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A32E0" w14:textId="77777777" w:rsidR="00B7530B" w:rsidRDefault="00B7530B" w:rsidP="006B4E15">
      <w:pPr>
        <w:spacing w:after="0" w:line="240" w:lineRule="auto"/>
        <w:jc w:val="both"/>
        <w:rPr>
          <w:rFonts w:ascii="Trebuchet MS" w:hAnsi="Trebuchet MS"/>
          <w:b/>
          <w:color w:val="000000" w:themeColor="text1"/>
        </w:rPr>
      </w:pPr>
    </w:p>
    <w:p w14:paraId="277F8A2C"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PROGRAMUL OPERAŢIONAL CAPITAL UMAN</w:t>
      </w:r>
    </w:p>
    <w:p w14:paraId="62E47972"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Cod 2014RO05M9OP001</w:t>
      </w:r>
    </w:p>
    <w:p w14:paraId="721404D8" w14:textId="77777777" w:rsidR="0011018E" w:rsidRPr="00BF36C7" w:rsidRDefault="0011018E" w:rsidP="006B4E15">
      <w:pPr>
        <w:spacing w:after="0" w:line="240" w:lineRule="auto"/>
        <w:jc w:val="both"/>
        <w:rPr>
          <w:rFonts w:ascii="Trebuchet MS" w:hAnsi="Trebuchet MS"/>
          <w:b/>
          <w:color w:val="000000" w:themeColor="text1"/>
        </w:rPr>
      </w:pPr>
    </w:p>
    <w:p w14:paraId="050ACB08" w14:textId="77777777" w:rsidR="0011018E" w:rsidRDefault="0011018E" w:rsidP="006B4E15">
      <w:pPr>
        <w:spacing w:after="0" w:line="240" w:lineRule="auto"/>
        <w:jc w:val="both"/>
        <w:rPr>
          <w:rFonts w:ascii="Trebuchet MS" w:hAnsi="Trebuchet MS" w:cs="Calibri"/>
          <w:b/>
          <w:bCs/>
          <w:i/>
          <w:color w:val="000000" w:themeColor="text1"/>
        </w:rPr>
      </w:pPr>
      <w:r w:rsidRPr="00BF36C7">
        <w:rPr>
          <w:rFonts w:ascii="Trebuchet MS" w:hAnsi="Trebuchet MS"/>
          <w:b/>
          <w:color w:val="000000" w:themeColor="text1"/>
          <w:u w:val="single"/>
        </w:rPr>
        <w:t>Axa prioritară 3</w:t>
      </w:r>
      <w:r w:rsidRPr="00BF36C7">
        <w:rPr>
          <w:rFonts w:ascii="Trebuchet MS" w:hAnsi="Trebuchet MS"/>
          <w:b/>
          <w:color w:val="000000" w:themeColor="text1"/>
        </w:rPr>
        <w:t xml:space="preserve"> – </w:t>
      </w:r>
      <w:r w:rsidRPr="00BF36C7">
        <w:rPr>
          <w:rFonts w:ascii="Trebuchet MS" w:hAnsi="Trebuchet MS" w:cs="Calibri"/>
          <w:b/>
          <w:bCs/>
          <w:i/>
          <w:color w:val="000000" w:themeColor="text1"/>
        </w:rPr>
        <w:t>Locuri de muncă pentru toți</w:t>
      </w:r>
    </w:p>
    <w:p w14:paraId="28DEC221" w14:textId="77777777" w:rsidR="00B7530B" w:rsidRPr="00BF36C7" w:rsidRDefault="00B7530B" w:rsidP="006B4E15">
      <w:pPr>
        <w:spacing w:after="0" w:line="240" w:lineRule="auto"/>
        <w:jc w:val="both"/>
        <w:rPr>
          <w:rFonts w:ascii="Trebuchet MS" w:hAnsi="Trebuchet MS"/>
          <w:b/>
          <w:i/>
          <w:color w:val="000000" w:themeColor="text1"/>
        </w:rPr>
      </w:pPr>
    </w:p>
    <w:p w14:paraId="0A1BAF6D" w14:textId="77777777" w:rsidR="0011018E" w:rsidRDefault="0011018E" w:rsidP="006B4E15">
      <w:pPr>
        <w:spacing w:after="0" w:line="240" w:lineRule="auto"/>
        <w:jc w:val="both"/>
        <w:rPr>
          <w:rFonts w:ascii="Trebuchet MS" w:hAnsi="Trebuchet MS"/>
          <w:b/>
          <w:i/>
          <w:color w:val="000000" w:themeColor="text1"/>
        </w:rPr>
      </w:pPr>
      <w:r w:rsidRPr="00BF36C7">
        <w:rPr>
          <w:rFonts w:ascii="Trebuchet MS" w:hAnsi="Trebuchet MS"/>
          <w:b/>
          <w:color w:val="000000" w:themeColor="text1"/>
          <w:u w:val="single"/>
        </w:rPr>
        <w:t>Obiectivul tematic 8</w:t>
      </w:r>
      <w:r w:rsidRPr="00BF36C7">
        <w:rPr>
          <w:rFonts w:ascii="Trebuchet MS" w:hAnsi="Trebuchet MS"/>
          <w:b/>
          <w:color w:val="000000" w:themeColor="text1"/>
        </w:rPr>
        <w:t xml:space="preserve">: </w:t>
      </w:r>
      <w:r w:rsidRPr="00BF36C7">
        <w:rPr>
          <w:rFonts w:ascii="Trebuchet MS" w:hAnsi="Trebuchet MS"/>
          <w:b/>
          <w:i/>
          <w:color w:val="000000" w:themeColor="text1"/>
        </w:rPr>
        <w:t xml:space="preserve">Promovarea unor locuri de muncă durabile și de calitate și sprijinirea mobilității lucrătorilor (Regulamentul (UE) nr. 1304/2013, art. 3, alin. </w:t>
      </w:r>
      <w:smartTag w:uri="urn:schemas-microsoft-com:office:smarttags" w:element="metricconverter">
        <w:smartTagPr>
          <w:attr w:name="ProductID" w:val="1, a"/>
        </w:smartTagPr>
        <w:r w:rsidRPr="00BF36C7">
          <w:rPr>
            <w:rFonts w:ascii="Trebuchet MS" w:hAnsi="Trebuchet MS"/>
            <w:b/>
            <w:i/>
            <w:color w:val="000000" w:themeColor="text1"/>
          </w:rPr>
          <w:t>1, a</w:t>
        </w:r>
      </w:smartTag>
      <w:r w:rsidRPr="00BF36C7">
        <w:rPr>
          <w:rFonts w:ascii="Trebuchet MS" w:hAnsi="Trebuchet MS"/>
          <w:b/>
          <w:i/>
          <w:color w:val="000000" w:themeColor="text1"/>
        </w:rPr>
        <w:t>)</w:t>
      </w:r>
    </w:p>
    <w:p w14:paraId="5C0E6868" w14:textId="77777777" w:rsidR="00B7530B" w:rsidRPr="00BF36C7" w:rsidRDefault="00B7530B" w:rsidP="006B4E15">
      <w:pPr>
        <w:spacing w:after="0" w:line="240" w:lineRule="auto"/>
        <w:jc w:val="both"/>
        <w:rPr>
          <w:rFonts w:ascii="Trebuchet MS" w:hAnsi="Trebuchet MS"/>
          <w:b/>
          <w:i/>
          <w:color w:val="000000" w:themeColor="text1"/>
        </w:rPr>
      </w:pPr>
    </w:p>
    <w:p w14:paraId="6325A0F1" w14:textId="23F38A08" w:rsidR="0011018E" w:rsidRDefault="0011018E" w:rsidP="006B4E15">
      <w:pPr>
        <w:spacing w:after="0" w:line="240" w:lineRule="auto"/>
        <w:jc w:val="both"/>
        <w:rPr>
          <w:rFonts w:ascii="Trebuchet MS" w:hAnsi="Trebuchet MS"/>
          <w:b/>
          <w:i/>
          <w:color w:val="000000" w:themeColor="text1"/>
        </w:rPr>
      </w:pPr>
      <w:r w:rsidRPr="00BF36C7">
        <w:rPr>
          <w:rFonts w:ascii="Trebuchet MS" w:hAnsi="Trebuchet MS"/>
          <w:b/>
          <w:color w:val="000000" w:themeColor="text1"/>
          <w:u w:val="single"/>
        </w:rPr>
        <w:t>Prioritatea de investiții 8.v</w:t>
      </w:r>
      <w:r w:rsidRPr="00BF36C7">
        <w:rPr>
          <w:rFonts w:ascii="Trebuchet MS" w:hAnsi="Trebuchet MS"/>
          <w:b/>
          <w:color w:val="000000" w:themeColor="text1"/>
        </w:rPr>
        <w:t xml:space="preserve">: </w:t>
      </w:r>
      <w:r w:rsidRPr="00BF36C7">
        <w:rPr>
          <w:rFonts w:ascii="Trebuchet MS" w:hAnsi="Trebuchet MS"/>
          <w:b/>
          <w:i/>
          <w:color w:val="000000" w:themeColor="text1"/>
        </w:rPr>
        <w:t>Adaptarea lucrătorilor, întreprinderilor și antreprenorilor la schimbare</w:t>
      </w:r>
    </w:p>
    <w:p w14:paraId="2FC83DFE" w14:textId="77777777" w:rsidR="00B7530B" w:rsidRPr="00BF36C7" w:rsidRDefault="00B7530B" w:rsidP="006B4E15">
      <w:pPr>
        <w:spacing w:after="0" w:line="240" w:lineRule="auto"/>
        <w:jc w:val="both"/>
        <w:rPr>
          <w:rFonts w:ascii="Trebuchet MS" w:hAnsi="Trebuchet MS"/>
          <w:b/>
          <w:i/>
          <w:color w:val="000000" w:themeColor="text1"/>
        </w:rPr>
      </w:pPr>
    </w:p>
    <w:p w14:paraId="359C2E2B" w14:textId="77777777" w:rsidR="0011018E" w:rsidRPr="00BF36C7" w:rsidRDefault="0011018E" w:rsidP="00066114">
      <w:pPr>
        <w:autoSpaceDE w:val="0"/>
        <w:autoSpaceDN w:val="0"/>
        <w:adjustRightInd w:val="0"/>
        <w:spacing w:after="0" w:line="240" w:lineRule="auto"/>
        <w:jc w:val="both"/>
        <w:rPr>
          <w:rFonts w:ascii="Trebuchet MS" w:hAnsi="Trebuchet MS"/>
          <w:b/>
          <w:color w:val="000000" w:themeColor="text1"/>
        </w:rPr>
      </w:pPr>
      <w:r w:rsidRPr="00BF36C7">
        <w:rPr>
          <w:rFonts w:ascii="Trebuchet MS" w:hAnsi="Trebuchet MS"/>
          <w:b/>
          <w:color w:val="000000" w:themeColor="text1"/>
          <w:u w:val="single"/>
        </w:rPr>
        <w:t>Obiectivul specific: 3.8.:</w:t>
      </w:r>
      <w:r w:rsidRPr="00BF36C7">
        <w:rPr>
          <w:rFonts w:ascii="Trebuchet MS" w:hAnsi="Trebuchet MS"/>
          <w:color w:val="000000" w:themeColor="text1"/>
        </w:rPr>
        <w:t xml:space="preserve"> </w:t>
      </w:r>
      <w:r w:rsidRPr="00BF36C7">
        <w:rPr>
          <w:rFonts w:ascii="Trebuchet MS" w:hAnsi="Trebuchet MS" w:cs="TimesNewRomanPSMT"/>
          <w:color w:val="000000" w:themeColor="text1"/>
          <w:lang w:val="en-US"/>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w:t>
      </w:r>
      <w:r w:rsidRPr="00BF36C7">
        <w:rPr>
          <w:rStyle w:val="Referinnotdesubsol"/>
          <w:rFonts w:ascii="Trebuchet MS" w:hAnsi="Trebuchet MS"/>
          <w:color w:val="000000" w:themeColor="text1"/>
          <w:sz w:val="22"/>
        </w:rPr>
        <w:footnoteReference w:id="1"/>
      </w:r>
      <w:r w:rsidRPr="00BF36C7">
        <w:rPr>
          <w:rFonts w:ascii="Trebuchet MS" w:hAnsi="Trebuchet MS" w:cs="TimesNewRomanPSMT"/>
          <w:color w:val="000000" w:themeColor="text1"/>
          <w:lang w:val="en-US"/>
        </w:rPr>
        <w:t>/domeniilor de specializare inteligentă conform SNCDI</w:t>
      </w:r>
      <w:r w:rsidRPr="00BF36C7">
        <w:rPr>
          <w:rStyle w:val="Referinnotdesubsol"/>
          <w:rFonts w:ascii="Trebuchet MS" w:hAnsi="Trebuchet MS"/>
          <w:color w:val="000000" w:themeColor="text1"/>
          <w:sz w:val="22"/>
        </w:rPr>
        <w:footnoteReference w:id="2"/>
      </w:r>
    </w:p>
    <w:p w14:paraId="43A401AF" w14:textId="77777777" w:rsidR="0011018E" w:rsidRPr="00BF36C7" w:rsidRDefault="0011018E" w:rsidP="006B4E15">
      <w:pPr>
        <w:spacing w:after="0" w:line="240" w:lineRule="auto"/>
        <w:jc w:val="both"/>
        <w:rPr>
          <w:rFonts w:ascii="Trebuchet MS" w:hAnsi="Trebuchet MS"/>
          <w:b/>
          <w:color w:val="000000" w:themeColor="text1"/>
        </w:rPr>
      </w:pPr>
    </w:p>
    <w:p w14:paraId="05E17D28" w14:textId="77777777" w:rsidR="0011018E" w:rsidRPr="00BF36C7" w:rsidRDefault="0011018E" w:rsidP="006B4E15">
      <w:pPr>
        <w:spacing w:after="0" w:line="240" w:lineRule="auto"/>
        <w:jc w:val="both"/>
        <w:rPr>
          <w:rFonts w:ascii="Trebuchet MS" w:hAnsi="Trebuchet MS"/>
          <w:b/>
          <w:color w:val="000000" w:themeColor="text1"/>
        </w:rPr>
      </w:pPr>
    </w:p>
    <w:p w14:paraId="368B0E32" w14:textId="77777777" w:rsidR="0011018E"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 xml:space="preserve">GHIDUL SOLICITANTULUI - CONDIȚII SPECIFICE </w:t>
      </w:r>
    </w:p>
    <w:p w14:paraId="2FFEF571" w14:textId="77777777" w:rsidR="00B7530B" w:rsidRPr="00BF36C7" w:rsidRDefault="00B7530B" w:rsidP="006B4E15">
      <w:pPr>
        <w:spacing w:after="0" w:line="240" w:lineRule="auto"/>
        <w:jc w:val="both"/>
        <w:rPr>
          <w:rFonts w:ascii="Trebuchet MS" w:hAnsi="Trebuchet MS"/>
          <w:b/>
          <w:color w:val="000000" w:themeColor="text1"/>
        </w:rPr>
      </w:pPr>
    </w:p>
    <w:p w14:paraId="0FAC6384" w14:textId="330B81CA" w:rsidR="0011018E" w:rsidRDefault="008D4A58"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lang w:val="fr-FR"/>
        </w:rPr>
        <w:t>Romania profesionala -</w:t>
      </w:r>
      <w:r w:rsidR="00C448C5" w:rsidRPr="00BF36C7">
        <w:rPr>
          <w:rFonts w:ascii="Trebuchet MS" w:hAnsi="Trebuchet MS"/>
          <w:b/>
          <w:color w:val="000000" w:themeColor="text1"/>
          <w:lang w:val="fr-FR"/>
        </w:rPr>
        <w:t xml:space="preserve"> Resurse umane </w:t>
      </w:r>
      <w:r w:rsidR="006B4E15" w:rsidRPr="00BF36C7">
        <w:rPr>
          <w:rFonts w:ascii="Trebuchet MS" w:hAnsi="Trebuchet MS"/>
          <w:b/>
          <w:color w:val="000000" w:themeColor="text1"/>
          <w:lang w:val="fr-FR"/>
        </w:rPr>
        <w:t>competitive</w:t>
      </w:r>
      <w:r w:rsidR="006B4E15" w:rsidRPr="00BF36C7">
        <w:rPr>
          <w:rFonts w:ascii="Trebuchet MS" w:hAnsi="Trebuchet MS"/>
          <w:b/>
          <w:color w:val="000000" w:themeColor="text1"/>
        </w:rPr>
        <w:t xml:space="preserve"> </w:t>
      </w:r>
    </w:p>
    <w:p w14:paraId="631AC46B" w14:textId="77777777" w:rsidR="00B7530B" w:rsidRPr="00BF36C7" w:rsidRDefault="00B7530B" w:rsidP="006B4E15">
      <w:pPr>
        <w:spacing w:after="0" w:line="240" w:lineRule="auto"/>
        <w:jc w:val="both"/>
        <w:rPr>
          <w:rFonts w:ascii="Trebuchet MS" w:hAnsi="Trebuchet MS"/>
          <w:b/>
          <w:color w:val="000000" w:themeColor="text1"/>
        </w:rPr>
      </w:pPr>
    </w:p>
    <w:p w14:paraId="63728024"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 xml:space="preserve">AP 3/ PI 8.v/ OS 3.8 </w:t>
      </w:r>
    </w:p>
    <w:p w14:paraId="3AAABFF7" w14:textId="77777777" w:rsidR="0011018E" w:rsidRPr="00BF36C7" w:rsidRDefault="0011018E" w:rsidP="006B4E15">
      <w:pPr>
        <w:spacing w:after="0" w:line="240" w:lineRule="auto"/>
        <w:jc w:val="both"/>
        <w:rPr>
          <w:rFonts w:ascii="Trebuchet MS" w:hAnsi="Trebuchet MS"/>
          <w:b/>
          <w:i/>
          <w:color w:val="000000" w:themeColor="text1"/>
        </w:rPr>
      </w:pPr>
    </w:p>
    <w:p w14:paraId="43934D3C" w14:textId="77777777" w:rsidR="0011018E" w:rsidRPr="00BF36C7" w:rsidRDefault="0011018E" w:rsidP="006B4E15">
      <w:pPr>
        <w:spacing w:after="0" w:line="240" w:lineRule="auto"/>
        <w:jc w:val="both"/>
        <w:rPr>
          <w:rFonts w:ascii="Trebuchet MS" w:hAnsi="Trebuchet MS"/>
          <w:color w:val="000000" w:themeColor="text1"/>
        </w:rPr>
      </w:pPr>
    </w:p>
    <w:p w14:paraId="0506BCDC" w14:textId="77777777" w:rsidR="0011018E" w:rsidRPr="00BF36C7" w:rsidRDefault="0011018E" w:rsidP="006B4E15">
      <w:pPr>
        <w:spacing w:after="0" w:line="240" w:lineRule="auto"/>
        <w:jc w:val="both"/>
        <w:rPr>
          <w:rFonts w:ascii="Trebuchet MS" w:hAnsi="Trebuchet MS"/>
          <w:b/>
          <w:color w:val="000000" w:themeColor="text1"/>
        </w:rPr>
      </w:pPr>
    </w:p>
    <w:p w14:paraId="6E87F107" w14:textId="77777777" w:rsidR="0011018E" w:rsidRPr="00BF36C7" w:rsidRDefault="0011018E" w:rsidP="006B4E15">
      <w:pPr>
        <w:spacing w:after="0" w:line="240" w:lineRule="auto"/>
        <w:jc w:val="both"/>
        <w:rPr>
          <w:rFonts w:ascii="Trebuchet MS" w:hAnsi="Trebuchet MS"/>
          <w:b/>
          <w:color w:val="000000" w:themeColor="text1"/>
        </w:rPr>
      </w:pPr>
    </w:p>
    <w:p w14:paraId="703680B7" w14:textId="77777777" w:rsidR="0011018E" w:rsidRPr="00BF36C7" w:rsidRDefault="0011018E" w:rsidP="006B4E15">
      <w:pPr>
        <w:spacing w:after="0" w:line="240" w:lineRule="auto"/>
        <w:jc w:val="both"/>
        <w:rPr>
          <w:rFonts w:ascii="Trebuchet MS" w:hAnsi="Trebuchet MS"/>
          <w:b/>
          <w:color w:val="000000" w:themeColor="text1"/>
        </w:rPr>
      </w:pPr>
    </w:p>
    <w:p w14:paraId="26D1D127" w14:textId="77777777" w:rsidR="006B4E15" w:rsidRPr="00BF36C7" w:rsidRDefault="006B4E15" w:rsidP="006B4E15">
      <w:pPr>
        <w:spacing w:after="0" w:line="240" w:lineRule="auto"/>
        <w:jc w:val="both"/>
        <w:rPr>
          <w:rFonts w:ascii="Trebuchet MS" w:hAnsi="Trebuchet MS"/>
          <w:b/>
          <w:color w:val="000000" w:themeColor="text1"/>
        </w:rPr>
      </w:pPr>
    </w:p>
    <w:p w14:paraId="5A518322" w14:textId="77777777" w:rsidR="006B4E15" w:rsidRPr="00BF36C7" w:rsidRDefault="006B4E15" w:rsidP="006B4E15">
      <w:pPr>
        <w:spacing w:after="0" w:line="240" w:lineRule="auto"/>
        <w:jc w:val="both"/>
        <w:rPr>
          <w:rFonts w:ascii="Trebuchet MS" w:hAnsi="Trebuchet MS"/>
          <w:b/>
          <w:color w:val="000000" w:themeColor="text1"/>
        </w:rPr>
      </w:pPr>
    </w:p>
    <w:p w14:paraId="04209183" w14:textId="77777777" w:rsidR="006B4E15" w:rsidRPr="00BF36C7" w:rsidRDefault="006B4E15" w:rsidP="006B4E15">
      <w:pPr>
        <w:spacing w:after="0" w:line="240" w:lineRule="auto"/>
        <w:jc w:val="both"/>
        <w:rPr>
          <w:rFonts w:ascii="Trebuchet MS" w:hAnsi="Trebuchet MS"/>
          <w:b/>
          <w:color w:val="000000" w:themeColor="text1"/>
        </w:rPr>
      </w:pPr>
    </w:p>
    <w:p w14:paraId="707B001D" w14:textId="77777777" w:rsidR="006B4E15" w:rsidRPr="00BF36C7" w:rsidRDefault="006B4E15" w:rsidP="006B4E15">
      <w:pPr>
        <w:spacing w:after="0" w:line="240" w:lineRule="auto"/>
        <w:jc w:val="both"/>
        <w:rPr>
          <w:rFonts w:ascii="Trebuchet MS" w:hAnsi="Trebuchet MS"/>
          <w:b/>
          <w:color w:val="000000" w:themeColor="text1"/>
        </w:rPr>
      </w:pPr>
    </w:p>
    <w:p w14:paraId="39C05B36" w14:textId="77777777" w:rsidR="006B4E15" w:rsidRPr="00BF36C7" w:rsidRDefault="006B4E15" w:rsidP="006B4E15">
      <w:pPr>
        <w:spacing w:after="0" w:line="240" w:lineRule="auto"/>
        <w:jc w:val="both"/>
        <w:rPr>
          <w:rFonts w:ascii="Trebuchet MS" w:hAnsi="Trebuchet MS"/>
          <w:b/>
          <w:color w:val="000000" w:themeColor="text1"/>
        </w:rPr>
      </w:pPr>
    </w:p>
    <w:p w14:paraId="2377F811" w14:textId="77777777" w:rsidR="006B4E15" w:rsidRPr="00BF36C7" w:rsidRDefault="006B4E15" w:rsidP="006B4E15">
      <w:pPr>
        <w:spacing w:after="0" w:line="240" w:lineRule="auto"/>
        <w:jc w:val="both"/>
        <w:rPr>
          <w:rFonts w:ascii="Trebuchet MS" w:hAnsi="Trebuchet MS"/>
          <w:b/>
          <w:color w:val="000000" w:themeColor="text1"/>
        </w:rPr>
      </w:pPr>
    </w:p>
    <w:p w14:paraId="4C7468A9" w14:textId="77777777" w:rsidR="006B4E15" w:rsidRPr="00BF36C7" w:rsidRDefault="006B4E15" w:rsidP="006B4E15">
      <w:pPr>
        <w:spacing w:after="0" w:line="240" w:lineRule="auto"/>
        <w:jc w:val="both"/>
        <w:rPr>
          <w:rFonts w:ascii="Trebuchet MS" w:hAnsi="Trebuchet MS"/>
          <w:b/>
          <w:color w:val="000000" w:themeColor="text1"/>
        </w:rPr>
      </w:pPr>
    </w:p>
    <w:p w14:paraId="28DFF5FC" w14:textId="77777777" w:rsidR="006B4E15" w:rsidRPr="00BF36C7" w:rsidRDefault="006B4E15" w:rsidP="006B4E15">
      <w:pPr>
        <w:spacing w:after="0" w:line="240" w:lineRule="auto"/>
        <w:jc w:val="both"/>
        <w:rPr>
          <w:rFonts w:ascii="Trebuchet MS" w:hAnsi="Trebuchet MS"/>
          <w:b/>
          <w:color w:val="000000" w:themeColor="text1"/>
        </w:rPr>
      </w:pPr>
    </w:p>
    <w:p w14:paraId="75F4F153"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Apel de proiecte nr.</w:t>
      </w:r>
    </w:p>
    <w:p w14:paraId="50DAFF4D" w14:textId="77777777" w:rsidR="0011018E" w:rsidRPr="00BF36C7" w:rsidRDefault="0011018E" w:rsidP="006B4E15">
      <w:pPr>
        <w:spacing w:after="0" w:line="240" w:lineRule="auto"/>
        <w:jc w:val="both"/>
        <w:rPr>
          <w:rFonts w:ascii="Trebuchet MS" w:hAnsi="Trebuchet MS"/>
          <w:color w:val="000000" w:themeColor="text1"/>
        </w:rPr>
      </w:pPr>
    </w:p>
    <w:p w14:paraId="7C811A71" w14:textId="1E54A3E4" w:rsidR="0011018E" w:rsidRPr="00BF36C7" w:rsidRDefault="0011018E" w:rsidP="006B4E15">
      <w:pPr>
        <w:shd w:val="clear" w:color="auto" w:fill="0070C0"/>
        <w:spacing w:after="0" w:line="240" w:lineRule="auto"/>
        <w:jc w:val="both"/>
        <w:rPr>
          <w:rFonts w:ascii="Trebuchet MS" w:hAnsi="Trebuchet MS"/>
          <w:i/>
          <w:color w:val="000000" w:themeColor="text1"/>
        </w:rPr>
      </w:pPr>
      <w:r w:rsidRPr="00BF36C7">
        <w:rPr>
          <w:rFonts w:ascii="Trebuchet MS" w:hAnsi="Trebuchet MS"/>
          <w:b/>
          <w:color w:val="000000" w:themeColor="text1"/>
        </w:rPr>
        <w:t xml:space="preserve">versiune publicata spre consultare - </w:t>
      </w:r>
      <w:r w:rsidRPr="00BF36C7">
        <w:rPr>
          <w:rFonts w:ascii="Trebuchet MS" w:hAnsi="Trebuchet MS"/>
          <w:b/>
          <w:i/>
          <w:color w:val="000000" w:themeColor="text1"/>
        </w:rPr>
        <w:t>mai</w:t>
      </w:r>
      <w:r w:rsidRPr="00BF36C7">
        <w:rPr>
          <w:rFonts w:ascii="Trebuchet MS" w:hAnsi="Trebuchet MS"/>
          <w:i/>
          <w:color w:val="000000" w:themeColor="text1"/>
        </w:rPr>
        <w:t xml:space="preserve"> 2017</w:t>
      </w:r>
    </w:p>
    <w:p w14:paraId="7FE04959" w14:textId="77777777" w:rsidR="0011018E" w:rsidRPr="00BF36C7" w:rsidRDefault="0011018E" w:rsidP="006B4E15">
      <w:pPr>
        <w:spacing w:after="0" w:line="240" w:lineRule="auto"/>
        <w:jc w:val="both"/>
        <w:rPr>
          <w:rFonts w:ascii="Trebuchet MS" w:hAnsi="Trebuchet MS"/>
          <w:color w:val="000000" w:themeColor="text1"/>
        </w:rPr>
      </w:pPr>
    </w:p>
    <w:p w14:paraId="544737D4" w14:textId="77777777" w:rsidR="00066114" w:rsidRPr="00BF36C7" w:rsidRDefault="00066114" w:rsidP="006B4E15">
      <w:pPr>
        <w:spacing w:after="0" w:line="240" w:lineRule="auto"/>
        <w:jc w:val="both"/>
        <w:rPr>
          <w:rFonts w:ascii="Trebuchet MS" w:hAnsi="Trebuchet MS"/>
          <w:color w:val="000000" w:themeColor="text1"/>
        </w:rPr>
      </w:pPr>
    </w:p>
    <w:p w14:paraId="4B35B115" w14:textId="77777777" w:rsidR="00066114" w:rsidRPr="00BF36C7" w:rsidRDefault="00066114" w:rsidP="006B4E15">
      <w:pPr>
        <w:spacing w:after="0" w:line="240" w:lineRule="auto"/>
        <w:jc w:val="both"/>
        <w:rPr>
          <w:rFonts w:ascii="Trebuchet MS" w:hAnsi="Trebuchet MS"/>
          <w:color w:val="000000" w:themeColor="text1"/>
        </w:rPr>
      </w:pPr>
    </w:p>
    <w:p w14:paraId="65D75023" w14:textId="77777777" w:rsidR="00066114" w:rsidRPr="00BF36C7" w:rsidRDefault="00066114" w:rsidP="006B4E15">
      <w:pPr>
        <w:spacing w:after="0" w:line="240" w:lineRule="auto"/>
        <w:jc w:val="both"/>
        <w:rPr>
          <w:rFonts w:ascii="Trebuchet MS" w:hAnsi="Trebuchet MS"/>
          <w:color w:val="000000" w:themeColor="text1"/>
        </w:rPr>
      </w:pPr>
    </w:p>
    <w:p w14:paraId="102A42EF" w14:textId="77777777" w:rsidR="00066114" w:rsidRPr="00BF36C7" w:rsidRDefault="00066114" w:rsidP="006B4E15">
      <w:pPr>
        <w:spacing w:after="0" w:line="240" w:lineRule="auto"/>
        <w:jc w:val="both"/>
        <w:rPr>
          <w:rFonts w:ascii="Trebuchet MS" w:hAnsi="Trebuchet MS"/>
          <w:color w:val="000000" w:themeColor="text1"/>
        </w:rPr>
      </w:pPr>
    </w:p>
    <w:p w14:paraId="405673BC" w14:textId="77777777" w:rsidR="00066114" w:rsidRPr="00BF36C7" w:rsidRDefault="00066114" w:rsidP="006B4E15">
      <w:pPr>
        <w:spacing w:after="0" w:line="240" w:lineRule="auto"/>
        <w:jc w:val="both"/>
        <w:rPr>
          <w:rFonts w:ascii="Trebuchet MS" w:hAnsi="Trebuchet MS"/>
          <w:color w:val="000000" w:themeColor="text1"/>
        </w:rPr>
      </w:pPr>
    </w:p>
    <w:p w14:paraId="4FA2D3E1" w14:textId="77777777" w:rsidR="00066114" w:rsidRPr="00BF36C7" w:rsidRDefault="00066114" w:rsidP="006B4E15">
      <w:pPr>
        <w:spacing w:after="0" w:line="240" w:lineRule="auto"/>
        <w:jc w:val="both"/>
        <w:rPr>
          <w:rFonts w:ascii="Trebuchet MS" w:hAnsi="Trebuchet MS"/>
          <w:color w:val="000000" w:themeColor="text1"/>
        </w:rPr>
      </w:pPr>
    </w:p>
    <w:p w14:paraId="34A73DC0" w14:textId="77777777" w:rsidR="00066114" w:rsidRPr="00BF36C7" w:rsidRDefault="00066114" w:rsidP="006B4E15">
      <w:pPr>
        <w:spacing w:after="0" w:line="240" w:lineRule="auto"/>
        <w:jc w:val="both"/>
        <w:rPr>
          <w:rFonts w:ascii="Trebuchet MS" w:hAnsi="Trebuchet MS"/>
          <w:color w:val="000000" w:themeColor="text1"/>
        </w:rPr>
      </w:pPr>
    </w:p>
    <w:p w14:paraId="7A6C9470" w14:textId="77777777" w:rsidR="0011018E" w:rsidRPr="00BF36C7" w:rsidRDefault="0011018E" w:rsidP="006B4E15">
      <w:pPr>
        <w:spacing w:after="0" w:line="240" w:lineRule="auto"/>
        <w:jc w:val="both"/>
        <w:rPr>
          <w:rFonts w:ascii="Trebuchet MS" w:hAnsi="Trebuchet MS"/>
          <w:color w:val="000000" w:themeColor="text1"/>
        </w:rPr>
      </w:pPr>
    </w:p>
    <w:p w14:paraId="32879894" w14:textId="77777777" w:rsidR="0011018E" w:rsidRPr="00BF36C7" w:rsidRDefault="0011018E" w:rsidP="006B4E15">
      <w:pPr>
        <w:spacing w:after="0" w:line="240" w:lineRule="auto"/>
        <w:jc w:val="both"/>
        <w:rPr>
          <w:rFonts w:ascii="Trebuchet MS" w:hAnsi="Trebuchet MS"/>
          <w:color w:val="000000" w:themeColor="text1"/>
        </w:rPr>
      </w:pPr>
    </w:p>
    <w:p w14:paraId="16F54467" w14:textId="77777777" w:rsidR="0011018E" w:rsidRPr="00BF36C7" w:rsidRDefault="0011018E" w:rsidP="006B4E15">
      <w:pPr>
        <w:pStyle w:val="Titlucuprins"/>
        <w:spacing w:before="0" w:line="240" w:lineRule="auto"/>
        <w:jc w:val="both"/>
        <w:rPr>
          <w:rFonts w:ascii="Trebuchet MS" w:hAnsi="Trebuchet MS"/>
          <w:color w:val="000000" w:themeColor="text1"/>
          <w:sz w:val="22"/>
          <w:szCs w:val="22"/>
          <w:lang w:val="ro-RO"/>
        </w:rPr>
      </w:pPr>
      <w:bookmarkStart w:id="0" w:name="_Toc478730966"/>
      <w:bookmarkStart w:id="1" w:name="_Toc469059808"/>
      <w:bookmarkStart w:id="2" w:name="_Toc448166126"/>
      <w:r w:rsidRPr="00BF36C7">
        <w:rPr>
          <w:rFonts w:ascii="Trebuchet MS" w:hAnsi="Trebuchet MS"/>
          <w:color w:val="000000" w:themeColor="text1"/>
          <w:sz w:val="22"/>
          <w:szCs w:val="22"/>
          <w:lang w:val="ro-RO"/>
        </w:rPr>
        <w:lastRenderedPageBreak/>
        <w:t>Cuprins</w:t>
      </w:r>
    </w:p>
    <w:p w14:paraId="7B9AF752" w14:textId="77777777" w:rsidR="00E05ADC" w:rsidRDefault="0011018E">
      <w:pPr>
        <w:pStyle w:val="Cuprins1"/>
        <w:tabs>
          <w:tab w:val="right" w:leader="dot" w:pos="9628"/>
        </w:tabs>
        <w:rPr>
          <w:rFonts w:asciiTheme="minorHAnsi" w:eastAsiaTheme="minorEastAsia" w:hAnsiTheme="minorHAnsi" w:cstheme="minorBidi"/>
          <w:noProof/>
          <w:lang w:val="en-US"/>
        </w:rPr>
      </w:pPr>
      <w:r w:rsidRPr="00BF36C7">
        <w:rPr>
          <w:rFonts w:ascii="Trebuchet MS" w:hAnsi="Trebuchet MS"/>
          <w:color w:val="000000" w:themeColor="text1"/>
        </w:rPr>
        <w:fldChar w:fldCharType="begin"/>
      </w:r>
      <w:r w:rsidRPr="00BF36C7">
        <w:rPr>
          <w:rFonts w:ascii="Trebuchet MS" w:hAnsi="Trebuchet MS"/>
          <w:color w:val="000000" w:themeColor="text1"/>
        </w:rPr>
        <w:instrText xml:space="preserve"> TOC \o "1-3" \h \z \u </w:instrText>
      </w:r>
      <w:r w:rsidRPr="00BF36C7">
        <w:rPr>
          <w:rFonts w:ascii="Trebuchet MS" w:hAnsi="Trebuchet MS"/>
          <w:color w:val="000000" w:themeColor="text1"/>
        </w:rPr>
        <w:fldChar w:fldCharType="separate"/>
      </w:r>
      <w:hyperlink w:anchor="_Toc483552567" w:history="1">
        <w:r w:rsidR="00E05ADC" w:rsidRPr="00A602EE">
          <w:rPr>
            <w:rStyle w:val="Hyperlink"/>
            <w:rFonts w:ascii="Trebuchet MS" w:hAnsi="Trebuchet MS"/>
            <w:b/>
            <w:noProof/>
          </w:rPr>
          <w:t>CAPITOLUL 1 Informații despre apelul de proiecte</w:t>
        </w:r>
        <w:r w:rsidR="00E05ADC">
          <w:rPr>
            <w:noProof/>
            <w:webHidden/>
          </w:rPr>
          <w:tab/>
        </w:r>
        <w:r w:rsidR="00E05ADC">
          <w:rPr>
            <w:noProof/>
            <w:webHidden/>
          </w:rPr>
          <w:fldChar w:fldCharType="begin"/>
        </w:r>
        <w:r w:rsidR="00E05ADC">
          <w:rPr>
            <w:noProof/>
            <w:webHidden/>
          </w:rPr>
          <w:instrText xml:space="preserve"> PAGEREF _Toc483552567 \h </w:instrText>
        </w:r>
        <w:r w:rsidR="00E05ADC">
          <w:rPr>
            <w:noProof/>
            <w:webHidden/>
          </w:rPr>
        </w:r>
        <w:r w:rsidR="00E05ADC">
          <w:rPr>
            <w:noProof/>
            <w:webHidden/>
          </w:rPr>
          <w:fldChar w:fldCharType="separate"/>
        </w:r>
        <w:r w:rsidR="00E05ADC">
          <w:rPr>
            <w:noProof/>
            <w:webHidden/>
          </w:rPr>
          <w:t>5</w:t>
        </w:r>
        <w:r w:rsidR="00E05ADC">
          <w:rPr>
            <w:noProof/>
            <w:webHidden/>
          </w:rPr>
          <w:fldChar w:fldCharType="end"/>
        </w:r>
      </w:hyperlink>
    </w:p>
    <w:p w14:paraId="030F03A6"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68" w:history="1">
        <w:r w:rsidR="00E05ADC" w:rsidRPr="00A602EE">
          <w:rPr>
            <w:rStyle w:val="Hyperlink"/>
            <w:rFonts w:ascii="Trebuchet MS" w:hAnsi="Trebuchet MS"/>
            <w:b/>
            <w:noProof/>
          </w:rPr>
          <w:t>A1. Context general</w:t>
        </w:r>
        <w:r w:rsidR="00E05ADC">
          <w:rPr>
            <w:noProof/>
            <w:webHidden/>
          </w:rPr>
          <w:tab/>
        </w:r>
        <w:r w:rsidR="00E05ADC">
          <w:rPr>
            <w:noProof/>
            <w:webHidden/>
          </w:rPr>
          <w:fldChar w:fldCharType="begin"/>
        </w:r>
        <w:r w:rsidR="00E05ADC">
          <w:rPr>
            <w:noProof/>
            <w:webHidden/>
          </w:rPr>
          <w:instrText xml:space="preserve"> PAGEREF _Toc483552568 \h </w:instrText>
        </w:r>
        <w:r w:rsidR="00E05ADC">
          <w:rPr>
            <w:noProof/>
            <w:webHidden/>
          </w:rPr>
        </w:r>
        <w:r w:rsidR="00E05ADC">
          <w:rPr>
            <w:noProof/>
            <w:webHidden/>
          </w:rPr>
          <w:fldChar w:fldCharType="separate"/>
        </w:r>
        <w:r w:rsidR="00E05ADC">
          <w:rPr>
            <w:noProof/>
            <w:webHidden/>
          </w:rPr>
          <w:t>5</w:t>
        </w:r>
        <w:r w:rsidR="00E05ADC">
          <w:rPr>
            <w:noProof/>
            <w:webHidden/>
          </w:rPr>
          <w:fldChar w:fldCharType="end"/>
        </w:r>
      </w:hyperlink>
    </w:p>
    <w:p w14:paraId="720B9858"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69" w:history="1">
        <w:r w:rsidR="00E05ADC" w:rsidRPr="00A602EE">
          <w:rPr>
            <w:rStyle w:val="Hyperlink"/>
            <w:rFonts w:ascii="Trebuchet MS" w:hAnsi="Trebuchet MS"/>
            <w:b/>
            <w:noProof/>
          </w:rPr>
          <w:t>A2. Context național- date esențiale</w:t>
        </w:r>
        <w:r w:rsidR="00E05ADC">
          <w:rPr>
            <w:noProof/>
            <w:webHidden/>
          </w:rPr>
          <w:tab/>
        </w:r>
        <w:r w:rsidR="00E05ADC">
          <w:rPr>
            <w:noProof/>
            <w:webHidden/>
          </w:rPr>
          <w:fldChar w:fldCharType="begin"/>
        </w:r>
        <w:r w:rsidR="00E05ADC">
          <w:rPr>
            <w:noProof/>
            <w:webHidden/>
          </w:rPr>
          <w:instrText xml:space="preserve"> PAGEREF _Toc483552569 \h </w:instrText>
        </w:r>
        <w:r w:rsidR="00E05ADC">
          <w:rPr>
            <w:noProof/>
            <w:webHidden/>
          </w:rPr>
        </w:r>
        <w:r w:rsidR="00E05ADC">
          <w:rPr>
            <w:noProof/>
            <w:webHidden/>
          </w:rPr>
          <w:fldChar w:fldCharType="separate"/>
        </w:r>
        <w:r w:rsidR="00E05ADC">
          <w:rPr>
            <w:noProof/>
            <w:webHidden/>
          </w:rPr>
          <w:t>5</w:t>
        </w:r>
        <w:r w:rsidR="00E05ADC">
          <w:rPr>
            <w:noProof/>
            <w:webHidden/>
          </w:rPr>
          <w:fldChar w:fldCharType="end"/>
        </w:r>
      </w:hyperlink>
    </w:p>
    <w:p w14:paraId="41E06C25"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70" w:history="1">
        <w:r w:rsidR="00E05ADC" w:rsidRPr="00A602EE">
          <w:rPr>
            <w:rStyle w:val="Hyperlink"/>
            <w:rFonts w:ascii="Trebuchet MS" w:hAnsi="Trebuchet MS"/>
            <w:b/>
            <w:noProof/>
          </w:rPr>
          <w:t>A3. Abordarea POCU cu privire la adaptarea lucrătorilor, întreprinderilor și antreprenorilor la schimbare</w:t>
        </w:r>
        <w:r w:rsidR="00E05ADC">
          <w:rPr>
            <w:noProof/>
            <w:webHidden/>
          </w:rPr>
          <w:tab/>
        </w:r>
        <w:r w:rsidR="00E05ADC">
          <w:rPr>
            <w:noProof/>
            <w:webHidden/>
          </w:rPr>
          <w:fldChar w:fldCharType="begin"/>
        </w:r>
        <w:r w:rsidR="00E05ADC">
          <w:rPr>
            <w:noProof/>
            <w:webHidden/>
          </w:rPr>
          <w:instrText xml:space="preserve"> PAGEREF _Toc483552570 \h </w:instrText>
        </w:r>
        <w:r w:rsidR="00E05ADC">
          <w:rPr>
            <w:noProof/>
            <w:webHidden/>
          </w:rPr>
        </w:r>
        <w:r w:rsidR="00E05ADC">
          <w:rPr>
            <w:noProof/>
            <w:webHidden/>
          </w:rPr>
          <w:fldChar w:fldCharType="separate"/>
        </w:r>
        <w:r w:rsidR="00E05ADC">
          <w:rPr>
            <w:noProof/>
            <w:webHidden/>
          </w:rPr>
          <w:t>5</w:t>
        </w:r>
        <w:r w:rsidR="00E05ADC">
          <w:rPr>
            <w:noProof/>
            <w:webHidden/>
          </w:rPr>
          <w:fldChar w:fldCharType="end"/>
        </w:r>
      </w:hyperlink>
    </w:p>
    <w:p w14:paraId="59A1A1E1"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71" w:history="1">
        <w:r w:rsidR="00E05ADC" w:rsidRPr="00A602EE">
          <w:rPr>
            <w:rStyle w:val="Hyperlink"/>
            <w:rFonts w:ascii="Trebuchet MS" w:hAnsi="Trebuchet MS"/>
            <w:b/>
            <w:noProof/>
          </w:rPr>
          <w:t>1.1</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Axa prioritară, prioritatea de investiții, obiectiv specific, rezultat așteptat</w:t>
        </w:r>
        <w:r w:rsidR="00E05ADC">
          <w:rPr>
            <w:noProof/>
            <w:webHidden/>
          </w:rPr>
          <w:tab/>
        </w:r>
        <w:r w:rsidR="00E05ADC">
          <w:rPr>
            <w:noProof/>
            <w:webHidden/>
          </w:rPr>
          <w:fldChar w:fldCharType="begin"/>
        </w:r>
        <w:r w:rsidR="00E05ADC">
          <w:rPr>
            <w:noProof/>
            <w:webHidden/>
          </w:rPr>
          <w:instrText xml:space="preserve"> PAGEREF _Toc483552571 \h </w:instrText>
        </w:r>
        <w:r w:rsidR="00E05ADC">
          <w:rPr>
            <w:noProof/>
            <w:webHidden/>
          </w:rPr>
        </w:r>
        <w:r w:rsidR="00E05ADC">
          <w:rPr>
            <w:noProof/>
            <w:webHidden/>
          </w:rPr>
          <w:fldChar w:fldCharType="separate"/>
        </w:r>
        <w:r w:rsidR="00E05ADC">
          <w:rPr>
            <w:noProof/>
            <w:webHidden/>
          </w:rPr>
          <w:t>5</w:t>
        </w:r>
        <w:r w:rsidR="00E05ADC">
          <w:rPr>
            <w:noProof/>
            <w:webHidden/>
          </w:rPr>
          <w:fldChar w:fldCharType="end"/>
        </w:r>
      </w:hyperlink>
    </w:p>
    <w:p w14:paraId="28CC17CC"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72" w:history="1">
        <w:r w:rsidR="00E05ADC" w:rsidRPr="00A602EE">
          <w:rPr>
            <w:rStyle w:val="Hyperlink"/>
            <w:rFonts w:ascii="Trebuchet MS" w:hAnsi="Trebuchet MS"/>
            <w:b/>
            <w:noProof/>
          </w:rPr>
          <w:t>1.2. Tipul apelului de proiecte și perioada de depunere a propunerilor de proiecte</w:t>
        </w:r>
        <w:r w:rsidR="00E05ADC">
          <w:rPr>
            <w:noProof/>
            <w:webHidden/>
          </w:rPr>
          <w:tab/>
        </w:r>
        <w:r w:rsidR="00E05ADC">
          <w:rPr>
            <w:noProof/>
            <w:webHidden/>
          </w:rPr>
          <w:fldChar w:fldCharType="begin"/>
        </w:r>
        <w:r w:rsidR="00E05ADC">
          <w:rPr>
            <w:noProof/>
            <w:webHidden/>
          </w:rPr>
          <w:instrText xml:space="preserve"> PAGEREF _Toc483552572 \h </w:instrText>
        </w:r>
        <w:r w:rsidR="00E05ADC">
          <w:rPr>
            <w:noProof/>
            <w:webHidden/>
          </w:rPr>
        </w:r>
        <w:r w:rsidR="00E05ADC">
          <w:rPr>
            <w:noProof/>
            <w:webHidden/>
          </w:rPr>
          <w:fldChar w:fldCharType="separate"/>
        </w:r>
        <w:r w:rsidR="00E05ADC">
          <w:rPr>
            <w:noProof/>
            <w:webHidden/>
          </w:rPr>
          <w:t>6</w:t>
        </w:r>
        <w:r w:rsidR="00E05ADC">
          <w:rPr>
            <w:noProof/>
            <w:webHidden/>
          </w:rPr>
          <w:fldChar w:fldCharType="end"/>
        </w:r>
      </w:hyperlink>
    </w:p>
    <w:p w14:paraId="38B9A588"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73" w:history="1">
        <w:r w:rsidR="00E05ADC" w:rsidRPr="00A602EE">
          <w:rPr>
            <w:rStyle w:val="Hyperlink"/>
            <w:rFonts w:ascii="Trebuchet MS" w:hAnsi="Trebuchet MS"/>
            <w:b/>
            <w:noProof/>
          </w:rPr>
          <w:t>1.3.</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Tipuri de activități eligibile care pot fi sprijinite în contextul prezentului ghid al solicitantului – condiții specifice</w:t>
        </w:r>
        <w:r w:rsidR="00E05ADC">
          <w:rPr>
            <w:noProof/>
            <w:webHidden/>
          </w:rPr>
          <w:tab/>
        </w:r>
        <w:r w:rsidR="00E05ADC">
          <w:rPr>
            <w:noProof/>
            <w:webHidden/>
          </w:rPr>
          <w:fldChar w:fldCharType="begin"/>
        </w:r>
        <w:r w:rsidR="00E05ADC">
          <w:rPr>
            <w:noProof/>
            <w:webHidden/>
          </w:rPr>
          <w:instrText xml:space="preserve"> PAGEREF _Toc483552573 \h </w:instrText>
        </w:r>
        <w:r w:rsidR="00E05ADC">
          <w:rPr>
            <w:noProof/>
            <w:webHidden/>
          </w:rPr>
        </w:r>
        <w:r w:rsidR="00E05ADC">
          <w:rPr>
            <w:noProof/>
            <w:webHidden/>
          </w:rPr>
          <w:fldChar w:fldCharType="separate"/>
        </w:r>
        <w:r w:rsidR="00E05ADC">
          <w:rPr>
            <w:noProof/>
            <w:webHidden/>
          </w:rPr>
          <w:t>6</w:t>
        </w:r>
        <w:r w:rsidR="00E05ADC">
          <w:rPr>
            <w:noProof/>
            <w:webHidden/>
          </w:rPr>
          <w:fldChar w:fldCharType="end"/>
        </w:r>
      </w:hyperlink>
    </w:p>
    <w:p w14:paraId="7C4CAAE1"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86" w:history="1">
        <w:r w:rsidR="00E05ADC" w:rsidRPr="00A602EE">
          <w:rPr>
            <w:rStyle w:val="Hyperlink"/>
            <w:rFonts w:ascii="Trebuchet MS" w:hAnsi="Trebuchet MS" w:cs="font202"/>
            <w:b/>
            <w:noProof/>
          </w:rPr>
          <w:t>1.4 Teme secundare FSE</w:t>
        </w:r>
        <w:r w:rsidR="00E05ADC">
          <w:rPr>
            <w:noProof/>
            <w:webHidden/>
          </w:rPr>
          <w:tab/>
        </w:r>
        <w:r w:rsidR="00E05ADC">
          <w:rPr>
            <w:noProof/>
            <w:webHidden/>
          </w:rPr>
          <w:fldChar w:fldCharType="begin"/>
        </w:r>
        <w:r w:rsidR="00E05ADC">
          <w:rPr>
            <w:noProof/>
            <w:webHidden/>
          </w:rPr>
          <w:instrText xml:space="preserve"> PAGEREF _Toc483552586 \h </w:instrText>
        </w:r>
        <w:r w:rsidR="00E05ADC">
          <w:rPr>
            <w:noProof/>
            <w:webHidden/>
          </w:rPr>
        </w:r>
        <w:r w:rsidR="00E05ADC">
          <w:rPr>
            <w:noProof/>
            <w:webHidden/>
          </w:rPr>
          <w:fldChar w:fldCharType="separate"/>
        </w:r>
        <w:r w:rsidR="00E05ADC">
          <w:rPr>
            <w:noProof/>
            <w:webHidden/>
          </w:rPr>
          <w:t>8</w:t>
        </w:r>
        <w:r w:rsidR="00E05ADC">
          <w:rPr>
            <w:noProof/>
            <w:webHidden/>
          </w:rPr>
          <w:fldChar w:fldCharType="end"/>
        </w:r>
      </w:hyperlink>
    </w:p>
    <w:p w14:paraId="24446A95"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87" w:history="1">
        <w:r w:rsidR="00E05ADC" w:rsidRPr="00A602EE">
          <w:rPr>
            <w:rStyle w:val="Hyperlink"/>
            <w:rFonts w:ascii="Trebuchet MS" w:hAnsi="Trebuchet MS"/>
            <w:b/>
            <w:noProof/>
          </w:rPr>
          <w:t>1.5.</w:t>
        </w:r>
        <w:r w:rsidR="00E05ADC">
          <w:rPr>
            <w:rFonts w:asciiTheme="minorHAnsi" w:eastAsiaTheme="minorEastAsia" w:hAnsiTheme="minorHAnsi" w:cstheme="minorBidi"/>
            <w:noProof/>
            <w:lang w:val="en-US"/>
          </w:rPr>
          <w:tab/>
        </w:r>
        <w:r w:rsidR="00E05ADC" w:rsidRPr="00A602EE">
          <w:rPr>
            <w:rStyle w:val="Hyperlink"/>
            <w:rFonts w:ascii="Trebuchet MS" w:hAnsi="Trebuchet MS" w:cs="font202"/>
            <w:b/>
            <w:noProof/>
          </w:rPr>
          <w:t>Teme orizontale</w:t>
        </w:r>
        <w:r w:rsidR="00E05ADC">
          <w:rPr>
            <w:noProof/>
            <w:webHidden/>
          </w:rPr>
          <w:tab/>
        </w:r>
        <w:r w:rsidR="00E05ADC">
          <w:rPr>
            <w:noProof/>
            <w:webHidden/>
          </w:rPr>
          <w:fldChar w:fldCharType="begin"/>
        </w:r>
        <w:r w:rsidR="00E05ADC">
          <w:rPr>
            <w:noProof/>
            <w:webHidden/>
          </w:rPr>
          <w:instrText xml:space="preserve"> PAGEREF _Toc483552587 \h </w:instrText>
        </w:r>
        <w:r w:rsidR="00E05ADC">
          <w:rPr>
            <w:noProof/>
            <w:webHidden/>
          </w:rPr>
        </w:r>
        <w:r w:rsidR="00E05ADC">
          <w:rPr>
            <w:noProof/>
            <w:webHidden/>
          </w:rPr>
          <w:fldChar w:fldCharType="separate"/>
        </w:r>
        <w:r w:rsidR="00E05ADC">
          <w:rPr>
            <w:noProof/>
            <w:webHidden/>
          </w:rPr>
          <w:t>9</w:t>
        </w:r>
        <w:r w:rsidR="00E05ADC">
          <w:rPr>
            <w:noProof/>
            <w:webHidden/>
          </w:rPr>
          <w:fldChar w:fldCharType="end"/>
        </w:r>
      </w:hyperlink>
    </w:p>
    <w:p w14:paraId="6FB99EE2"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88" w:history="1">
        <w:r w:rsidR="00E05ADC" w:rsidRPr="00A602EE">
          <w:rPr>
            <w:rStyle w:val="Hyperlink"/>
            <w:rFonts w:ascii="Trebuchet MS" w:hAnsi="Trebuchet MS"/>
            <w:b/>
            <w:noProof/>
          </w:rPr>
          <w:t>1.6.</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Perioada de implementare a proiectului</w:t>
        </w:r>
        <w:r w:rsidR="00E05ADC">
          <w:rPr>
            <w:noProof/>
            <w:webHidden/>
          </w:rPr>
          <w:tab/>
        </w:r>
        <w:r w:rsidR="00E05ADC">
          <w:rPr>
            <w:noProof/>
            <w:webHidden/>
          </w:rPr>
          <w:fldChar w:fldCharType="begin"/>
        </w:r>
        <w:r w:rsidR="00E05ADC">
          <w:rPr>
            <w:noProof/>
            <w:webHidden/>
          </w:rPr>
          <w:instrText xml:space="preserve"> PAGEREF _Toc483552588 \h </w:instrText>
        </w:r>
        <w:r w:rsidR="00E05ADC">
          <w:rPr>
            <w:noProof/>
            <w:webHidden/>
          </w:rPr>
        </w:r>
        <w:r w:rsidR="00E05ADC">
          <w:rPr>
            <w:noProof/>
            <w:webHidden/>
          </w:rPr>
          <w:fldChar w:fldCharType="separate"/>
        </w:r>
        <w:r w:rsidR="00E05ADC">
          <w:rPr>
            <w:noProof/>
            <w:webHidden/>
          </w:rPr>
          <w:t>10</w:t>
        </w:r>
        <w:r w:rsidR="00E05ADC">
          <w:rPr>
            <w:noProof/>
            <w:webHidden/>
          </w:rPr>
          <w:fldChar w:fldCharType="end"/>
        </w:r>
      </w:hyperlink>
    </w:p>
    <w:p w14:paraId="3F112C41"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89" w:history="1">
        <w:r w:rsidR="00E05ADC" w:rsidRPr="00A602EE">
          <w:rPr>
            <w:rStyle w:val="Hyperlink"/>
            <w:rFonts w:ascii="Trebuchet MS" w:hAnsi="Trebuchet MS"/>
            <w:b/>
            <w:noProof/>
          </w:rPr>
          <w:t>1.7.</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Tipuri de solicitanți eligibili</w:t>
        </w:r>
        <w:r w:rsidR="00E05ADC">
          <w:rPr>
            <w:noProof/>
            <w:webHidden/>
          </w:rPr>
          <w:tab/>
        </w:r>
        <w:r w:rsidR="00E05ADC">
          <w:rPr>
            <w:noProof/>
            <w:webHidden/>
          </w:rPr>
          <w:fldChar w:fldCharType="begin"/>
        </w:r>
        <w:r w:rsidR="00E05ADC">
          <w:rPr>
            <w:noProof/>
            <w:webHidden/>
          </w:rPr>
          <w:instrText xml:space="preserve"> PAGEREF _Toc483552589 \h </w:instrText>
        </w:r>
        <w:r w:rsidR="00E05ADC">
          <w:rPr>
            <w:noProof/>
            <w:webHidden/>
          </w:rPr>
        </w:r>
        <w:r w:rsidR="00E05ADC">
          <w:rPr>
            <w:noProof/>
            <w:webHidden/>
          </w:rPr>
          <w:fldChar w:fldCharType="separate"/>
        </w:r>
        <w:r w:rsidR="00E05ADC">
          <w:rPr>
            <w:noProof/>
            <w:webHidden/>
          </w:rPr>
          <w:t>10</w:t>
        </w:r>
        <w:r w:rsidR="00E05ADC">
          <w:rPr>
            <w:noProof/>
            <w:webHidden/>
          </w:rPr>
          <w:fldChar w:fldCharType="end"/>
        </w:r>
      </w:hyperlink>
    </w:p>
    <w:p w14:paraId="10DB7FAD"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90" w:history="1">
        <w:r w:rsidR="00E05ADC" w:rsidRPr="00A602EE">
          <w:rPr>
            <w:rStyle w:val="Hyperlink"/>
            <w:rFonts w:ascii="Trebuchet MS" w:hAnsi="Trebuchet MS"/>
            <w:b/>
            <w:noProof/>
          </w:rPr>
          <w:t>1.8.</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Grup țintă eligibil</w:t>
        </w:r>
        <w:r w:rsidR="00E05ADC">
          <w:rPr>
            <w:noProof/>
            <w:webHidden/>
          </w:rPr>
          <w:tab/>
        </w:r>
        <w:r w:rsidR="00E05ADC">
          <w:rPr>
            <w:noProof/>
            <w:webHidden/>
          </w:rPr>
          <w:fldChar w:fldCharType="begin"/>
        </w:r>
        <w:r w:rsidR="00E05ADC">
          <w:rPr>
            <w:noProof/>
            <w:webHidden/>
          </w:rPr>
          <w:instrText xml:space="preserve"> PAGEREF _Toc483552590 \h </w:instrText>
        </w:r>
        <w:r w:rsidR="00E05ADC">
          <w:rPr>
            <w:noProof/>
            <w:webHidden/>
          </w:rPr>
        </w:r>
        <w:r w:rsidR="00E05ADC">
          <w:rPr>
            <w:noProof/>
            <w:webHidden/>
          </w:rPr>
          <w:fldChar w:fldCharType="separate"/>
        </w:r>
        <w:r w:rsidR="00E05ADC">
          <w:rPr>
            <w:noProof/>
            <w:webHidden/>
          </w:rPr>
          <w:t>10</w:t>
        </w:r>
        <w:r w:rsidR="00E05ADC">
          <w:rPr>
            <w:noProof/>
            <w:webHidden/>
          </w:rPr>
          <w:fldChar w:fldCharType="end"/>
        </w:r>
      </w:hyperlink>
    </w:p>
    <w:p w14:paraId="3D06C3D1" w14:textId="77777777" w:rsidR="00E05ADC" w:rsidRDefault="00F82322">
      <w:pPr>
        <w:pStyle w:val="Cuprins2"/>
        <w:tabs>
          <w:tab w:val="left" w:pos="880"/>
          <w:tab w:val="right" w:leader="dot" w:pos="9628"/>
        </w:tabs>
        <w:rPr>
          <w:rFonts w:asciiTheme="minorHAnsi" w:eastAsiaTheme="minorEastAsia" w:hAnsiTheme="minorHAnsi" w:cstheme="minorBidi"/>
          <w:noProof/>
          <w:lang w:val="en-US"/>
        </w:rPr>
      </w:pPr>
      <w:hyperlink w:anchor="_Toc483552592" w:history="1">
        <w:r w:rsidR="00E05ADC" w:rsidRPr="00A602EE">
          <w:rPr>
            <w:rStyle w:val="Hyperlink"/>
            <w:rFonts w:ascii="Trebuchet MS" w:hAnsi="Trebuchet MS"/>
            <w:b/>
            <w:noProof/>
          </w:rPr>
          <w:t>1.9.</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Indicatori specifici de program</w:t>
        </w:r>
        <w:r w:rsidR="00E05ADC">
          <w:rPr>
            <w:noProof/>
            <w:webHidden/>
          </w:rPr>
          <w:tab/>
        </w:r>
        <w:r w:rsidR="00E05ADC">
          <w:rPr>
            <w:noProof/>
            <w:webHidden/>
          </w:rPr>
          <w:fldChar w:fldCharType="begin"/>
        </w:r>
        <w:r w:rsidR="00E05ADC">
          <w:rPr>
            <w:noProof/>
            <w:webHidden/>
          </w:rPr>
          <w:instrText xml:space="preserve"> PAGEREF _Toc483552592 \h </w:instrText>
        </w:r>
        <w:r w:rsidR="00E05ADC">
          <w:rPr>
            <w:noProof/>
            <w:webHidden/>
          </w:rPr>
        </w:r>
        <w:r w:rsidR="00E05ADC">
          <w:rPr>
            <w:noProof/>
            <w:webHidden/>
          </w:rPr>
          <w:fldChar w:fldCharType="separate"/>
        </w:r>
        <w:r w:rsidR="00E05ADC">
          <w:rPr>
            <w:noProof/>
            <w:webHidden/>
          </w:rPr>
          <w:t>12</w:t>
        </w:r>
        <w:r w:rsidR="00E05ADC">
          <w:rPr>
            <w:noProof/>
            <w:webHidden/>
          </w:rPr>
          <w:fldChar w:fldCharType="end"/>
        </w:r>
      </w:hyperlink>
    </w:p>
    <w:p w14:paraId="47930756" w14:textId="77777777" w:rsidR="00E05ADC" w:rsidRDefault="00F82322">
      <w:pPr>
        <w:pStyle w:val="Cuprins3"/>
        <w:rPr>
          <w:rFonts w:asciiTheme="minorHAnsi" w:eastAsiaTheme="minorEastAsia" w:hAnsiTheme="minorHAnsi" w:cstheme="minorBidi"/>
          <w:noProof/>
          <w:lang w:val="en-US"/>
        </w:rPr>
      </w:pPr>
      <w:hyperlink w:anchor="_Toc483552593" w:history="1">
        <w:r w:rsidR="00E05ADC" w:rsidRPr="00A602EE">
          <w:rPr>
            <w:rStyle w:val="Hyperlink"/>
            <w:rFonts w:ascii="Trebuchet MS" w:hAnsi="Trebuchet MS"/>
            <w:b/>
            <w:noProof/>
          </w:rPr>
          <w:t>1.10.</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Raportarea indicatorilor:</w:t>
        </w:r>
        <w:r w:rsidR="00E05ADC">
          <w:rPr>
            <w:noProof/>
            <w:webHidden/>
          </w:rPr>
          <w:tab/>
        </w:r>
        <w:r w:rsidR="00E05ADC">
          <w:rPr>
            <w:noProof/>
            <w:webHidden/>
          </w:rPr>
          <w:fldChar w:fldCharType="begin"/>
        </w:r>
        <w:r w:rsidR="00E05ADC">
          <w:rPr>
            <w:noProof/>
            <w:webHidden/>
          </w:rPr>
          <w:instrText xml:space="preserve"> PAGEREF _Toc483552593 \h </w:instrText>
        </w:r>
        <w:r w:rsidR="00E05ADC">
          <w:rPr>
            <w:noProof/>
            <w:webHidden/>
          </w:rPr>
        </w:r>
        <w:r w:rsidR="00E05ADC">
          <w:rPr>
            <w:noProof/>
            <w:webHidden/>
          </w:rPr>
          <w:fldChar w:fldCharType="separate"/>
        </w:r>
        <w:r w:rsidR="00E05ADC">
          <w:rPr>
            <w:noProof/>
            <w:webHidden/>
          </w:rPr>
          <w:t>13</w:t>
        </w:r>
        <w:r w:rsidR="00E05ADC">
          <w:rPr>
            <w:noProof/>
            <w:webHidden/>
          </w:rPr>
          <w:fldChar w:fldCharType="end"/>
        </w:r>
      </w:hyperlink>
    </w:p>
    <w:p w14:paraId="6E8D42FC" w14:textId="77777777" w:rsidR="00E05ADC" w:rsidRDefault="00F82322">
      <w:pPr>
        <w:pStyle w:val="Cuprins2"/>
        <w:tabs>
          <w:tab w:val="left" w:pos="1100"/>
          <w:tab w:val="right" w:leader="dot" w:pos="9628"/>
        </w:tabs>
        <w:rPr>
          <w:rFonts w:asciiTheme="minorHAnsi" w:eastAsiaTheme="minorEastAsia" w:hAnsiTheme="minorHAnsi" w:cstheme="minorBidi"/>
          <w:noProof/>
          <w:lang w:val="en-US"/>
        </w:rPr>
      </w:pPr>
      <w:hyperlink w:anchor="_Toc483552594" w:history="1">
        <w:r w:rsidR="00E05ADC" w:rsidRPr="00A602EE">
          <w:rPr>
            <w:rStyle w:val="Hyperlink"/>
            <w:rFonts w:ascii="Trebuchet MS" w:hAnsi="Trebuchet MS"/>
            <w:b/>
            <w:noProof/>
          </w:rPr>
          <w:t>1.11.</w:t>
        </w:r>
        <w:r w:rsidR="00E05ADC">
          <w:rPr>
            <w:rFonts w:asciiTheme="minorHAnsi" w:eastAsiaTheme="minorEastAsia" w:hAnsiTheme="minorHAnsi" w:cstheme="minorBidi"/>
            <w:noProof/>
            <w:lang w:val="en-US"/>
          </w:rPr>
          <w:tab/>
        </w:r>
        <w:r w:rsidR="00E05ADC" w:rsidRPr="00A602EE">
          <w:rPr>
            <w:rStyle w:val="Hyperlink"/>
            <w:rFonts w:ascii="Trebuchet MS" w:hAnsi="Trebuchet MS"/>
            <w:b/>
            <w:noProof/>
          </w:rPr>
          <w:t>Alocarea financiară stabilită in cadrul prezentului apel de proiect</w:t>
        </w:r>
        <w:r w:rsidR="00E05ADC">
          <w:rPr>
            <w:noProof/>
            <w:webHidden/>
          </w:rPr>
          <w:tab/>
        </w:r>
        <w:r w:rsidR="00E05ADC">
          <w:rPr>
            <w:noProof/>
            <w:webHidden/>
          </w:rPr>
          <w:fldChar w:fldCharType="begin"/>
        </w:r>
        <w:r w:rsidR="00E05ADC">
          <w:rPr>
            <w:noProof/>
            <w:webHidden/>
          </w:rPr>
          <w:instrText xml:space="preserve"> PAGEREF _Toc483552594 \h </w:instrText>
        </w:r>
        <w:r w:rsidR="00E05ADC">
          <w:rPr>
            <w:noProof/>
            <w:webHidden/>
          </w:rPr>
        </w:r>
        <w:r w:rsidR="00E05ADC">
          <w:rPr>
            <w:noProof/>
            <w:webHidden/>
          </w:rPr>
          <w:fldChar w:fldCharType="separate"/>
        </w:r>
        <w:r w:rsidR="00E05ADC">
          <w:rPr>
            <w:noProof/>
            <w:webHidden/>
          </w:rPr>
          <w:t>13</w:t>
        </w:r>
        <w:r w:rsidR="00E05ADC">
          <w:rPr>
            <w:noProof/>
            <w:webHidden/>
          </w:rPr>
          <w:fldChar w:fldCharType="end"/>
        </w:r>
      </w:hyperlink>
    </w:p>
    <w:p w14:paraId="3C4FA818"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95" w:history="1">
        <w:r w:rsidR="00E05ADC" w:rsidRPr="00A602EE">
          <w:rPr>
            <w:rStyle w:val="Hyperlink"/>
            <w:rFonts w:ascii="Trebuchet MS" w:hAnsi="Trebuchet MS"/>
            <w:b/>
            <w:noProof/>
          </w:rPr>
          <w:t>1.11.1 Valoarea maximă a proiectului</w:t>
        </w:r>
        <w:r w:rsidR="00E05ADC">
          <w:rPr>
            <w:noProof/>
            <w:webHidden/>
          </w:rPr>
          <w:tab/>
        </w:r>
        <w:r w:rsidR="00E05ADC">
          <w:rPr>
            <w:noProof/>
            <w:webHidden/>
          </w:rPr>
          <w:fldChar w:fldCharType="begin"/>
        </w:r>
        <w:r w:rsidR="00E05ADC">
          <w:rPr>
            <w:noProof/>
            <w:webHidden/>
          </w:rPr>
          <w:instrText xml:space="preserve"> PAGEREF _Toc483552595 \h </w:instrText>
        </w:r>
        <w:r w:rsidR="00E05ADC">
          <w:rPr>
            <w:noProof/>
            <w:webHidden/>
          </w:rPr>
        </w:r>
        <w:r w:rsidR="00E05ADC">
          <w:rPr>
            <w:noProof/>
            <w:webHidden/>
          </w:rPr>
          <w:fldChar w:fldCharType="separate"/>
        </w:r>
        <w:r w:rsidR="00E05ADC">
          <w:rPr>
            <w:noProof/>
            <w:webHidden/>
          </w:rPr>
          <w:t>13</w:t>
        </w:r>
        <w:r w:rsidR="00E05ADC">
          <w:rPr>
            <w:noProof/>
            <w:webHidden/>
          </w:rPr>
          <w:fldChar w:fldCharType="end"/>
        </w:r>
      </w:hyperlink>
    </w:p>
    <w:p w14:paraId="56F085F2"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96" w:history="1">
        <w:r w:rsidR="00E05ADC" w:rsidRPr="00A602EE">
          <w:rPr>
            <w:rStyle w:val="Hyperlink"/>
            <w:rFonts w:ascii="Trebuchet MS" w:hAnsi="Trebuchet MS"/>
            <w:b/>
            <w:noProof/>
          </w:rPr>
          <w:t>1.11.2 Contribuția proprie minimă a solicitantului</w:t>
        </w:r>
        <w:r w:rsidR="00E05ADC">
          <w:rPr>
            <w:noProof/>
            <w:webHidden/>
          </w:rPr>
          <w:tab/>
        </w:r>
        <w:r w:rsidR="00E05ADC">
          <w:rPr>
            <w:noProof/>
            <w:webHidden/>
          </w:rPr>
          <w:fldChar w:fldCharType="begin"/>
        </w:r>
        <w:r w:rsidR="00E05ADC">
          <w:rPr>
            <w:noProof/>
            <w:webHidden/>
          </w:rPr>
          <w:instrText xml:space="preserve"> PAGEREF _Toc483552596 \h </w:instrText>
        </w:r>
        <w:r w:rsidR="00E05ADC">
          <w:rPr>
            <w:noProof/>
            <w:webHidden/>
          </w:rPr>
        </w:r>
        <w:r w:rsidR="00E05ADC">
          <w:rPr>
            <w:noProof/>
            <w:webHidden/>
          </w:rPr>
          <w:fldChar w:fldCharType="separate"/>
        </w:r>
        <w:r w:rsidR="00E05ADC">
          <w:rPr>
            <w:noProof/>
            <w:webHidden/>
          </w:rPr>
          <w:t>13</w:t>
        </w:r>
        <w:r w:rsidR="00E05ADC">
          <w:rPr>
            <w:noProof/>
            <w:webHidden/>
          </w:rPr>
          <w:fldChar w:fldCharType="end"/>
        </w:r>
      </w:hyperlink>
    </w:p>
    <w:p w14:paraId="644F7DF6"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597" w:history="1">
        <w:r w:rsidR="00E05ADC" w:rsidRPr="00A602EE">
          <w:rPr>
            <w:rStyle w:val="Hyperlink"/>
            <w:rFonts w:ascii="Trebuchet MS" w:hAnsi="Trebuchet MS"/>
            <w:b/>
            <w:noProof/>
          </w:rPr>
          <w:t>CAPITOLUL 2. Reguli pentru acordarea finanțării</w:t>
        </w:r>
        <w:r w:rsidR="00E05ADC">
          <w:rPr>
            <w:noProof/>
            <w:webHidden/>
          </w:rPr>
          <w:tab/>
        </w:r>
        <w:r w:rsidR="00E05ADC">
          <w:rPr>
            <w:noProof/>
            <w:webHidden/>
          </w:rPr>
          <w:fldChar w:fldCharType="begin"/>
        </w:r>
        <w:r w:rsidR="00E05ADC">
          <w:rPr>
            <w:noProof/>
            <w:webHidden/>
          </w:rPr>
          <w:instrText xml:space="preserve"> PAGEREF _Toc483552597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58A03988"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598" w:history="1">
        <w:r w:rsidR="00E05ADC" w:rsidRPr="00A602EE">
          <w:rPr>
            <w:rStyle w:val="Hyperlink"/>
            <w:rFonts w:ascii="Trebuchet MS" w:hAnsi="Trebuchet MS"/>
            <w:b/>
            <w:noProof/>
          </w:rPr>
          <w:t>2.1. Eligibilitatea solicitantului</w:t>
        </w:r>
        <w:r w:rsidR="00E05ADC">
          <w:rPr>
            <w:noProof/>
            <w:webHidden/>
          </w:rPr>
          <w:tab/>
        </w:r>
        <w:r w:rsidR="00E05ADC">
          <w:rPr>
            <w:noProof/>
            <w:webHidden/>
          </w:rPr>
          <w:fldChar w:fldCharType="begin"/>
        </w:r>
        <w:r w:rsidR="00E05ADC">
          <w:rPr>
            <w:noProof/>
            <w:webHidden/>
          </w:rPr>
          <w:instrText xml:space="preserve"> PAGEREF _Toc483552598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15CBF737" w14:textId="41A162E4" w:rsidR="00E05ADC" w:rsidRDefault="00F82322">
      <w:pPr>
        <w:pStyle w:val="Cuprins3"/>
        <w:rPr>
          <w:rFonts w:asciiTheme="minorHAnsi" w:eastAsiaTheme="minorEastAsia" w:hAnsiTheme="minorHAnsi" w:cstheme="minorBidi"/>
          <w:noProof/>
          <w:lang w:val="en-US"/>
        </w:rPr>
      </w:pPr>
      <w:hyperlink w:anchor="_Toc483552599" w:history="1">
        <w:r w:rsidR="00276EAE">
          <w:rPr>
            <w:rStyle w:val="Hyperlink"/>
            <w:rFonts w:ascii="Trebuchet MS" w:eastAsia="MS Mincho" w:hAnsi="Trebuchet MS"/>
            <w:b/>
            <w:noProof/>
          </w:rPr>
          <w:t>2.1.1.</w:t>
        </w:r>
        <w:r w:rsidR="00E05ADC" w:rsidRPr="00A602EE">
          <w:rPr>
            <w:rStyle w:val="Hyperlink"/>
            <w:rFonts w:ascii="Trebuchet MS" w:eastAsia="MS Mincho" w:hAnsi="Trebuchet MS"/>
            <w:b/>
            <w:noProof/>
          </w:rPr>
          <w:t xml:space="preserve">  Reguli generale privind eligibilitatea solicitanților</w:t>
        </w:r>
        <w:r w:rsidR="00E05ADC">
          <w:rPr>
            <w:noProof/>
            <w:webHidden/>
          </w:rPr>
          <w:tab/>
        </w:r>
        <w:r w:rsidR="00E05ADC">
          <w:rPr>
            <w:noProof/>
            <w:webHidden/>
          </w:rPr>
          <w:fldChar w:fldCharType="begin"/>
        </w:r>
        <w:r w:rsidR="00E05ADC">
          <w:rPr>
            <w:noProof/>
            <w:webHidden/>
          </w:rPr>
          <w:instrText xml:space="preserve"> PAGEREF _Toc483552599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4CD7C688" w14:textId="42D9E129" w:rsidR="00E05ADC" w:rsidRDefault="00F82322">
      <w:pPr>
        <w:pStyle w:val="Cuprins3"/>
        <w:rPr>
          <w:rFonts w:asciiTheme="minorHAnsi" w:eastAsiaTheme="minorEastAsia" w:hAnsiTheme="minorHAnsi" w:cstheme="minorBidi"/>
          <w:noProof/>
          <w:lang w:val="en-US"/>
        </w:rPr>
      </w:pPr>
      <w:hyperlink w:anchor="_Toc483552600" w:history="1">
        <w:r w:rsidR="00276EAE">
          <w:rPr>
            <w:rStyle w:val="Hyperlink"/>
            <w:rFonts w:ascii="Trebuchet MS" w:eastAsia="MS Mincho" w:hAnsi="Trebuchet MS"/>
            <w:b/>
            <w:noProof/>
          </w:rPr>
          <w:t>2.1.</w:t>
        </w:r>
        <w:r w:rsidR="00E05ADC" w:rsidRPr="00A602EE">
          <w:rPr>
            <w:rStyle w:val="Hyperlink"/>
            <w:rFonts w:ascii="Trebuchet MS" w:eastAsia="MS Mincho" w:hAnsi="Trebuchet MS"/>
            <w:b/>
            <w:noProof/>
          </w:rPr>
          <w:t>2. Capacitatea financiară</w:t>
        </w:r>
        <w:r w:rsidR="00E05ADC">
          <w:rPr>
            <w:noProof/>
            <w:webHidden/>
          </w:rPr>
          <w:tab/>
        </w:r>
        <w:r w:rsidR="00E05ADC">
          <w:rPr>
            <w:noProof/>
            <w:webHidden/>
          </w:rPr>
          <w:fldChar w:fldCharType="begin"/>
        </w:r>
        <w:r w:rsidR="00E05ADC">
          <w:rPr>
            <w:noProof/>
            <w:webHidden/>
          </w:rPr>
          <w:instrText xml:space="preserve"> PAGEREF _Toc483552600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0CE8292C" w14:textId="7B08C06C" w:rsidR="00E05ADC" w:rsidRDefault="00F82322">
      <w:pPr>
        <w:pStyle w:val="Cuprins3"/>
        <w:rPr>
          <w:rFonts w:asciiTheme="minorHAnsi" w:eastAsiaTheme="minorEastAsia" w:hAnsiTheme="minorHAnsi" w:cstheme="minorBidi"/>
          <w:noProof/>
          <w:lang w:val="en-US"/>
        </w:rPr>
      </w:pPr>
      <w:hyperlink w:anchor="_Toc483552601" w:history="1">
        <w:r w:rsidR="00E05ADC" w:rsidRPr="00A602EE">
          <w:rPr>
            <w:rStyle w:val="Hyperlink"/>
            <w:rFonts w:ascii="Trebuchet MS" w:eastAsia="MS Mincho" w:hAnsi="Trebuchet MS"/>
            <w:b/>
            <w:noProof/>
          </w:rPr>
          <w:t>2.1.</w:t>
        </w:r>
        <w:r w:rsidR="00276EAE">
          <w:rPr>
            <w:rStyle w:val="Hyperlink"/>
            <w:rFonts w:ascii="Trebuchet MS" w:eastAsia="MS Mincho" w:hAnsi="Trebuchet MS"/>
            <w:b/>
            <w:noProof/>
          </w:rPr>
          <w:t>3</w:t>
        </w:r>
        <w:r w:rsidR="00E05ADC" w:rsidRPr="00A602EE">
          <w:rPr>
            <w:rStyle w:val="Hyperlink"/>
            <w:rFonts w:ascii="Trebuchet MS" w:eastAsia="MS Mincho" w:hAnsi="Trebuchet MS"/>
            <w:b/>
            <w:noProof/>
          </w:rPr>
          <w:t>. Eligibilitatea solicitantului – condiții specifice</w:t>
        </w:r>
        <w:r w:rsidR="00E05ADC">
          <w:rPr>
            <w:noProof/>
            <w:webHidden/>
          </w:rPr>
          <w:tab/>
        </w:r>
        <w:r w:rsidR="00E05ADC">
          <w:rPr>
            <w:noProof/>
            <w:webHidden/>
          </w:rPr>
          <w:fldChar w:fldCharType="begin"/>
        </w:r>
        <w:r w:rsidR="00E05ADC">
          <w:rPr>
            <w:noProof/>
            <w:webHidden/>
          </w:rPr>
          <w:instrText xml:space="preserve"> PAGEREF _Toc483552601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418047B0"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602" w:history="1">
        <w:r w:rsidR="00E05ADC" w:rsidRPr="00A602EE">
          <w:rPr>
            <w:rStyle w:val="Hyperlink"/>
            <w:rFonts w:ascii="Trebuchet MS" w:hAnsi="Trebuchet MS"/>
            <w:b/>
            <w:noProof/>
          </w:rPr>
          <w:t>2.2. Eligibilitatea proiectului</w:t>
        </w:r>
        <w:r w:rsidR="00E05ADC">
          <w:rPr>
            <w:noProof/>
            <w:webHidden/>
          </w:rPr>
          <w:tab/>
        </w:r>
        <w:r w:rsidR="00E05ADC">
          <w:rPr>
            <w:noProof/>
            <w:webHidden/>
          </w:rPr>
          <w:fldChar w:fldCharType="begin"/>
        </w:r>
        <w:r w:rsidR="00E05ADC">
          <w:rPr>
            <w:noProof/>
            <w:webHidden/>
          </w:rPr>
          <w:instrText xml:space="preserve"> PAGEREF _Toc483552602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714B0872" w14:textId="77777777" w:rsidR="00E05ADC" w:rsidRDefault="00F82322">
      <w:pPr>
        <w:pStyle w:val="Cuprins3"/>
        <w:rPr>
          <w:rFonts w:asciiTheme="minorHAnsi" w:eastAsiaTheme="minorEastAsia" w:hAnsiTheme="minorHAnsi" w:cstheme="minorBidi"/>
          <w:noProof/>
          <w:lang w:val="en-US"/>
        </w:rPr>
      </w:pPr>
      <w:hyperlink w:anchor="_Toc483552603" w:history="1">
        <w:r w:rsidR="00E05ADC" w:rsidRPr="00A602EE">
          <w:rPr>
            <w:rStyle w:val="Hyperlink"/>
            <w:rFonts w:ascii="Trebuchet MS" w:eastAsia="MS Mincho" w:hAnsi="Trebuchet MS"/>
            <w:b/>
            <w:noProof/>
          </w:rPr>
          <w:t>2.2.1. Eligibilitatea proiectului – condiții generale</w:t>
        </w:r>
        <w:r w:rsidR="00E05ADC">
          <w:rPr>
            <w:noProof/>
            <w:webHidden/>
          </w:rPr>
          <w:tab/>
        </w:r>
        <w:r w:rsidR="00E05ADC">
          <w:rPr>
            <w:noProof/>
            <w:webHidden/>
          </w:rPr>
          <w:fldChar w:fldCharType="begin"/>
        </w:r>
        <w:r w:rsidR="00E05ADC">
          <w:rPr>
            <w:noProof/>
            <w:webHidden/>
          </w:rPr>
          <w:instrText xml:space="preserve"> PAGEREF _Toc483552603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668FF1A0" w14:textId="77777777" w:rsidR="00E05ADC" w:rsidRDefault="00F82322">
      <w:pPr>
        <w:pStyle w:val="Cuprins3"/>
        <w:rPr>
          <w:rFonts w:asciiTheme="minorHAnsi" w:eastAsiaTheme="minorEastAsia" w:hAnsiTheme="minorHAnsi" w:cstheme="minorBidi"/>
          <w:noProof/>
          <w:lang w:val="en-US"/>
        </w:rPr>
      </w:pPr>
      <w:hyperlink w:anchor="_Toc483552604" w:history="1">
        <w:r w:rsidR="00E05ADC" w:rsidRPr="00A602EE">
          <w:rPr>
            <w:rStyle w:val="Hyperlink"/>
            <w:rFonts w:ascii="Trebuchet MS" w:eastAsia="MS Mincho" w:hAnsi="Trebuchet MS"/>
            <w:b/>
            <w:noProof/>
          </w:rPr>
          <w:t>2.2.2. Eligibilitatea proiectului – condiții specifice</w:t>
        </w:r>
        <w:r w:rsidR="00E05ADC">
          <w:rPr>
            <w:noProof/>
            <w:webHidden/>
          </w:rPr>
          <w:tab/>
        </w:r>
        <w:r w:rsidR="00E05ADC">
          <w:rPr>
            <w:noProof/>
            <w:webHidden/>
          </w:rPr>
          <w:fldChar w:fldCharType="begin"/>
        </w:r>
        <w:r w:rsidR="00E05ADC">
          <w:rPr>
            <w:noProof/>
            <w:webHidden/>
          </w:rPr>
          <w:instrText xml:space="preserve"> PAGEREF _Toc483552604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3B357CD7" w14:textId="77777777" w:rsidR="00E05ADC" w:rsidRDefault="00F82322">
      <w:pPr>
        <w:pStyle w:val="Cuprins3"/>
        <w:rPr>
          <w:rFonts w:asciiTheme="minorHAnsi" w:eastAsiaTheme="minorEastAsia" w:hAnsiTheme="minorHAnsi" w:cstheme="minorBidi"/>
          <w:noProof/>
          <w:lang w:val="en-US"/>
        </w:rPr>
      </w:pPr>
      <w:hyperlink w:anchor="_Toc483552605" w:history="1">
        <w:r w:rsidR="00E05ADC" w:rsidRPr="00A602EE">
          <w:rPr>
            <w:rStyle w:val="Hyperlink"/>
            <w:rFonts w:ascii="Trebuchet MS" w:eastAsia="MS Mincho" w:hAnsi="Trebuchet MS"/>
            <w:b/>
            <w:noProof/>
          </w:rPr>
          <w:t>2.2.3</w:t>
        </w:r>
        <w:r w:rsidR="00E05ADC">
          <w:rPr>
            <w:rFonts w:asciiTheme="minorHAnsi" w:eastAsiaTheme="minorEastAsia" w:hAnsiTheme="minorHAnsi" w:cstheme="minorBidi"/>
            <w:noProof/>
            <w:lang w:val="en-US"/>
          </w:rPr>
          <w:tab/>
        </w:r>
        <w:r w:rsidR="00E05ADC" w:rsidRPr="00A602EE">
          <w:rPr>
            <w:rStyle w:val="Hyperlink"/>
            <w:rFonts w:ascii="Trebuchet MS" w:eastAsia="MS Mincho" w:hAnsi="Trebuchet MS"/>
            <w:b/>
            <w:noProof/>
          </w:rPr>
          <w:t>Evitarea dublei finanțări</w:t>
        </w:r>
        <w:r w:rsidR="00E05ADC">
          <w:rPr>
            <w:noProof/>
            <w:webHidden/>
          </w:rPr>
          <w:tab/>
        </w:r>
        <w:r w:rsidR="00E05ADC">
          <w:rPr>
            <w:noProof/>
            <w:webHidden/>
          </w:rPr>
          <w:fldChar w:fldCharType="begin"/>
        </w:r>
        <w:r w:rsidR="00E05ADC">
          <w:rPr>
            <w:noProof/>
            <w:webHidden/>
          </w:rPr>
          <w:instrText xml:space="preserve"> PAGEREF _Toc483552605 \h </w:instrText>
        </w:r>
        <w:r w:rsidR="00E05ADC">
          <w:rPr>
            <w:noProof/>
            <w:webHidden/>
          </w:rPr>
        </w:r>
        <w:r w:rsidR="00E05ADC">
          <w:rPr>
            <w:noProof/>
            <w:webHidden/>
          </w:rPr>
          <w:fldChar w:fldCharType="separate"/>
        </w:r>
        <w:r w:rsidR="00E05ADC">
          <w:rPr>
            <w:noProof/>
            <w:webHidden/>
          </w:rPr>
          <w:t>14</w:t>
        </w:r>
        <w:r w:rsidR="00E05ADC">
          <w:rPr>
            <w:noProof/>
            <w:webHidden/>
          </w:rPr>
          <w:fldChar w:fldCharType="end"/>
        </w:r>
      </w:hyperlink>
    </w:p>
    <w:p w14:paraId="0E03054C"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606" w:history="1">
        <w:r w:rsidR="00E05ADC" w:rsidRPr="00A602EE">
          <w:rPr>
            <w:rStyle w:val="Hyperlink"/>
            <w:rFonts w:ascii="Trebuchet MS" w:hAnsi="Trebuchet MS"/>
            <w:b/>
            <w:noProof/>
          </w:rPr>
          <w:t>2.3. Încadrarea cheltuielilor</w:t>
        </w:r>
        <w:r w:rsidR="00E05ADC">
          <w:rPr>
            <w:noProof/>
            <w:webHidden/>
          </w:rPr>
          <w:tab/>
        </w:r>
        <w:r w:rsidR="00E05ADC">
          <w:rPr>
            <w:noProof/>
            <w:webHidden/>
          </w:rPr>
          <w:fldChar w:fldCharType="begin"/>
        </w:r>
        <w:r w:rsidR="00E05ADC">
          <w:rPr>
            <w:noProof/>
            <w:webHidden/>
          </w:rPr>
          <w:instrText xml:space="preserve"> PAGEREF _Toc483552606 \h </w:instrText>
        </w:r>
        <w:r w:rsidR="00E05ADC">
          <w:rPr>
            <w:noProof/>
            <w:webHidden/>
          </w:rPr>
        </w:r>
        <w:r w:rsidR="00E05ADC">
          <w:rPr>
            <w:noProof/>
            <w:webHidden/>
          </w:rPr>
          <w:fldChar w:fldCharType="separate"/>
        </w:r>
        <w:r w:rsidR="00E05ADC">
          <w:rPr>
            <w:noProof/>
            <w:webHidden/>
          </w:rPr>
          <w:t>15</w:t>
        </w:r>
        <w:r w:rsidR="00E05ADC">
          <w:rPr>
            <w:noProof/>
            <w:webHidden/>
          </w:rPr>
          <w:fldChar w:fldCharType="end"/>
        </w:r>
      </w:hyperlink>
    </w:p>
    <w:p w14:paraId="24EEE923" w14:textId="77777777" w:rsidR="00E05ADC" w:rsidRDefault="00F82322">
      <w:pPr>
        <w:pStyle w:val="Cuprins3"/>
        <w:rPr>
          <w:rFonts w:asciiTheme="minorHAnsi" w:eastAsiaTheme="minorEastAsia" w:hAnsiTheme="minorHAnsi" w:cstheme="minorBidi"/>
          <w:noProof/>
          <w:lang w:val="en-US"/>
        </w:rPr>
      </w:pPr>
      <w:hyperlink w:anchor="_Toc483552607" w:history="1">
        <w:r w:rsidR="00E05ADC" w:rsidRPr="00A602EE">
          <w:rPr>
            <w:rStyle w:val="Hyperlink"/>
            <w:rFonts w:ascii="Trebuchet MS" w:hAnsi="Trebuchet MS"/>
            <w:b/>
            <w:noProof/>
          </w:rPr>
          <w:t>2.3.1 Listă orientativă privind încadrarea cheltuielilor aferente proiectului în categoriile/subcategoriile de cheltuieli conform MySMIS:</w:t>
        </w:r>
        <w:r w:rsidR="00E05ADC">
          <w:rPr>
            <w:noProof/>
            <w:webHidden/>
          </w:rPr>
          <w:tab/>
        </w:r>
        <w:r w:rsidR="00E05ADC">
          <w:rPr>
            <w:noProof/>
            <w:webHidden/>
          </w:rPr>
          <w:fldChar w:fldCharType="begin"/>
        </w:r>
        <w:r w:rsidR="00E05ADC">
          <w:rPr>
            <w:noProof/>
            <w:webHidden/>
          </w:rPr>
          <w:instrText xml:space="preserve"> PAGEREF _Toc483552607 \h </w:instrText>
        </w:r>
        <w:r w:rsidR="00E05ADC">
          <w:rPr>
            <w:noProof/>
            <w:webHidden/>
          </w:rPr>
        </w:r>
        <w:r w:rsidR="00E05ADC">
          <w:rPr>
            <w:noProof/>
            <w:webHidden/>
          </w:rPr>
          <w:fldChar w:fldCharType="separate"/>
        </w:r>
        <w:r w:rsidR="00E05ADC">
          <w:rPr>
            <w:noProof/>
            <w:webHidden/>
          </w:rPr>
          <w:t>15</w:t>
        </w:r>
        <w:r w:rsidR="00E05ADC">
          <w:rPr>
            <w:noProof/>
            <w:webHidden/>
          </w:rPr>
          <w:fldChar w:fldCharType="end"/>
        </w:r>
      </w:hyperlink>
    </w:p>
    <w:p w14:paraId="7C72A3DA" w14:textId="16D52A18" w:rsidR="00E05ADC" w:rsidRDefault="00F82322">
      <w:pPr>
        <w:pStyle w:val="Cuprins3"/>
        <w:rPr>
          <w:rFonts w:asciiTheme="minorHAnsi" w:eastAsiaTheme="minorEastAsia" w:hAnsiTheme="minorHAnsi" w:cstheme="minorBidi"/>
          <w:noProof/>
          <w:lang w:val="en-US"/>
        </w:rPr>
      </w:pPr>
      <w:hyperlink w:anchor="_Toc483552608" w:history="1">
        <w:r w:rsidR="00E05ADC" w:rsidRPr="00A602EE">
          <w:rPr>
            <w:rStyle w:val="Hyperlink"/>
            <w:rFonts w:ascii="Trebuchet MS" w:hAnsi="Trebuchet MS"/>
            <w:b/>
            <w:noProof/>
          </w:rPr>
          <w:t>2.3.</w:t>
        </w:r>
        <w:r w:rsidR="00276EAE">
          <w:rPr>
            <w:rStyle w:val="Hyperlink"/>
            <w:rFonts w:ascii="Trebuchet MS" w:hAnsi="Trebuchet MS"/>
            <w:b/>
            <w:noProof/>
          </w:rPr>
          <w:t>2</w:t>
        </w:r>
        <w:r w:rsidR="00E05ADC" w:rsidRPr="00A602EE">
          <w:rPr>
            <w:rStyle w:val="Hyperlink"/>
            <w:rFonts w:ascii="Trebuchet MS" w:hAnsi="Trebuchet MS"/>
            <w:b/>
            <w:noProof/>
          </w:rPr>
          <w:t xml:space="preserve"> Reguli generale și specifice de decontare</w:t>
        </w:r>
        <w:r w:rsidR="00E05ADC">
          <w:rPr>
            <w:noProof/>
            <w:webHidden/>
          </w:rPr>
          <w:tab/>
        </w:r>
        <w:r w:rsidR="00E05ADC">
          <w:rPr>
            <w:noProof/>
            <w:webHidden/>
          </w:rPr>
          <w:fldChar w:fldCharType="begin"/>
        </w:r>
        <w:r w:rsidR="00E05ADC">
          <w:rPr>
            <w:noProof/>
            <w:webHidden/>
          </w:rPr>
          <w:instrText xml:space="preserve"> PAGEREF _Toc483552608 \h </w:instrText>
        </w:r>
        <w:r w:rsidR="00E05ADC">
          <w:rPr>
            <w:noProof/>
            <w:webHidden/>
          </w:rPr>
        </w:r>
        <w:r w:rsidR="00E05ADC">
          <w:rPr>
            <w:noProof/>
            <w:webHidden/>
          </w:rPr>
          <w:fldChar w:fldCharType="separate"/>
        </w:r>
        <w:r w:rsidR="00E05ADC">
          <w:rPr>
            <w:noProof/>
            <w:webHidden/>
          </w:rPr>
          <w:t>19</w:t>
        </w:r>
        <w:r w:rsidR="00E05ADC">
          <w:rPr>
            <w:noProof/>
            <w:webHidden/>
          </w:rPr>
          <w:fldChar w:fldCharType="end"/>
        </w:r>
      </w:hyperlink>
    </w:p>
    <w:p w14:paraId="5504CE9E"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609" w:history="1">
        <w:r w:rsidR="00E05ADC" w:rsidRPr="00A602EE">
          <w:rPr>
            <w:rStyle w:val="Hyperlink"/>
            <w:rFonts w:ascii="Trebuchet MS" w:hAnsi="Trebuchet MS" w:cs="Calibri"/>
            <w:b/>
            <w:noProof/>
          </w:rPr>
          <w:t>CAPITOLUL 3. Completarea cererii de finanțare</w:t>
        </w:r>
        <w:r w:rsidR="00E05ADC">
          <w:rPr>
            <w:noProof/>
            <w:webHidden/>
          </w:rPr>
          <w:tab/>
        </w:r>
        <w:r w:rsidR="00E05ADC">
          <w:rPr>
            <w:noProof/>
            <w:webHidden/>
          </w:rPr>
          <w:fldChar w:fldCharType="begin"/>
        </w:r>
        <w:r w:rsidR="00E05ADC">
          <w:rPr>
            <w:noProof/>
            <w:webHidden/>
          </w:rPr>
          <w:instrText xml:space="preserve"> PAGEREF _Toc483552609 \h </w:instrText>
        </w:r>
        <w:r w:rsidR="00E05ADC">
          <w:rPr>
            <w:noProof/>
            <w:webHidden/>
          </w:rPr>
        </w:r>
        <w:r w:rsidR="00E05ADC">
          <w:rPr>
            <w:noProof/>
            <w:webHidden/>
          </w:rPr>
          <w:fldChar w:fldCharType="separate"/>
        </w:r>
        <w:r w:rsidR="00E05ADC">
          <w:rPr>
            <w:noProof/>
            <w:webHidden/>
          </w:rPr>
          <w:t>19</w:t>
        </w:r>
        <w:r w:rsidR="00E05ADC">
          <w:rPr>
            <w:noProof/>
            <w:webHidden/>
          </w:rPr>
          <w:fldChar w:fldCharType="end"/>
        </w:r>
      </w:hyperlink>
    </w:p>
    <w:p w14:paraId="347756F2"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610" w:history="1">
        <w:r w:rsidR="00E05ADC" w:rsidRPr="00A602EE">
          <w:rPr>
            <w:rStyle w:val="Hyperlink"/>
            <w:rFonts w:ascii="Trebuchet MS" w:hAnsi="Trebuchet MS" w:cs="Calibri"/>
            <w:b/>
            <w:noProof/>
          </w:rPr>
          <w:t>CAPITOLUL 4. Procesul de evaluare și selecție</w:t>
        </w:r>
        <w:r w:rsidR="00E05ADC">
          <w:rPr>
            <w:noProof/>
            <w:webHidden/>
          </w:rPr>
          <w:tab/>
        </w:r>
        <w:r w:rsidR="00E05ADC">
          <w:rPr>
            <w:noProof/>
            <w:webHidden/>
          </w:rPr>
          <w:fldChar w:fldCharType="begin"/>
        </w:r>
        <w:r w:rsidR="00E05ADC">
          <w:rPr>
            <w:noProof/>
            <w:webHidden/>
          </w:rPr>
          <w:instrText xml:space="preserve"> PAGEREF _Toc483552610 \h </w:instrText>
        </w:r>
        <w:r w:rsidR="00E05ADC">
          <w:rPr>
            <w:noProof/>
            <w:webHidden/>
          </w:rPr>
        </w:r>
        <w:r w:rsidR="00E05ADC">
          <w:rPr>
            <w:noProof/>
            <w:webHidden/>
          </w:rPr>
          <w:fldChar w:fldCharType="separate"/>
        </w:r>
        <w:r w:rsidR="00E05ADC">
          <w:rPr>
            <w:noProof/>
            <w:webHidden/>
          </w:rPr>
          <w:t>19</w:t>
        </w:r>
        <w:r w:rsidR="00E05ADC">
          <w:rPr>
            <w:noProof/>
            <w:webHidden/>
          </w:rPr>
          <w:fldChar w:fldCharType="end"/>
        </w:r>
      </w:hyperlink>
    </w:p>
    <w:p w14:paraId="614F49B2" w14:textId="77777777" w:rsidR="00E05ADC" w:rsidRDefault="00F82322">
      <w:pPr>
        <w:pStyle w:val="Cuprins2"/>
        <w:tabs>
          <w:tab w:val="right" w:leader="dot" w:pos="9628"/>
        </w:tabs>
        <w:rPr>
          <w:rFonts w:asciiTheme="minorHAnsi" w:eastAsiaTheme="minorEastAsia" w:hAnsiTheme="minorHAnsi" w:cstheme="minorBidi"/>
          <w:noProof/>
          <w:lang w:val="en-US"/>
        </w:rPr>
      </w:pPr>
      <w:hyperlink w:anchor="_Toc483552611" w:history="1">
        <w:r w:rsidR="00E05ADC" w:rsidRPr="00A602EE">
          <w:rPr>
            <w:rStyle w:val="Hyperlink"/>
            <w:rFonts w:ascii="Trebuchet MS" w:hAnsi="Trebuchet MS" w:cs="Calibri"/>
            <w:b/>
            <w:noProof/>
          </w:rPr>
          <w:t>4.1. Descriere generală</w:t>
        </w:r>
        <w:r w:rsidR="00E05ADC">
          <w:rPr>
            <w:noProof/>
            <w:webHidden/>
          </w:rPr>
          <w:tab/>
        </w:r>
        <w:r w:rsidR="00E05ADC">
          <w:rPr>
            <w:noProof/>
            <w:webHidden/>
          </w:rPr>
          <w:fldChar w:fldCharType="begin"/>
        </w:r>
        <w:r w:rsidR="00E05ADC">
          <w:rPr>
            <w:noProof/>
            <w:webHidden/>
          </w:rPr>
          <w:instrText xml:space="preserve"> PAGEREF _Toc483552611 \h </w:instrText>
        </w:r>
        <w:r w:rsidR="00E05ADC">
          <w:rPr>
            <w:noProof/>
            <w:webHidden/>
          </w:rPr>
        </w:r>
        <w:r w:rsidR="00E05ADC">
          <w:rPr>
            <w:noProof/>
            <w:webHidden/>
          </w:rPr>
          <w:fldChar w:fldCharType="separate"/>
        </w:r>
        <w:r w:rsidR="00E05ADC">
          <w:rPr>
            <w:noProof/>
            <w:webHidden/>
          </w:rPr>
          <w:t>19</w:t>
        </w:r>
        <w:r w:rsidR="00E05ADC">
          <w:rPr>
            <w:noProof/>
            <w:webHidden/>
          </w:rPr>
          <w:fldChar w:fldCharType="end"/>
        </w:r>
      </w:hyperlink>
    </w:p>
    <w:p w14:paraId="39CB0BF4" w14:textId="77777777" w:rsidR="00E05ADC" w:rsidRDefault="00F82322">
      <w:pPr>
        <w:pStyle w:val="Cuprins3"/>
        <w:rPr>
          <w:rFonts w:asciiTheme="minorHAnsi" w:eastAsiaTheme="minorEastAsia" w:hAnsiTheme="minorHAnsi" w:cstheme="minorBidi"/>
          <w:noProof/>
          <w:lang w:val="en-US"/>
        </w:rPr>
      </w:pPr>
      <w:hyperlink w:anchor="_Toc483552612" w:history="1">
        <w:r w:rsidR="00E05ADC" w:rsidRPr="00A602EE">
          <w:rPr>
            <w:rStyle w:val="Hyperlink"/>
            <w:rFonts w:ascii="Trebuchet MS" w:hAnsi="Trebuchet MS" w:cs="Calibri"/>
            <w:b/>
            <w:noProof/>
          </w:rPr>
          <w:t>4.1.1. Verificarea conformității administrative și a eligibilității proiectelor</w:t>
        </w:r>
        <w:r w:rsidR="00E05ADC">
          <w:rPr>
            <w:noProof/>
            <w:webHidden/>
          </w:rPr>
          <w:tab/>
        </w:r>
        <w:r w:rsidR="00E05ADC">
          <w:rPr>
            <w:noProof/>
            <w:webHidden/>
          </w:rPr>
          <w:fldChar w:fldCharType="begin"/>
        </w:r>
        <w:r w:rsidR="00E05ADC">
          <w:rPr>
            <w:noProof/>
            <w:webHidden/>
          </w:rPr>
          <w:instrText xml:space="preserve"> PAGEREF _Toc483552612 \h </w:instrText>
        </w:r>
        <w:r w:rsidR="00E05ADC">
          <w:rPr>
            <w:noProof/>
            <w:webHidden/>
          </w:rPr>
        </w:r>
        <w:r w:rsidR="00E05ADC">
          <w:rPr>
            <w:noProof/>
            <w:webHidden/>
          </w:rPr>
          <w:fldChar w:fldCharType="separate"/>
        </w:r>
        <w:r w:rsidR="00E05ADC">
          <w:rPr>
            <w:noProof/>
            <w:webHidden/>
          </w:rPr>
          <w:t>19</w:t>
        </w:r>
        <w:r w:rsidR="00E05ADC">
          <w:rPr>
            <w:noProof/>
            <w:webHidden/>
          </w:rPr>
          <w:fldChar w:fldCharType="end"/>
        </w:r>
      </w:hyperlink>
    </w:p>
    <w:p w14:paraId="3D9664C2" w14:textId="77777777" w:rsidR="00E05ADC" w:rsidRDefault="00F82322">
      <w:pPr>
        <w:pStyle w:val="Cuprins3"/>
        <w:rPr>
          <w:rFonts w:asciiTheme="minorHAnsi" w:eastAsiaTheme="minorEastAsia" w:hAnsiTheme="minorHAnsi" w:cstheme="minorBidi"/>
          <w:noProof/>
          <w:lang w:val="en-US"/>
        </w:rPr>
      </w:pPr>
      <w:hyperlink w:anchor="_Toc483552613" w:history="1">
        <w:r w:rsidR="00E05ADC" w:rsidRPr="00A602EE">
          <w:rPr>
            <w:rStyle w:val="Hyperlink"/>
            <w:rFonts w:ascii="Trebuchet MS" w:hAnsi="Trebuchet MS" w:cs="Calibri"/>
            <w:b/>
            <w:noProof/>
          </w:rPr>
          <w:t>4.1.2.  Evaluarea tehnică și financiară a proiectelor</w:t>
        </w:r>
        <w:r w:rsidR="00E05ADC">
          <w:rPr>
            <w:noProof/>
            <w:webHidden/>
          </w:rPr>
          <w:tab/>
        </w:r>
        <w:r w:rsidR="00E05ADC">
          <w:rPr>
            <w:noProof/>
            <w:webHidden/>
          </w:rPr>
          <w:fldChar w:fldCharType="begin"/>
        </w:r>
        <w:r w:rsidR="00E05ADC">
          <w:rPr>
            <w:noProof/>
            <w:webHidden/>
          </w:rPr>
          <w:instrText xml:space="preserve"> PAGEREF _Toc483552613 \h </w:instrText>
        </w:r>
        <w:r w:rsidR="00E05ADC">
          <w:rPr>
            <w:noProof/>
            <w:webHidden/>
          </w:rPr>
        </w:r>
        <w:r w:rsidR="00E05ADC">
          <w:rPr>
            <w:noProof/>
            <w:webHidden/>
          </w:rPr>
          <w:fldChar w:fldCharType="separate"/>
        </w:r>
        <w:r w:rsidR="00E05ADC">
          <w:rPr>
            <w:noProof/>
            <w:webHidden/>
          </w:rPr>
          <w:t>20</w:t>
        </w:r>
        <w:r w:rsidR="00E05ADC">
          <w:rPr>
            <w:noProof/>
            <w:webHidden/>
          </w:rPr>
          <w:fldChar w:fldCharType="end"/>
        </w:r>
      </w:hyperlink>
    </w:p>
    <w:p w14:paraId="4DA44D81"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614" w:history="1">
        <w:r w:rsidR="00E05ADC" w:rsidRPr="00A602EE">
          <w:rPr>
            <w:rStyle w:val="Hyperlink"/>
            <w:rFonts w:ascii="Trebuchet MS" w:hAnsi="Trebuchet MS" w:cs="Calibri"/>
            <w:b/>
            <w:noProof/>
          </w:rPr>
          <w:t>CAPITOLUL 5. Depunerea și soluționarea contestațiilor</w:t>
        </w:r>
        <w:r w:rsidR="00E05ADC">
          <w:rPr>
            <w:noProof/>
            <w:webHidden/>
          </w:rPr>
          <w:tab/>
        </w:r>
        <w:r w:rsidR="00E05ADC">
          <w:rPr>
            <w:noProof/>
            <w:webHidden/>
          </w:rPr>
          <w:fldChar w:fldCharType="begin"/>
        </w:r>
        <w:r w:rsidR="00E05ADC">
          <w:rPr>
            <w:noProof/>
            <w:webHidden/>
          </w:rPr>
          <w:instrText xml:space="preserve"> PAGEREF _Toc483552614 \h </w:instrText>
        </w:r>
        <w:r w:rsidR="00E05ADC">
          <w:rPr>
            <w:noProof/>
            <w:webHidden/>
          </w:rPr>
        </w:r>
        <w:r w:rsidR="00E05ADC">
          <w:rPr>
            <w:noProof/>
            <w:webHidden/>
          </w:rPr>
          <w:fldChar w:fldCharType="separate"/>
        </w:r>
        <w:r w:rsidR="00E05ADC">
          <w:rPr>
            <w:noProof/>
            <w:webHidden/>
          </w:rPr>
          <w:t>20</w:t>
        </w:r>
        <w:r w:rsidR="00E05ADC">
          <w:rPr>
            <w:noProof/>
            <w:webHidden/>
          </w:rPr>
          <w:fldChar w:fldCharType="end"/>
        </w:r>
      </w:hyperlink>
    </w:p>
    <w:p w14:paraId="333E1E56"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615" w:history="1">
        <w:r w:rsidR="00E05ADC" w:rsidRPr="00A602EE">
          <w:rPr>
            <w:rStyle w:val="Hyperlink"/>
            <w:rFonts w:ascii="Trebuchet MS" w:hAnsi="Trebuchet MS" w:cs="Calibri"/>
            <w:b/>
            <w:noProof/>
          </w:rPr>
          <w:t>CAPITOLUL 6. Contractarea proiectelor – descrierea procesului</w:t>
        </w:r>
        <w:r w:rsidR="00E05ADC">
          <w:rPr>
            <w:noProof/>
            <w:webHidden/>
          </w:rPr>
          <w:tab/>
        </w:r>
        <w:r w:rsidR="00E05ADC">
          <w:rPr>
            <w:noProof/>
            <w:webHidden/>
          </w:rPr>
          <w:fldChar w:fldCharType="begin"/>
        </w:r>
        <w:r w:rsidR="00E05ADC">
          <w:rPr>
            <w:noProof/>
            <w:webHidden/>
          </w:rPr>
          <w:instrText xml:space="preserve"> PAGEREF _Toc483552615 \h </w:instrText>
        </w:r>
        <w:r w:rsidR="00E05ADC">
          <w:rPr>
            <w:noProof/>
            <w:webHidden/>
          </w:rPr>
        </w:r>
        <w:r w:rsidR="00E05ADC">
          <w:rPr>
            <w:noProof/>
            <w:webHidden/>
          </w:rPr>
          <w:fldChar w:fldCharType="separate"/>
        </w:r>
        <w:r w:rsidR="00E05ADC">
          <w:rPr>
            <w:noProof/>
            <w:webHidden/>
          </w:rPr>
          <w:t>20</w:t>
        </w:r>
        <w:r w:rsidR="00E05ADC">
          <w:rPr>
            <w:noProof/>
            <w:webHidden/>
          </w:rPr>
          <w:fldChar w:fldCharType="end"/>
        </w:r>
      </w:hyperlink>
    </w:p>
    <w:p w14:paraId="711EA63A" w14:textId="77777777" w:rsidR="00E05ADC" w:rsidRDefault="00F82322">
      <w:pPr>
        <w:pStyle w:val="Cuprins1"/>
        <w:tabs>
          <w:tab w:val="right" w:leader="dot" w:pos="9628"/>
        </w:tabs>
        <w:rPr>
          <w:rFonts w:asciiTheme="minorHAnsi" w:eastAsiaTheme="minorEastAsia" w:hAnsiTheme="minorHAnsi" w:cstheme="minorBidi"/>
          <w:noProof/>
          <w:lang w:val="en-US"/>
        </w:rPr>
      </w:pPr>
      <w:hyperlink w:anchor="_Toc483552616" w:history="1">
        <w:r w:rsidR="00E05ADC" w:rsidRPr="00A602EE">
          <w:rPr>
            <w:rStyle w:val="Hyperlink"/>
            <w:rFonts w:ascii="Trebuchet MS" w:hAnsi="Trebuchet MS" w:cs="Calibri"/>
            <w:b/>
            <w:noProof/>
          </w:rPr>
          <w:t>CAPITOLUL 7. Anexe</w:t>
        </w:r>
        <w:r w:rsidR="00E05ADC">
          <w:rPr>
            <w:noProof/>
            <w:webHidden/>
          </w:rPr>
          <w:tab/>
        </w:r>
        <w:r w:rsidR="00E05ADC">
          <w:rPr>
            <w:noProof/>
            <w:webHidden/>
          </w:rPr>
          <w:fldChar w:fldCharType="begin"/>
        </w:r>
        <w:r w:rsidR="00E05ADC">
          <w:rPr>
            <w:noProof/>
            <w:webHidden/>
          </w:rPr>
          <w:instrText xml:space="preserve"> PAGEREF _Toc483552616 \h </w:instrText>
        </w:r>
        <w:r w:rsidR="00E05ADC">
          <w:rPr>
            <w:noProof/>
            <w:webHidden/>
          </w:rPr>
        </w:r>
        <w:r w:rsidR="00E05ADC">
          <w:rPr>
            <w:noProof/>
            <w:webHidden/>
          </w:rPr>
          <w:fldChar w:fldCharType="separate"/>
        </w:r>
        <w:r w:rsidR="00E05ADC">
          <w:rPr>
            <w:noProof/>
            <w:webHidden/>
          </w:rPr>
          <w:t>20</w:t>
        </w:r>
        <w:r w:rsidR="00E05ADC">
          <w:rPr>
            <w:noProof/>
            <w:webHidden/>
          </w:rPr>
          <w:fldChar w:fldCharType="end"/>
        </w:r>
      </w:hyperlink>
    </w:p>
    <w:p w14:paraId="5949608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fldChar w:fldCharType="end"/>
      </w:r>
    </w:p>
    <w:p w14:paraId="6F08B351" w14:textId="77777777" w:rsidR="0011018E" w:rsidRPr="00BF36C7" w:rsidRDefault="0011018E" w:rsidP="006B4E15">
      <w:pPr>
        <w:pStyle w:val="Titlu1"/>
        <w:spacing w:before="0" w:line="240" w:lineRule="auto"/>
        <w:jc w:val="both"/>
        <w:rPr>
          <w:rFonts w:ascii="Trebuchet MS" w:hAnsi="Trebuchet MS"/>
          <w:b/>
          <w:color w:val="000000" w:themeColor="text1"/>
          <w:sz w:val="22"/>
          <w:szCs w:val="22"/>
          <w:lang w:val="ro-RO"/>
        </w:rPr>
      </w:pPr>
      <w:r w:rsidRPr="00BF36C7">
        <w:rPr>
          <w:rFonts w:ascii="Trebuchet MS" w:hAnsi="Trebuchet MS"/>
          <w:b/>
          <w:color w:val="000000" w:themeColor="text1"/>
          <w:sz w:val="22"/>
          <w:szCs w:val="22"/>
          <w:lang w:val="ro-RO"/>
        </w:rPr>
        <w:br w:type="page"/>
      </w:r>
    </w:p>
    <w:p w14:paraId="69D17389" w14:textId="77777777" w:rsidR="004761D8" w:rsidRDefault="004761D8" w:rsidP="006B4E15">
      <w:pPr>
        <w:pStyle w:val="Titlu1"/>
        <w:spacing w:before="0" w:line="240" w:lineRule="auto"/>
        <w:jc w:val="both"/>
        <w:rPr>
          <w:rFonts w:ascii="Trebuchet MS" w:hAnsi="Trebuchet MS"/>
          <w:b/>
          <w:color w:val="000000" w:themeColor="text1"/>
          <w:sz w:val="22"/>
          <w:szCs w:val="22"/>
          <w:lang w:val="ro-RO"/>
        </w:rPr>
      </w:pPr>
      <w:bookmarkStart w:id="3" w:name="_Toc483552567"/>
    </w:p>
    <w:p w14:paraId="3BD424EF" w14:textId="77777777" w:rsidR="0011018E" w:rsidRPr="00BF36C7" w:rsidRDefault="0011018E" w:rsidP="006B4E15">
      <w:pPr>
        <w:pStyle w:val="Titlu1"/>
        <w:spacing w:before="0" w:line="240" w:lineRule="auto"/>
        <w:jc w:val="both"/>
        <w:rPr>
          <w:rFonts w:ascii="Trebuchet MS" w:hAnsi="Trebuchet MS"/>
          <w:b/>
          <w:color w:val="000000" w:themeColor="text1"/>
          <w:sz w:val="22"/>
          <w:szCs w:val="22"/>
          <w:lang w:val="ro-RO"/>
        </w:rPr>
      </w:pPr>
      <w:r w:rsidRPr="00BF36C7">
        <w:rPr>
          <w:rFonts w:ascii="Trebuchet MS" w:hAnsi="Trebuchet MS"/>
          <w:b/>
          <w:color w:val="000000" w:themeColor="text1"/>
          <w:sz w:val="22"/>
          <w:szCs w:val="22"/>
          <w:lang w:val="ro-RO"/>
        </w:rPr>
        <w:t>CAPITOLUL 1 Informații despre apelul de proiecte</w:t>
      </w:r>
      <w:bookmarkEnd w:id="0"/>
      <w:bookmarkEnd w:id="3"/>
    </w:p>
    <w:p w14:paraId="5499BE10" w14:textId="77777777" w:rsidR="0011018E" w:rsidRDefault="0011018E" w:rsidP="006B4E15">
      <w:pPr>
        <w:spacing w:after="0" w:line="240" w:lineRule="auto"/>
        <w:jc w:val="both"/>
        <w:rPr>
          <w:rFonts w:ascii="Trebuchet MS" w:hAnsi="Trebuchet MS"/>
          <w:color w:val="000000" w:themeColor="text1"/>
        </w:rPr>
      </w:pPr>
    </w:p>
    <w:p w14:paraId="409A01FE" w14:textId="77777777" w:rsidR="001F658C" w:rsidRDefault="001F658C" w:rsidP="006B4E15">
      <w:pPr>
        <w:spacing w:after="0" w:line="240" w:lineRule="auto"/>
        <w:jc w:val="both"/>
        <w:rPr>
          <w:rFonts w:ascii="Trebuchet MS" w:hAnsi="Trebuchet MS"/>
          <w:color w:val="000000" w:themeColor="text1"/>
        </w:rPr>
      </w:pPr>
    </w:p>
    <w:p w14:paraId="291D5277" w14:textId="7777777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4" w:name="_Toc483552568"/>
      <w:r w:rsidRPr="00BF36C7">
        <w:rPr>
          <w:rFonts w:ascii="Trebuchet MS" w:hAnsi="Trebuchet MS"/>
          <w:b/>
          <w:color w:val="000000" w:themeColor="text1"/>
          <w:sz w:val="22"/>
          <w:szCs w:val="22"/>
        </w:rPr>
        <w:t>A1. Context general</w:t>
      </w:r>
      <w:bookmarkEnd w:id="4"/>
    </w:p>
    <w:p w14:paraId="0F55DB68" w14:textId="77777777" w:rsidR="004761D8" w:rsidRPr="00093F3B" w:rsidRDefault="004761D8" w:rsidP="00093F3B">
      <w:pPr>
        <w:pStyle w:val="Corptext"/>
      </w:pPr>
    </w:p>
    <w:p w14:paraId="64F17339" w14:textId="77777777" w:rsidR="0011018E" w:rsidRDefault="0011018E" w:rsidP="000363D9">
      <w:pPr>
        <w:pStyle w:val="Corptext"/>
        <w:spacing w:after="0" w:line="240" w:lineRule="auto"/>
        <w:jc w:val="both"/>
        <w:rPr>
          <w:rFonts w:ascii="Trebuchet MS" w:hAnsi="Trebuchet MS"/>
          <w:color w:val="000000" w:themeColor="text1"/>
          <w:sz w:val="22"/>
          <w:szCs w:val="22"/>
          <w:lang w:val="ro-RO" w:eastAsia="ar-SA"/>
        </w:rPr>
      </w:pPr>
      <w:r w:rsidRPr="00BF36C7">
        <w:rPr>
          <w:rFonts w:ascii="Trebuchet MS" w:hAnsi="Trebuchet MS"/>
          <w:color w:val="000000" w:themeColor="text1"/>
          <w:sz w:val="22"/>
          <w:szCs w:val="22"/>
          <w:lang w:val="ro-RO" w:eastAsia="ar-SA"/>
        </w:rPr>
        <w:t xml:space="preserve">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 </w:t>
      </w:r>
    </w:p>
    <w:p w14:paraId="5DEB5DA0" w14:textId="77777777" w:rsidR="005F4C6F" w:rsidRPr="00BF36C7" w:rsidRDefault="005F4C6F" w:rsidP="005F4C6F">
      <w:pPr>
        <w:pStyle w:val="Corptext"/>
        <w:spacing w:after="0" w:line="240" w:lineRule="auto"/>
        <w:ind w:left="360"/>
        <w:jc w:val="both"/>
        <w:rPr>
          <w:rFonts w:ascii="Trebuchet MS" w:hAnsi="Trebuchet MS"/>
          <w:color w:val="000000" w:themeColor="text1"/>
          <w:sz w:val="22"/>
          <w:szCs w:val="22"/>
          <w:lang w:val="ro-RO" w:eastAsia="ar-SA"/>
        </w:rPr>
      </w:pPr>
    </w:p>
    <w:p w14:paraId="1DDE434D" w14:textId="7777777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5" w:name="_Toc483552569"/>
      <w:r w:rsidRPr="00BF36C7">
        <w:rPr>
          <w:rFonts w:ascii="Trebuchet MS" w:hAnsi="Trebuchet MS"/>
          <w:b/>
          <w:color w:val="000000" w:themeColor="text1"/>
          <w:sz w:val="22"/>
          <w:szCs w:val="22"/>
        </w:rPr>
        <w:t>A2. Context național- date esențiale</w:t>
      </w:r>
      <w:bookmarkEnd w:id="5"/>
    </w:p>
    <w:p w14:paraId="1FE10A95" w14:textId="77777777" w:rsidR="004761D8" w:rsidRPr="00093F3B" w:rsidRDefault="004761D8" w:rsidP="00093F3B">
      <w:pPr>
        <w:pStyle w:val="Corptext"/>
      </w:pPr>
    </w:p>
    <w:p w14:paraId="423E537D" w14:textId="10C69D92" w:rsidR="00914C00" w:rsidRDefault="00914C00" w:rsidP="00914C00">
      <w:pPr>
        <w:pStyle w:val="Corptext"/>
        <w:spacing w:after="0" w:line="240" w:lineRule="auto"/>
        <w:jc w:val="both"/>
        <w:rPr>
          <w:rFonts w:ascii="Trebuchet MS" w:hAnsi="Trebuchet MS"/>
          <w:color w:val="000000" w:themeColor="text1"/>
          <w:sz w:val="22"/>
          <w:szCs w:val="22"/>
          <w:lang w:val="ro-RO" w:eastAsia="ar-SA"/>
        </w:rPr>
      </w:pPr>
      <w:r w:rsidRPr="00914C00">
        <w:rPr>
          <w:rFonts w:ascii="Trebuchet MS" w:hAnsi="Trebuchet MS"/>
          <w:color w:val="000000" w:themeColor="text1"/>
          <w:sz w:val="22"/>
          <w:szCs w:val="22"/>
          <w:lang w:val="ro-RO" w:eastAsia="ar-SA"/>
        </w:rPr>
        <w:t xml:space="preserve">România este încadrată </w:t>
      </w:r>
      <w:r w:rsidR="00BC1275">
        <w:rPr>
          <w:rFonts w:ascii="Trebuchet MS" w:hAnsi="Trebuchet MS"/>
          <w:color w:val="000000" w:themeColor="text1"/>
          <w:sz w:val="22"/>
          <w:szCs w:val="22"/>
          <w:lang w:val="ro-RO" w:eastAsia="ar-SA"/>
        </w:rPr>
        <w:t xml:space="preserve">la nivel european </w:t>
      </w:r>
      <w:r w:rsidRPr="00914C00">
        <w:rPr>
          <w:rFonts w:ascii="Trebuchet MS" w:hAnsi="Trebuchet MS"/>
          <w:color w:val="000000" w:themeColor="text1"/>
          <w:sz w:val="22"/>
          <w:szCs w:val="22"/>
          <w:lang w:val="ro-RO" w:eastAsia="ar-SA"/>
        </w:rPr>
        <w:t xml:space="preserve">în grupul ţărilor </w:t>
      </w:r>
      <w:r>
        <w:rPr>
          <w:rFonts w:ascii="Trebuchet MS" w:hAnsi="Trebuchet MS"/>
          <w:color w:val="000000" w:themeColor="text1"/>
          <w:sz w:val="22"/>
          <w:szCs w:val="22"/>
          <w:lang w:val="ro-RO" w:eastAsia="ar-SA"/>
        </w:rPr>
        <w:t>care vin din urmă (catching-up)</w:t>
      </w:r>
      <w:r>
        <w:rPr>
          <w:rStyle w:val="Referinnotdesubsol"/>
          <w:color w:val="000000" w:themeColor="text1"/>
          <w:szCs w:val="22"/>
        </w:rPr>
        <w:footnoteReference w:id="3"/>
      </w:r>
      <w:r w:rsidRPr="00914C00">
        <w:rPr>
          <w:rFonts w:ascii="Trebuchet MS" w:hAnsi="Trebuchet MS"/>
          <w:color w:val="000000" w:themeColor="text1"/>
          <w:sz w:val="22"/>
          <w:szCs w:val="22"/>
          <w:lang w:val="ro-RO" w:eastAsia="ar-SA"/>
        </w:rPr>
        <w:t>, alături de</w:t>
      </w:r>
      <w:r>
        <w:rPr>
          <w:rFonts w:ascii="Trebuchet MS" w:hAnsi="Trebuchet MS"/>
          <w:color w:val="000000" w:themeColor="text1"/>
          <w:sz w:val="22"/>
          <w:szCs w:val="22"/>
          <w:lang w:val="ro-RO" w:eastAsia="ar-SA"/>
        </w:rPr>
        <w:t xml:space="preserve"> </w:t>
      </w:r>
      <w:r w:rsidRPr="00914C00">
        <w:rPr>
          <w:rFonts w:ascii="Trebuchet MS" w:hAnsi="Trebuchet MS"/>
          <w:color w:val="000000" w:themeColor="text1"/>
          <w:sz w:val="22"/>
          <w:szCs w:val="22"/>
          <w:lang w:val="ro-RO" w:eastAsia="ar-SA"/>
        </w:rPr>
        <w:t xml:space="preserve">Bulgaria, Cehia, Polonia, Ungaria, </w:t>
      </w:r>
      <w:r w:rsidR="00BC1275">
        <w:rPr>
          <w:rFonts w:ascii="Trebuchet MS" w:hAnsi="Trebuchet MS"/>
          <w:color w:val="000000" w:themeColor="text1"/>
          <w:sz w:val="22"/>
          <w:szCs w:val="22"/>
          <w:lang w:val="ro-RO" w:eastAsia="ar-SA"/>
        </w:rPr>
        <w:t xml:space="preserve">Slovacia, Letonia şi Lituania, </w:t>
      </w:r>
      <w:r w:rsidRPr="00914C00">
        <w:rPr>
          <w:rFonts w:ascii="Trebuchet MS" w:hAnsi="Trebuchet MS"/>
          <w:color w:val="000000" w:themeColor="text1"/>
          <w:sz w:val="22"/>
          <w:szCs w:val="22"/>
          <w:lang w:val="ro-RO" w:eastAsia="ar-SA"/>
        </w:rPr>
        <w:t>poziţionare care stabileşte în linii generale</w:t>
      </w:r>
      <w:r w:rsidR="00BC1275">
        <w:rPr>
          <w:rFonts w:ascii="Trebuchet MS" w:hAnsi="Trebuchet MS"/>
          <w:color w:val="000000" w:themeColor="text1"/>
          <w:sz w:val="22"/>
          <w:szCs w:val="22"/>
          <w:lang w:val="ro-RO" w:eastAsia="ar-SA"/>
        </w:rPr>
        <w:t xml:space="preserve"> </w:t>
      </w:r>
      <w:r w:rsidRPr="00914C00">
        <w:rPr>
          <w:rFonts w:ascii="Trebuchet MS" w:hAnsi="Trebuchet MS"/>
          <w:color w:val="000000" w:themeColor="text1"/>
          <w:sz w:val="22"/>
          <w:szCs w:val="22"/>
          <w:lang w:val="ro-RO" w:eastAsia="ar-SA"/>
        </w:rPr>
        <w:t>contextul politicii de competitivitate pentru perioada următoare</w:t>
      </w:r>
      <w:r w:rsidR="00BC1275">
        <w:rPr>
          <w:rFonts w:ascii="Trebuchet MS" w:hAnsi="Trebuchet MS"/>
          <w:color w:val="000000" w:themeColor="text1"/>
          <w:sz w:val="22"/>
          <w:szCs w:val="22"/>
          <w:lang w:val="ro-RO" w:eastAsia="ar-SA"/>
        </w:rPr>
        <w:t>.</w:t>
      </w:r>
    </w:p>
    <w:p w14:paraId="44DE7BC5" w14:textId="78863939" w:rsidR="00BC1275" w:rsidRDefault="00BC1275" w:rsidP="00BC1275">
      <w:pPr>
        <w:pStyle w:val="Corptext"/>
        <w:spacing w:after="0" w:line="240" w:lineRule="auto"/>
        <w:jc w:val="both"/>
        <w:rPr>
          <w:rFonts w:ascii="Trebuchet MS" w:hAnsi="Trebuchet MS"/>
          <w:color w:val="000000" w:themeColor="text1"/>
          <w:sz w:val="22"/>
          <w:szCs w:val="22"/>
          <w:lang w:val="ro-RO" w:eastAsia="ar-SA"/>
        </w:rPr>
      </w:pPr>
      <w:r w:rsidRPr="00BC1275">
        <w:rPr>
          <w:rFonts w:ascii="Trebuchet MS" w:hAnsi="Trebuchet MS"/>
          <w:color w:val="000000" w:themeColor="text1"/>
          <w:sz w:val="22"/>
          <w:szCs w:val="22"/>
          <w:lang w:val="ro-RO" w:eastAsia="ar-SA"/>
        </w:rPr>
        <w:t>Economia României se ba</w:t>
      </w:r>
      <w:r>
        <w:rPr>
          <w:rFonts w:ascii="Trebuchet MS" w:hAnsi="Trebuchet MS"/>
          <w:color w:val="000000" w:themeColor="text1"/>
          <w:sz w:val="22"/>
          <w:szCs w:val="22"/>
          <w:lang w:val="ro-RO" w:eastAsia="ar-SA"/>
        </w:rPr>
        <w:t>zează preponderent pe servicii (</w:t>
      </w:r>
      <w:r w:rsidRPr="00BC1275">
        <w:rPr>
          <w:rFonts w:ascii="Trebuchet MS" w:hAnsi="Trebuchet MS"/>
          <w:color w:val="000000" w:themeColor="text1"/>
          <w:sz w:val="22"/>
          <w:szCs w:val="22"/>
          <w:lang w:val="ro-RO" w:eastAsia="ar-SA"/>
        </w:rPr>
        <w:t>67% din PIB</w:t>
      </w:r>
      <w:r>
        <w:rPr>
          <w:rFonts w:ascii="Trebuchet MS" w:hAnsi="Trebuchet MS"/>
          <w:color w:val="000000" w:themeColor="text1"/>
          <w:sz w:val="22"/>
          <w:szCs w:val="22"/>
          <w:lang w:val="ro-RO" w:eastAsia="ar-SA"/>
        </w:rPr>
        <w:t>)</w:t>
      </w:r>
      <w:r w:rsidRPr="00BC1275">
        <w:rPr>
          <w:rFonts w:ascii="Trebuchet MS" w:hAnsi="Trebuchet MS"/>
          <w:color w:val="000000" w:themeColor="text1"/>
          <w:sz w:val="22"/>
          <w:szCs w:val="22"/>
          <w:lang w:val="ro-RO" w:eastAsia="ar-SA"/>
        </w:rPr>
        <w:t>, urmate de industria</w:t>
      </w:r>
      <w:r>
        <w:rPr>
          <w:rFonts w:ascii="Trebuchet MS" w:hAnsi="Trebuchet MS"/>
          <w:color w:val="000000" w:themeColor="text1"/>
          <w:sz w:val="22"/>
          <w:szCs w:val="22"/>
          <w:lang w:val="ro-RO" w:eastAsia="ar-SA"/>
        </w:rPr>
        <w:t xml:space="preserve"> </w:t>
      </w:r>
      <w:r w:rsidRPr="00BC1275">
        <w:rPr>
          <w:rFonts w:ascii="Trebuchet MS" w:hAnsi="Trebuchet MS"/>
          <w:color w:val="000000" w:themeColor="text1"/>
          <w:sz w:val="22"/>
          <w:szCs w:val="22"/>
          <w:lang w:val="ro-RO" w:eastAsia="ar-SA"/>
        </w:rPr>
        <w:t xml:space="preserve">prelucrătoare </w:t>
      </w:r>
      <w:r>
        <w:rPr>
          <w:rFonts w:ascii="Trebuchet MS" w:hAnsi="Trebuchet MS"/>
          <w:color w:val="000000" w:themeColor="text1"/>
          <w:sz w:val="22"/>
          <w:szCs w:val="22"/>
          <w:lang w:val="ro-RO" w:eastAsia="ar-SA"/>
        </w:rPr>
        <w:t>(</w:t>
      </w:r>
      <w:r w:rsidRPr="00BC1275">
        <w:rPr>
          <w:rFonts w:ascii="Trebuchet MS" w:hAnsi="Trebuchet MS"/>
          <w:color w:val="000000" w:themeColor="text1"/>
          <w:sz w:val="22"/>
          <w:szCs w:val="22"/>
          <w:lang w:val="ro-RO" w:eastAsia="ar-SA"/>
        </w:rPr>
        <w:t xml:space="preserve">22% </w:t>
      </w:r>
      <w:r>
        <w:rPr>
          <w:rFonts w:ascii="Trebuchet MS" w:hAnsi="Trebuchet MS"/>
          <w:color w:val="000000" w:themeColor="text1"/>
          <w:sz w:val="22"/>
          <w:szCs w:val="22"/>
          <w:lang w:val="ro-RO" w:eastAsia="ar-SA"/>
        </w:rPr>
        <w:t>din PIB),</w:t>
      </w:r>
      <w:r w:rsidRPr="00BC1275">
        <w:rPr>
          <w:rFonts w:ascii="Trebuchet MS" w:hAnsi="Trebuchet MS"/>
          <w:color w:val="000000" w:themeColor="text1"/>
          <w:sz w:val="22"/>
          <w:szCs w:val="22"/>
          <w:lang w:val="ro-RO" w:eastAsia="ar-SA"/>
        </w:rPr>
        <w:t xml:space="preserve"> agricultura</w:t>
      </w:r>
      <w:r>
        <w:rPr>
          <w:rFonts w:ascii="Trebuchet MS" w:hAnsi="Trebuchet MS"/>
          <w:color w:val="000000" w:themeColor="text1"/>
          <w:sz w:val="22"/>
          <w:szCs w:val="22"/>
          <w:lang w:val="ro-RO" w:eastAsia="ar-SA"/>
        </w:rPr>
        <w:t xml:space="preserve"> (7% din PIB)</w:t>
      </w:r>
      <w:r w:rsidRPr="00BC1275">
        <w:rPr>
          <w:rFonts w:ascii="Trebuchet MS" w:hAnsi="Trebuchet MS"/>
          <w:color w:val="000000" w:themeColor="text1"/>
          <w:sz w:val="22"/>
          <w:szCs w:val="22"/>
          <w:lang w:val="ro-RO" w:eastAsia="ar-SA"/>
        </w:rPr>
        <w:t xml:space="preserve"> şi ale industrii non-prelucrătoare </w:t>
      </w:r>
      <w:r>
        <w:rPr>
          <w:rFonts w:ascii="Trebuchet MS" w:hAnsi="Trebuchet MS"/>
          <w:color w:val="000000" w:themeColor="text1"/>
          <w:sz w:val="22"/>
          <w:szCs w:val="22"/>
          <w:lang w:val="ro-RO" w:eastAsia="ar-SA"/>
        </w:rPr>
        <w:t>(</w:t>
      </w:r>
      <w:r w:rsidRPr="00BC1275">
        <w:rPr>
          <w:rFonts w:ascii="Trebuchet MS" w:hAnsi="Trebuchet MS"/>
          <w:color w:val="000000" w:themeColor="text1"/>
          <w:sz w:val="22"/>
          <w:szCs w:val="22"/>
          <w:lang w:val="ro-RO" w:eastAsia="ar-SA"/>
        </w:rPr>
        <w:t>4%</w:t>
      </w:r>
      <w:r>
        <w:rPr>
          <w:rFonts w:ascii="Trebuchet MS" w:hAnsi="Trebuchet MS"/>
          <w:color w:val="000000" w:themeColor="text1"/>
          <w:sz w:val="22"/>
          <w:szCs w:val="22"/>
          <w:lang w:val="ro-RO" w:eastAsia="ar-SA"/>
        </w:rPr>
        <w:t xml:space="preserve"> din PIB)</w:t>
      </w:r>
      <w:r w:rsidR="00397771">
        <w:rPr>
          <w:rStyle w:val="Referinnotdesubsol"/>
          <w:color w:val="000000" w:themeColor="text1"/>
          <w:szCs w:val="22"/>
        </w:rPr>
        <w:footnoteReference w:id="4"/>
      </w:r>
      <w:r>
        <w:rPr>
          <w:rFonts w:ascii="Trebuchet MS" w:hAnsi="Trebuchet MS"/>
          <w:color w:val="000000" w:themeColor="text1"/>
          <w:sz w:val="22"/>
          <w:szCs w:val="22"/>
          <w:lang w:val="ro-RO" w:eastAsia="ar-SA"/>
        </w:rPr>
        <w:t>.</w:t>
      </w:r>
    </w:p>
    <w:p w14:paraId="2E97B0C6" w14:textId="77777777" w:rsidR="00BC1275" w:rsidRPr="00BF36C7" w:rsidRDefault="00BC1275" w:rsidP="00BC1275">
      <w:pPr>
        <w:pStyle w:val="Corptext"/>
        <w:spacing w:after="0" w:line="240" w:lineRule="auto"/>
        <w:jc w:val="both"/>
        <w:rPr>
          <w:rFonts w:ascii="Trebuchet MS" w:hAnsi="Trebuchet MS"/>
          <w:color w:val="000000" w:themeColor="text1"/>
          <w:sz w:val="22"/>
          <w:szCs w:val="22"/>
          <w:lang w:val="ro-RO" w:eastAsia="ar-SA"/>
        </w:rPr>
      </w:pPr>
    </w:p>
    <w:p w14:paraId="65749154" w14:textId="77777777" w:rsidR="001F658C"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şi retehnologizările.</w:t>
      </w:r>
    </w:p>
    <w:p w14:paraId="505048C0" w14:textId="1F97F5B0" w:rsidR="00175A45"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14:paraId="72C8A288" w14:textId="3303C63E" w:rsidR="0011018E"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Retehnologizările au jucat un rol foarte important în modelarea sau redefinirea conținutului ocupațiilor „dominante”, precum și a celor care „și-au modificat semnificativ conținutul.</w:t>
      </w:r>
    </w:p>
    <w:p w14:paraId="5C690671" w14:textId="6742900A" w:rsidR="00F97C00" w:rsidRDefault="00F97C00" w:rsidP="00F97C00">
      <w:pPr>
        <w:spacing w:after="0" w:line="240" w:lineRule="auto"/>
        <w:jc w:val="both"/>
        <w:rPr>
          <w:rFonts w:ascii="Trebuchet MS" w:hAnsi="Trebuchet MS"/>
          <w:color w:val="000000" w:themeColor="text1"/>
        </w:rPr>
      </w:pPr>
      <w:r>
        <w:rPr>
          <w:rFonts w:ascii="Trebuchet MS" w:hAnsi="Trebuchet MS"/>
          <w:color w:val="000000" w:themeColor="text1"/>
        </w:rPr>
        <w:t>În acest context, a</w:t>
      </w:r>
      <w:r w:rsidRPr="00F97C00">
        <w:rPr>
          <w:rFonts w:ascii="Trebuchet MS" w:hAnsi="Trebuchet MS"/>
          <w:color w:val="000000" w:themeColor="text1"/>
        </w:rPr>
        <w:t xml:space="preserve">cţiunile–cheie care pot susţine </w:t>
      </w:r>
      <w:r>
        <w:rPr>
          <w:rFonts w:ascii="Trebuchet MS" w:hAnsi="Trebuchet MS"/>
          <w:color w:val="000000" w:themeColor="text1"/>
        </w:rPr>
        <w:t>a</w:t>
      </w:r>
      <w:r w:rsidRPr="00F97C00">
        <w:rPr>
          <w:rFonts w:ascii="Trebuchet MS" w:hAnsi="Trebuchet MS"/>
          <w:color w:val="000000" w:themeColor="text1"/>
        </w:rPr>
        <w:t>daptarea lucrătorilor, întreprinderilor și antreprenorilor la schimbare au în vedere sprijinul pentru dezvoltarea</w:t>
      </w:r>
      <w:r>
        <w:rPr>
          <w:rFonts w:ascii="Trebuchet MS" w:hAnsi="Trebuchet MS"/>
          <w:color w:val="000000" w:themeColor="text1"/>
        </w:rPr>
        <w:t xml:space="preserve"> </w:t>
      </w:r>
      <w:r w:rsidRPr="00F97C00">
        <w:rPr>
          <w:rFonts w:ascii="Trebuchet MS" w:hAnsi="Trebuchet MS"/>
          <w:color w:val="000000" w:themeColor="text1"/>
        </w:rPr>
        <w:t>activităţilor independente, antreprenoriat şi înfiinţarea de întreprinderi, în special în sectoarele emergente</w:t>
      </w:r>
      <w:r>
        <w:rPr>
          <w:rFonts w:ascii="Trebuchet MS" w:hAnsi="Trebuchet MS"/>
          <w:color w:val="000000" w:themeColor="text1"/>
        </w:rPr>
        <w:t xml:space="preserve"> </w:t>
      </w:r>
      <w:r w:rsidRPr="00F97C00">
        <w:rPr>
          <w:rFonts w:ascii="Trebuchet MS" w:hAnsi="Trebuchet MS"/>
          <w:color w:val="000000" w:themeColor="text1"/>
        </w:rPr>
        <w:t>cum ar fi “economia verde”, protecţia mediului, sectoarele creative şi culturale, agricultură ecologică, sectorul</w:t>
      </w:r>
      <w:r>
        <w:rPr>
          <w:rFonts w:ascii="Trebuchet MS" w:hAnsi="Trebuchet MS"/>
          <w:color w:val="000000" w:themeColor="text1"/>
        </w:rPr>
        <w:t xml:space="preserve"> </w:t>
      </w:r>
      <w:r w:rsidRPr="00F97C00">
        <w:rPr>
          <w:rFonts w:ascii="Trebuchet MS" w:hAnsi="Trebuchet MS"/>
          <w:color w:val="000000" w:themeColor="text1"/>
        </w:rPr>
        <w:t>social, componente auto şi TIC, sensibilizarea agenţilor economici cu privire la egalitatea de şanse între femei</w:t>
      </w:r>
      <w:r>
        <w:rPr>
          <w:rFonts w:ascii="Trebuchet MS" w:hAnsi="Trebuchet MS"/>
          <w:color w:val="000000" w:themeColor="text1"/>
        </w:rPr>
        <w:t xml:space="preserve"> </w:t>
      </w:r>
      <w:r w:rsidRPr="00F97C00">
        <w:rPr>
          <w:rFonts w:ascii="Trebuchet MS" w:hAnsi="Trebuchet MS"/>
          <w:color w:val="000000" w:themeColor="text1"/>
        </w:rPr>
        <w:t>şi bărbaţi şi concilierea vieţii profesionale cu cea privată, adaptarea la schimbări a întreprinderilor,</w:t>
      </w:r>
      <w:r>
        <w:rPr>
          <w:rFonts w:ascii="Trebuchet MS" w:hAnsi="Trebuchet MS"/>
          <w:color w:val="000000" w:themeColor="text1"/>
        </w:rPr>
        <w:t xml:space="preserve"> </w:t>
      </w:r>
      <w:r w:rsidRPr="00F97C00">
        <w:rPr>
          <w:rFonts w:ascii="Trebuchet MS" w:hAnsi="Trebuchet MS"/>
          <w:color w:val="000000" w:themeColor="text1"/>
        </w:rPr>
        <w:t>antreprenorilor şi lucrătorilor prin programe de formare profesională continuă care să le furnizeze</w:t>
      </w:r>
      <w:r>
        <w:rPr>
          <w:rFonts w:ascii="Trebuchet MS" w:hAnsi="Trebuchet MS"/>
          <w:color w:val="000000" w:themeColor="text1"/>
        </w:rPr>
        <w:t xml:space="preserve"> </w:t>
      </w:r>
      <w:r w:rsidRPr="00F97C00">
        <w:rPr>
          <w:rFonts w:ascii="Trebuchet MS" w:hAnsi="Trebuchet MS"/>
          <w:color w:val="000000" w:themeColor="text1"/>
        </w:rPr>
        <w:t>competenţele necesare practicării ocupaţiilor care şi-au schimbat conţinutul sau a celor nou-apărute ca</w:t>
      </w:r>
      <w:r>
        <w:rPr>
          <w:rFonts w:ascii="Trebuchet MS" w:hAnsi="Trebuchet MS"/>
          <w:color w:val="000000" w:themeColor="text1"/>
        </w:rPr>
        <w:t xml:space="preserve"> </w:t>
      </w:r>
      <w:r w:rsidRPr="00F97C00">
        <w:rPr>
          <w:rFonts w:ascii="Trebuchet MS" w:hAnsi="Trebuchet MS"/>
          <w:color w:val="000000" w:themeColor="text1"/>
        </w:rPr>
        <w:t>urmare a introducerii progresului tehnologic, creşterea mobilităţii transnaţionale a forţei de muncă,</w:t>
      </w:r>
      <w:r>
        <w:rPr>
          <w:rFonts w:ascii="Trebuchet MS" w:hAnsi="Trebuchet MS"/>
          <w:color w:val="000000" w:themeColor="text1"/>
        </w:rPr>
        <w:t xml:space="preserve"> </w:t>
      </w:r>
      <w:r w:rsidRPr="00F97C00">
        <w:rPr>
          <w:rFonts w:ascii="Trebuchet MS" w:hAnsi="Trebuchet MS"/>
          <w:color w:val="000000" w:themeColor="text1"/>
        </w:rPr>
        <w:t>dezvoltarea competenţelor digitale şi anticiparea necesarului de formare a lucrătorilor.</w:t>
      </w:r>
    </w:p>
    <w:p w14:paraId="7F9CBB87" w14:textId="2A47D618" w:rsidR="00F97C00" w:rsidRDefault="007811A7" w:rsidP="007811A7">
      <w:pPr>
        <w:spacing w:after="0" w:line="240" w:lineRule="auto"/>
        <w:jc w:val="both"/>
        <w:rPr>
          <w:rFonts w:ascii="Trebuchet MS" w:hAnsi="Trebuchet MS"/>
          <w:color w:val="000000" w:themeColor="text1"/>
        </w:rPr>
      </w:pPr>
      <w:r w:rsidRPr="007811A7">
        <w:rPr>
          <w:rFonts w:ascii="Trebuchet MS" w:hAnsi="Trebuchet MS"/>
          <w:color w:val="000000" w:themeColor="text1"/>
        </w:rPr>
        <w:t>Acţiunile care au în vedere creşterea participării la formarea pe tot parcursul vieţii, îmbunătăţirea</w:t>
      </w:r>
      <w:r>
        <w:rPr>
          <w:rFonts w:ascii="Trebuchet MS" w:hAnsi="Trebuchet MS"/>
          <w:color w:val="000000" w:themeColor="text1"/>
        </w:rPr>
        <w:t xml:space="preserve"> </w:t>
      </w:r>
      <w:r w:rsidRPr="007811A7">
        <w:rPr>
          <w:rFonts w:ascii="Trebuchet MS" w:hAnsi="Trebuchet MS"/>
          <w:color w:val="000000" w:themeColor="text1"/>
        </w:rPr>
        <w:t>calităţii forţei de muncă, dezvoltarea unor parteneriate între învăţământul superior, întreprinderi şi sectorul</w:t>
      </w:r>
      <w:r>
        <w:rPr>
          <w:rFonts w:ascii="Trebuchet MS" w:hAnsi="Trebuchet MS"/>
          <w:color w:val="000000" w:themeColor="text1"/>
        </w:rPr>
        <w:t xml:space="preserve"> </w:t>
      </w:r>
      <w:r w:rsidRPr="007811A7">
        <w:rPr>
          <w:rFonts w:ascii="Trebuchet MS" w:hAnsi="Trebuchet MS"/>
          <w:color w:val="000000" w:themeColor="text1"/>
        </w:rPr>
        <w:t>de cercetare, o mai bună corelare a educaţiei cu cerinţele pieţei muncii, încurajarea creativităţii şi a</w:t>
      </w:r>
      <w:r>
        <w:rPr>
          <w:rFonts w:ascii="Trebuchet MS" w:hAnsi="Trebuchet MS"/>
          <w:color w:val="000000" w:themeColor="text1"/>
        </w:rPr>
        <w:t xml:space="preserve"> </w:t>
      </w:r>
      <w:r w:rsidRPr="007811A7">
        <w:rPr>
          <w:rFonts w:ascii="Trebuchet MS" w:hAnsi="Trebuchet MS"/>
          <w:color w:val="000000" w:themeColor="text1"/>
        </w:rPr>
        <w:t>antreprenoriatului, precum şi a unei economii bazată pe eficienţa resurselor, prezintă un interes deosebit în</w:t>
      </w:r>
      <w:r>
        <w:rPr>
          <w:rFonts w:ascii="Trebuchet MS" w:hAnsi="Trebuchet MS"/>
          <w:color w:val="000000" w:themeColor="text1"/>
        </w:rPr>
        <w:t xml:space="preserve"> </w:t>
      </w:r>
      <w:r w:rsidRPr="007811A7">
        <w:rPr>
          <w:rFonts w:ascii="Trebuchet MS" w:hAnsi="Trebuchet MS"/>
          <w:color w:val="000000" w:themeColor="text1"/>
        </w:rPr>
        <w:t>contextul consolidării competitivităţii economice.</w:t>
      </w:r>
    </w:p>
    <w:p w14:paraId="3EFD7240" w14:textId="3D34038B" w:rsidR="00175A45" w:rsidRDefault="00175A45" w:rsidP="00175A45">
      <w:pPr>
        <w:spacing w:after="0" w:line="240" w:lineRule="auto"/>
        <w:jc w:val="both"/>
        <w:rPr>
          <w:rFonts w:ascii="Trebuchet MS" w:hAnsi="Trebuchet MS"/>
          <w:color w:val="000000" w:themeColor="text1"/>
        </w:rPr>
      </w:pPr>
      <w:r>
        <w:rPr>
          <w:rFonts w:ascii="Trebuchet MS" w:hAnsi="Trebuchet MS"/>
          <w:color w:val="000000" w:themeColor="text1"/>
        </w:rPr>
        <w:lastRenderedPageBreak/>
        <w:t xml:space="preserve">Strategia Națională pentru Competitivitate 2015-2020 (SNC) a identificat </w:t>
      </w:r>
      <w:r w:rsidRPr="00175A45">
        <w:rPr>
          <w:rFonts w:ascii="Trebuchet MS" w:hAnsi="Trebuchet MS"/>
          <w:color w:val="000000" w:themeColor="text1"/>
        </w:rPr>
        <w:t>10 sectoare economice cu potenţial competitiv care se corelează cu domeniile de specializare inteligentă identificate în Strategia naţională de cercetare, dez</w:t>
      </w:r>
      <w:r>
        <w:rPr>
          <w:rFonts w:ascii="Trebuchet MS" w:hAnsi="Trebuchet MS"/>
          <w:color w:val="000000" w:themeColor="text1"/>
        </w:rPr>
        <w:t>voltare şi inovare 2014 – 2020, conform tabelului de mai jos.</w:t>
      </w:r>
    </w:p>
    <w:p w14:paraId="6B15C503" w14:textId="77777777" w:rsidR="00175A45" w:rsidRDefault="00175A45" w:rsidP="00175A45">
      <w:pPr>
        <w:spacing w:after="0" w:line="240" w:lineRule="auto"/>
        <w:jc w:val="both"/>
        <w:rPr>
          <w:rFonts w:ascii="Trebuchet MS" w:hAnsi="Trebuchet MS"/>
          <w:color w:val="000000" w:themeColor="text1"/>
        </w:rPr>
      </w:pPr>
    </w:p>
    <w:tbl>
      <w:tblPr>
        <w:tblStyle w:val="Tabelgril"/>
        <w:tblW w:w="0" w:type="auto"/>
        <w:jc w:val="center"/>
        <w:tblLayout w:type="fixed"/>
        <w:tblLook w:val="04A0" w:firstRow="1" w:lastRow="0" w:firstColumn="1" w:lastColumn="0" w:noHBand="0" w:noVBand="1"/>
      </w:tblPr>
      <w:tblGrid>
        <w:gridCol w:w="1435"/>
        <w:gridCol w:w="2160"/>
        <w:gridCol w:w="1170"/>
        <w:gridCol w:w="1350"/>
        <w:gridCol w:w="1170"/>
        <w:gridCol w:w="1260"/>
        <w:gridCol w:w="1083"/>
      </w:tblGrid>
      <w:tr w:rsidR="00065910" w:rsidRPr="003809F7" w14:paraId="27DE92D5" w14:textId="77777777" w:rsidTr="00093F3B">
        <w:trPr>
          <w:jc w:val="center"/>
        </w:trPr>
        <w:tc>
          <w:tcPr>
            <w:tcW w:w="3595" w:type="dxa"/>
            <w:gridSpan w:val="2"/>
          </w:tcPr>
          <w:p w14:paraId="24C393E3" w14:textId="42FF97A3"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color w:val="000000" w:themeColor="text1"/>
                <w:sz w:val="20"/>
                <w:szCs w:val="20"/>
              </w:rPr>
              <w:t>Domenii de specializare inteligentă din Strategia CDI 2014-2020</w:t>
            </w:r>
          </w:p>
        </w:tc>
        <w:tc>
          <w:tcPr>
            <w:tcW w:w="1170" w:type="dxa"/>
            <w:vMerge w:val="restart"/>
          </w:tcPr>
          <w:p w14:paraId="7E0D351E" w14:textId="7A0FB373"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color w:val="000000" w:themeColor="text1"/>
                <w:sz w:val="20"/>
                <w:szCs w:val="20"/>
              </w:rPr>
              <w:t>Bio</w:t>
            </w:r>
            <w:r w:rsidR="00E765A0" w:rsidRPr="00093F3B">
              <w:rPr>
                <w:rFonts w:ascii="Trebuchet MS" w:hAnsi="Trebuchet MS"/>
                <w:b/>
                <w:color w:val="000000" w:themeColor="text1"/>
                <w:sz w:val="20"/>
                <w:szCs w:val="20"/>
              </w:rPr>
              <w:t>-</w:t>
            </w:r>
            <w:r w:rsidRPr="00093F3B">
              <w:rPr>
                <w:rFonts w:ascii="Trebuchet MS" w:hAnsi="Trebuchet MS"/>
                <w:b/>
                <w:color w:val="000000" w:themeColor="text1"/>
                <w:sz w:val="20"/>
                <w:szCs w:val="20"/>
              </w:rPr>
              <w:t>economia</w:t>
            </w:r>
          </w:p>
        </w:tc>
        <w:tc>
          <w:tcPr>
            <w:tcW w:w="1350" w:type="dxa"/>
            <w:vMerge w:val="restart"/>
          </w:tcPr>
          <w:p w14:paraId="5BBBAEF1" w14:textId="56ABF40E"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sz w:val="20"/>
                <w:szCs w:val="20"/>
              </w:rPr>
              <w:t>Tehnologia in</w:t>
            </w:r>
            <w:r w:rsidR="00A01319" w:rsidRPr="00093F3B">
              <w:rPr>
                <w:rFonts w:ascii="Trebuchet MS" w:hAnsi="Trebuchet MS"/>
                <w:b/>
                <w:sz w:val="20"/>
                <w:szCs w:val="20"/>
              </w:rPr>
              <w:t>formațiilor și a comunicațiilor</w:t>
            </w:r>
            <w:r w:rsidRPr="00093F3B">
              <w:rPr>
                <w:rFonts w:ascii="Trebuchet MS" w:hAnsi="Trebuchet MS"/>
                <w:b/>
                <w:sz w:val="20"/>
                <w:szCs w:val="20"/>
              </w:rPr>
              <w:t xml:space="preserve"> spațiu și securitate</w:t>
            </w:r>
          </w:p>
        </w:tc>
        <w:tc>
          <w:tcPr>
            <w:tcW w:w="1170" w:type="dxa"/>
            <w:vMerge w:val="restart"/>
          </w:tcPr>
          <w:p w14:paraId="4A3334E2" w14:textId="7FEF03D9"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sz w:val="20"/>
                <w:szCs w:val="20"/>
              </w:rPr>
              <w:t>Energie, mediu și schimbări climatice</w:t>
            </w:r>
          </w:p>
        </w:tc>
        <w:tc>
          <w:tcPr>
            <w:tcW w:w="1260" w:type="dxa"/>
            <w:vMerge w:val="restart"/>
          </w:tcPr>
          <w:p w14:paraId="29809A12" w14:textId="729AB77B"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sz w:val="20"/>
                <w:szCs w:val="20"/>
              </w:rPr>
              <w:t>Eco- nano</w:t>
            </w:r>
            <w:r w:rsidR="00A01319" w:rsidRPr="00093F3B">
              <w:rPr>
                <w:rFonts w:ascii="Trebuchet MS" w:hAnsi="Trebuchet MS"/>
                <w:b/>
                <w:sz w:val="20"/>
                <w:szCs w:val="20"/>
              </w:rPr>
              <w:t>-</w:t>
            </w:r>
            <w:r w:rsidRPr="00093F3B">
              <w:rPr>
                <w:rFonts w:ascii="Trebuchet MS" w:hAnsi="Trebuchet MS"/>
                <w:b/>
                <w:sz w:val="20"/>
                <w:szCs w:val="20"/>
              </w:rPr>
              <w:t>tehnologii și materiale avansate</w:t>
            </w:r>
          </w:p>
        </w:tc>
        <w:tc>
          <w:tcPr>
            <w:tcW w:w="1083" w:type="dxa"/>
            <w:vMerge w:val="restart"/>
          </w:tcPr>
          <w:p w14:paraId="45A36175" w14:textId="5E58D7EB"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sz w:val="20"/>
                <w:szCs w:val="20"/>
              </w:rPr>
              <w:t>Sănătate</w:t>
            </w:r>
          </w:p>
        </w:tc>
      </w:tr>
      <w:tr w:rsidR="00065910" w:rsidRPr="003809F7" w14:paraId="007D5289" w14:textId="77777777" w:rsidTr="00093F3B">
        <w:trPr>
          <w:jc w:val="center"/>
        </w:trPr>
        <w:tc>
          <w:tcPr>
            <w:tcW w:w="3595" w:type="dxa"/>
            <w:gridSpan w:val="2"/>
          </w:tcPr>
          <w:p w14:paraId="29FC8D3A" w14:textId="13B92C68" w:rsidR="00E6159A" w:rsidRPr="00093F3B" w:rsidRDefault="00E6159A" w:rsidP="00093F3B">
            <w:pPr>
              <w:spacing w:after="0" w:line="240" w:lineRule="auto"/>
              <w:jc w:val="center"/>
              <w:rPr>
                <w:rFonts w:ascii="Trebuchet MS" w:hAnsi="Trebuchet MS"/>
                <w:b/>
                <w:color w:val="000000" w:themeColor="text1"/>
                <w:sz w:val="20"/>
                <w:szCs w:val="20"/>
              </w:rPr>
            </w:pPr>
            <w:r w:rsidRPr="00093F3B">
              <w:rPr>
                <w:rFonts w:ascii="Trebuchet MS" w:hAnsi="Trebuchet MS"/>
                <w:b/>
                <w:color w:val="000000" w:themeColor="text1"/>
                <w:sz w:val="20"/>
                <w:szCs w:val="20"/>
              </w:rPr>
              <w:t>Sectoare economice cu potențial competitiv</w:t>
            </w:r>
          </w:p>
        </w:tc>
        <w:tc>
          <w:tcPr>
            <w:tcW w:w="1170" w:type="dxa"/>
            <w:vMerge/>
          </w:tcPr>
          <w:p w14:paraId="58C2C675"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350" w:type="dxa"/>
            <w:vMerge/>
          </w:tcPr>
          <w:p w14:paraId="43444EEB"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170" w:type="dxa"/>
            <w:vMerge/>
          </w:tcPr>
          <w:p w14:paraId="2E947419"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260" w:type="dxa"/>
            <w:vMerge/>
          </w:tcPr>
          <w:p w14:paraId="1036BE0C"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083" w:type="dxa"/>
            <w:vMerge/>
          </w:tcPr>
          <w:p w14:paraId="1F259978" w14:textId="77777777" w:rsidR="00E6159A" w:rsidRPr="00093F3B" w:rsidRDefault="00E6159A" w:rsidP="006B4E15">
            <w:pPr>
              <w:spacing w:after="0" w:line="240" w:lineRule="auto"/>
              <w:jc w:val="both"/>
              <w:rPr>
                <w:rFonts w:ascii="Trebuchet MS" w:hAnsi="Trebuchet MS"/>
                <w:color w:val="000000" w:themeColor="text1"/>
                <w:sz w:val="20"/>
                <w:szCs w:val="20"/>
              </w:rPr>
            </w:pPr>
          </w:p>
        </w:tc>
      </w:tr>
      <w:tr w:rsidR="003809F7" w:rsidRPr="003809F7" w14:paraId="76ECAE25" w14:textId="77777777" w:rsidTr="003809F7">
        <w:trPr>
          <w:trHeight w:val="377"/>
          <w:jc w:val="center"/>
        </w:trPr>
        <w:tc>
          <w:tcPr>
            <w:tcW w:w="1435" w:type="dxa"/>
            <w:vMerge w:val="restart"/>
          </w:tcPr>
          <w:p w14:paraId="62D3FF40" w14:textId="71BB1978" w:rsidR="00E6159A" w:rsidRPr="00093F3B" w:rsidRDefault="00E6159A" w:rsidP="00093F3B">
            <w:pPr>
              <w:spacing w:after="0" w:line="240" w:lineRule="auto"/>
              <w:jc w:val="center"/>
              <w:rPr>
                <w:rFonts w:ascii="Trebuchet MS" w:hAnsi="Trebuchet MS"/>
                <w:color w:val="000000" w:themeColor="text1"/>
                <w:sz w:val="20"/>
                <w:szCs w:val="20"/>
              </w:rPr>
            </w:pPr>
            <w:r w:rsidRPr="00093F3B">
              <w:rPr>
                <w:rFonts w:ascii="Trebuchet MS" w:hAnsi="Trebuchet MS"/>
                <w:color w:val="000000" w:themeColor="text1"/>
                <w:sz w:val="20"/>
                <w:szCs w:val="20"/>
              </w:rPr>
              <w:t>Rol economic important și cu influență asupra ocupării</w:t>
            </w:r>
          </w:p>
        </w:tc>
        <w:tc>
          <w:tcPr>
            <w:tcW w:w="2160" w:type="dxa"/>
          </w:tcPr>
          <w:p w14:paraId="79F41DE7" w14:textId="0557D967" w:rsidR="00E6159A" w:rsidRPr="00093F3B" w:rsidRDefault="00E64F66" w:rsidP="006B4E15">
            <w:pPr>
              <w:spacing w:after="0" w:line="240" w:lineRule="auto"/>
              <w:jc w:val="both"/>
              <w:rPr>
                <w:rFonts w:ascii="Trebuchet MS" w:hAnsi="Trebuchet MS"/>
                <w:color w:val="000000" w:themeColor="text1"/>
                <w:sz w:val="20"/>
                <w:szCs w:val="20"/>
              </w:rPr>
            </w:pPr>
            <w:r w:rsidRPr="00093F3B">
              <w:rPr>
                <w:rFonts w:ascii="Trebuchet MS" w:hAnsi="Trebuchet MS"/>
                <w:color w:val="000000" w:themeColor="text1"/>
                <w:sz w:val="20"/>
                <w:szCs w:val="20"/>
              </w:rPr>
              <w:t>Turism și ecoturism</w:t>
            </w:r>
          </w:p>
        </w:tc>
        <w:tc>
          <w:tcPr>
            <w:tcW w:w="1170" w:type="dxa"/>
          </w:tcPr>
          <w:p w14:paraId="252C228D" w14:textId="0D4B0AF6"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350" w:type="dxa"/>
          </w:tcPr>
          <w:p w14:paraId="293649F9"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170" w:type="dxa"/>
          </w:tcPr>
          <w:p w14:paraId="22C0ABA0" w14:textId="230C6374"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260" w:type="dxa"/>
          </w:tcPr>
          <w:p w14:paraId="5484EE9E"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083" w:type="dxa"/>
          </w:tcPr>
          <w:p w14:paraId="0AC306E8" w14:textId="65AEBD48"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r>
      <w:tr w:rsidR="003809F7" w:rsidRPr="003809F7" w14:paraId="58A769E5" w14:textId="77777777" w:rsidTr="003809F7">
        <w:trPr>
          <w:trHeight w:val="350"/>
          <w:jc w:val="center"/>
        </w:trPr>
        <w:tc>
          <w:tcPr>
            <w:tcW w:w="1435" w:type="dxa"/>
            <w:vMerge/>
          </w:tcPr>
          <w:p w14:paraId="70E1C6A9"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2160" w:type="dxa"/>
          </w:tcPr>
          <w:p w14:paraId="208F401A" w14:textId="115B7F7A" w:rsidR="00E6159A" w:rsidRPr="00093F3B" w:rsidRDefault="00E64F66" w:rsidP="006B4E15">
            <w:pPr>
              <w:spacing w:after="0" w:line="240" w:lineRule="auto"/>
              <w:jc w:val="both"/>
              <w:rPr>
                <w:rFonts w:ascii="Trebuchet MS" w:hAnsi="Trebuchet MS"/>
                <w:color w:val="000000" w:themeColor="text1"/>
                <w:sz w:val="20"/>
                <w:szCs w:val="20"/>
              </w:rPr>
            </w:pPr>
            <w:r w:rsidRPr="00093F3B">
              <w:rPr>
                <w:rFonts w:ascii="Trebuchet MS" w:hAnsi="Trebuchet MS"/>
                <w:color w:val="000000" w:themeColor="text1"/>
                <w:sz w:val="20"/>
                <w:szCs w:val="20"/>
              </w:rPr>
              <w:t>Textile și pielărie</w:t>
            </w:r>
          </w:p>
        </w:tc>
        <w:tc>
          <w:tcPr>
            <w:tcW w:w="1170" w:type="dxa"/>
          </w:tcPr>
          <w:p w14:paraId="329ADEEB"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350" w:type="dxa"/>
          </w:tcPr>
          <w:p w14:paraId="7A669D0F"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170" w:type="dxa"/>
          </w:tcPr>
          <w:p w14:paraId="4DA4316C"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1260" w:type="dxa"/>
          </w:tcPr>
          <w:p w14:paraId="2F08E882" w14:textId="77286B37"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03CC88C4" w14:textId="77777777" w:rsidR="00E6159A" w:rsidRPr="00093F3B" w:rsidRDefault="00E6159A" w:rsidP="006B4E15">
            <w:pPr>
              <w:spacing w:after="0" w:line="240" w:lineRule="auto"/>
              <w:jc w:val="both"/>
              <w:rPr>
                <w:rFonts w:ascii="Trebuchet MS" w:hAnsi="Trebuchet MS"/>
                <w:color w:val="000000" w:themeColor="text1"/>
                <w:sz w:val="20"/>
                <w:szCs w:val="20"/>
              </w:rPr>
            </w:pPr>
          </w:p>
        </w:tc>
      </w:tr>
      <w:tr w:rsidR="003809F7" w:rsidRPr="003809F7" w14:paraId="6616A923" w14:textId="77777777" w:rsidTr="003809F7">
        <w:trPr>
          <w:trHeight w:val="350"/>
          <w:jc w:val="center"/>
        </w:trPr>
        <w:tc>
          <w:tcPr>
            <w:tcW w:w="1435" w:type="dxa"/>
            <w:vMerge/>
          </w:tcPr>
          <w:p w14:paraId="299653DA"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2160" w:type="dxa"/>
          </w:tcPr>
          <w:p w14:paraId="071BADFC" w14:textId="1A564A6A" w:rsidR="00E6159A" w:rsidRPr="00093F3B" w:rsidRDefault="00E64F66" w:rsidP="006B4E15">
            <w:pPr>
              <w:spacing w:after="0" w:line="240" w:lineRule="auto"/>
              <w:jc w:val="both"/>
              <w:rPr>
                <w:rFonts w:ascii="Trebuchet MS" w:hAnsi="Trebuchet MS"/>
                <w:color w:val="000000" w:themeColor="text1"/>
                <w:sz w:val="20"/>
                <w:szCs w:val="20"/>
              </w:rPr>
            </w:pPr>
            <w:r w:rsidRPr="00093F3B">
              <w:rPr>
                <w:rFonts w:ascii="Trebuchet MS" w:hAnsi="Trebuchet MS"/>
                <w:color w:val="000000" w:themeColor="text1"/>
                <w:sz w:val="20"/>
                <w:szCs w:val="20"/>
              </w:rPr>
              <w:t>Lemn și mobilă</w:t>
            </w:r>
            <w:r w:rsidRPr="00093F3B">
              <w:rPr>
                <w:rFonts w:ascii="Trebuchet MS" w:hAnsi="Trebuchet MS"/>
                <w:color w:val="000000" w:themeColor="text1"/>
                <w:sz w:val="20"/>
                <w:szCs w:val="20"/>
              </w:rPr>
              <w:tab/>
            </w:r>
          </w:p>
        </w:tc>
        <w:tc>
          <w:tcPr>
            <w:tcW w:w="1170" w:type="dxa"/>
          </w:tcPr>
          <w:p w14:paraId="4BEE6394"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350" w:type="dxa"/>
          </w:tcPr>
          <w:p w14:paraId="136F061A"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170" w:type="dxa"/>
          </w:tcPr>
          <w:p w14:paraId="2549C50D"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260" w:type="dxa"/>
          </w:tcPr>
          <w:p w14:paraId="1A1940A4" w14:textId="551ED5C9"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55D1A0E7" w14:textId="77777777" w:rsidR="00E6159A" w:rsidRPr="00093F3B" w:rsidRDefault="00E6159A" w:rsidP="00093F3B">
            <w:pPr>
              <w:spacing w:after="0" w:line="240" w:lineRule="auto"/>
              <w:jc w:val="center"/>
              <w:rPr>
                <w:rFonts w:ascii="Trebuchet MS" w:hAnsi="Trebuchet MS"/>
                <w:color w:val="000000" w:themeColor="text1"/>
                <w:sz w:val="20"/>
                <w:szCs w:val="20"/>
              </w:rPr>
            </w:pPr>
          </w:p>
        </w:tc>
      </w:tr>
      <w:tr w:rsidR="003809F7" w:rsidRPr="003809F7" w14:paraId="06F1067A" w14:textId="77777777" w:rsidTr="003809F7">
        <w:trPr>
          <w:trHeight w:val="350"/>
          <w:jc w:val="center"/>
        </w:trPr>
        <w:tc>
          <w:tcPr>
            <w:tcW w:w="1435" w:type="dxa"/>
            <w:vMerge/>
          </w:tcPr>
          <w:p w14:paraId="0E63A126" w14:textId="77777777" w:rsidR="00E6159A" w:rsidRPr="00093F3B" w:rsidRDefault="00E6159A" w:rsidP="006B4E15">
            <w:pPr>
              <w:spacing w:after="0" w:line="240" w:lineRule="auto"/>
              <w:jc w:val="both"/>
              <w:rPr>
                <w:rFonts w:ascii="Trebuchet MS" w:hAnsi="Trebuchet MS"/>
                <w:color w:val="000000" w:themeColor="text1"/>
                <w:sz w:val="20"/>
                <w:szCs w:val="20"/>
              </w:rPr>
            </w:pPr>
          </w:p>
        </w:tc>
        <w:tc>
          <w:tcPr>
            <w:tcW w:w="2160" w:type="dxa"/>
          </w:tcPr>
          <w:p w14:paraId="1F29E4D5" w14:textId="4A594412" w:rsidR="00E6159A" w:rsidRPr="00093F3B" w:rsidRDefault="00E64F66" w:rsidP="006B4E15">
            <w:pPr>
              <w:spacing w:after="0" w:line="240" w:lineRule="auto"/>
              <w:jc w:val="both"/>
              <w:rPr>
                <w:rFonts w:ascii="Trebuchet MS" w:hAnsi="Trebuchet MS"/>
                <w:color w:val="000000" w:themeColor="text1"/>
                <w:sz w:val="20"/>
                <w:szCs w:val="20"/>
              </w:rPr>
            </w:pPr>
            <w:r w:rsidRPr="00093F3B">
              <w:rPr>
                <w:rFonts w:ascii="Trebuchet MS" w:hAnsi="Trebuchet MS"/>
                <w:color w:val="000000" w:themeColor="text1"/>
                <w:sz w:val="20"/>
                <w:szCs w:val="20"/>
              </w:rPr>
              <w:t>Industrii creative</w:t>
            </w:r>
          </w:p>
        </w:tc>
        <w:tc>
          <w:tcPr>
            <w:tcW w:w="1170" w:type="dxa"/>
          </w:tcPr>
          <w:p w14:paraId="253C716F"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350" w:type="dxa"/>
          </w:tcPr>
          <w:p w14:paraId="1AD86FB1" w14:textId="1ACE133D"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170" w:type="dxa"/>
          </w:tcPr>
          <w:p w14:paraId="7C418DE6" w14:textId="77777777" w:rsidR="00E6159A" w:rsidRPr="00093F3B" w:rsidRDefault="00E6159A" w:rsidP="00093F3B">
            <w:pPr>
              <w:spacing w:after="0" w:line="240" w:lineRule="auto"/>
              <w:jc w:val="center"/>
              <w:rPr>
                <w:rFonts w:ascii="Trebuchet MS" w:hAnsi="Trebuchet MS"/>
                <w:color w:val="000000" w:themeColor="text1"/>
                <w:sz w:val="20"/>
                <w:szCs w:val="20"/>
              </w:rPr>
            </w:pPr>
          </w:p>
        </w:tc>
        <w:tc>
          <w:tcPr>
            <w:tcW w:w="1260" w:type="dxa"/>
          </w:tcPr>
          <w:p w14:paraId="79ED9E06" w14:textId="5D32C88D"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2BD4348E" w14:textId="53BEA444" w:rsidR="00E6159A"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r>
      <w:tr w:rsidR="00C63E18" w:rsidRPr="003809F7" w14:paraId="206E65E3" w14:textId="77777777" w:rsidTr="00093F3B">
        <w:trPr>
          <w:jc w:val="center"/>
        </w:trPr>
        <w:tc>
          <w:tcPr>
            <w:tcW w:w="1435" w:type="dxa"/>
            <w:vMerge w:val="restart"/>
          </w:tcPr>
          <w:p w14:paraId="67923675" w14:textId="5F5F69BE"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color w:val="000000" w:themeColor="text1"/>
                <w:sz w:val="20"/>
                <w:szCs w:val="20"/>
              </w:rPr>
              <w:t>Dinamica competitivă</w:t>
            </w:r>
          </w:p>
        </w:tc>
        <w:tc>
          <w:tcPr>
            <w:tcW w:w="2160" w:type="dxa"/>
          </w:tcPr>
          <w:p w14:paraId="6F4012EC" w14:textId="0A1B9EEF"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Industria auto și componente</w:t>
            </w:r>
          </w:p>
        </w:tc>
        <w:tc>
          <w:tcPr>
            <w:tcW w:w="1170" w:type="dxa"/>
          </w:tcPr>
          <w:p w14:paraId="0822E192"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1350" w:type="dxa"/>
          </w:tcPr>
          <w:p w14:paraId="3D345F01" w14:textId="60ACF769"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170" w:type="dxa"/>
          </w:tcPr>
          <w:p w14:paraId="1D2D6F59"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1260" w:type="dxa"/>
          </w:tcPr>
          <w:p w14:paraId="731575D5" w14:textId="669C6703"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195657AE" w14:textId="77777777" w:rsidR="00C63E18" w:rsidRPr="00093F3B" w:rsidRDefault="00C63E18" w:rsidP="00093F3B">
            <w:pPr>
              <w:spacing w:after="0" w:line="240" w:lineRule="auto"/>
              <w:jc w:val="center"/>
              <w:rPr>
                <w:rFonts w:ascii="Trebuchet MS" w:hAnsi="Trebuchet MS"/>
                <w:color w:val="000000" w:themeColor="text1"/>
                <w:sz w:val="20"/>
                <w:szCs w:val="20"/>
              </w:rPr>
            </w:pPr>
          </w:p>
        </w:tc>
      </w:tr>
      <w:tr w:rsidR="00C63E18" w:rsidRPr="003809F7" w14:paraId="1064F8CB" w14:textId="77777777" w:rsidTr="00093F3B">
        <w:trPr>
          <w:jc w:val="center"/>
        </w:trPr>
        <w:tc>
          <w:tcPr>
            <w:tcW w:w="1435" w:type="dxa"/>
            <w:vMerge/>
          </w:tcPr>
          <w:p w14:paraId="4647675E"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2160" w:type="dxa"/>
          </w:tcPr>
          <w:p w14:paraId="3C5559F0" w14:textId="1928BF33"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Tehnologia informației și comunicațiilor</w:t>
            </w:r>
          </w:p>
        </w:tc>
        <w:tc>
          <w:tcPr>
            <w:tcW w:w="1170" w:type="dxa"/>
          </w:tcPr>
          <w:p w14:paraId="31682F65"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1350" w:type="dxa"/>
          </w:tcPr>
          <w:p w14:paraId="04EEFC0E" w14:textId="4B3BCA96"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170" w:type="dxa"/>
          </w:tcPr>
          <w:p w14:paraId="5F4847B4"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1260" w:type="dxa"/>
          </w:tcPr>
          <w:p w14:paraId="72F39B14"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1083" w:type="dxa"/>
          </w:tcPr>
          <w:p w14:paraId="0691548A" w14:textId="77777777" w:rsidR="00C63E18" w:rsidRPr="00093F3B" w:rsidRDefault="00C63E18" w:rsidP="00093F3B">
            <w:pPr>
              <w:spacing w:after="0" w:line="240" w:lineRule="auto"/>
              <w:jc w:val="center"/>
              <w:rPr>
                <w:rFonts w:ascii="Trebuchet MS" w:hAnsi="Trebuchet MS"/>
                <w:color w:val="000000" w:themeColor="text1"/>
                <w:sz w:val="20"/>
                <w:szCs w:val="20"/>
              </w:rPr>
            </w:pPr>
          </w:p>
        </w:tc>
      </w:tr>
      <w:tr w:rsidR="00C63E18" w:rsidRPr="003809F7" w14:paraId="458EFB0D" w14:textId="77777777" w:rsidTr="00093F3B">
        <w:trPr>
          <w:jc w:val="center"/>
        </w:trPr>
        <w:tc>
          <w:tcPr>
            <w:tcW w:w="1435" w:type="dxa"/>
            <w:vMerge/>
          </w:tcPr>
          <w:p w14:paraId="4EC845E5" w14:textId="77777777" w:rsidR="00C63E18" w:rsidRPr="00093F3B" w:rsidRDefault="00C63E18" w:rsidP="00093F3B">
            <w:pPr>
              <w:spacing w:after="0" w:line="240" w:lineRule="auto"/>
              <w:jc w:val="center"/>
              <w:rPr>
                <w:rFonts w:ascii="Trebuchet MS" w:hAnsi="Trebuchet MS"/>
                <w:color w:val="000000" w:themeColor="text1"/>
                <w:sz w:val="20"/>
                <w:szCs w:val="20"/>
              </w:rPr>
            </w:pPr>
          </w:p>
        </w:tc>
        <w:tc>
          <w:tcPr>
            <w:tcW w:w="2160" w:type="dxa"/>
          </w:tcPr>
          <w:p w14:paraId="742E300A" w14:textId="4FD7CC22" w:rsidR="00C63E18" w:rsidRPr="00093F3B" w:rsidRDefault="00C63E18"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Procesarea alimentelor și a băuturilor</w:t>
            </w:r>
          </w:p>
        </w:tc>
        <w:tc>
          <w:tcPr>
            <w:tcW w:w="1170" w:type="dxa"/>
          </w:tcPr>
          <w:p w14:paraId="2AF5E546" w14:textId="24BF26EB" w:rsidR="00C63E18" w:rsidRPr="00093F3B" w:rsidRDefault="00C63E18" w:rsidP="00AA463E">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350" w:type="dxa"/>
          </w:tcPr>
          <w:p w14:paraId="366968CD" w14:textId="77777777" w:rsidR="00C63E18" w:rsidRPr="00093F3B" w:rsidRDefault="00C63E18">
            <w:pPr>
              <w:spacing w:after="0" w:line="240" w:lineRule="auto"/>
              <w:jc w:val="center"/>
              <w:rPr>
                <w:rFonts w:ascii="Trebuchet MS" w:hAnsi="Trebuchet MS"/>
                <w:color w:val="000000" w:themeColor="text1"/>
                <w:sz w:val="20"/>
                <w:szCs w:val="20"/>
              </w:rPr>
            </w:pPr>
          </w:p>
        </w:tc>
        <w:tc>
          <w:tcPr>
            <w:tcW w:w="1170" w:type="dxa"/>
          </w:tcPr>
          <w:p w14:paraId="04E6470F" w14:textId="77777777" w:rsidR="00C63E18" w:rsidRPr="00093F3B" w:rsidRDefault="00C63E18">
            <w:pPr>
              <w:spacing w:after="0" w:line="240" w:lineRule="auto"/>
              <w:jc w:val="center"/>
              <w:rPr>
                <w:rFonts w:ascii="Trebuchet MS" w:hAnsi="Trebuchet MS"/>
                <w:color w:val="000000" w:themeColor="text1"/>
                <w:sz w:val="20"/>
                <w:szCs w:val="20"/>
              </w:rPr>
            </w:pPr>
          </w:p>
        </w:tc>
        <w:tc>
          <w:tcPr>
            <w:tcW w:w="1260" w:type="dxa"/>
          </w:tcPr>
          <w:p w14:paraId="1140C1F9" w14:textId="5444D4CB" w:rsidR="00C63E18" w:rsidRPr="00093F3B" w:rsidRDefault="00C63E18">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7C5E37C8" w14:textId="6FA45E43" w:rsidR="00C63E18" w:rsidRPr="00093F3B" w:rsidRDefault="00C63E18">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r>
      <w:tr w:rsidR="003809F7" w:rsidRPr="003809F7" w14:paraId="125C0531" w14:textId="77777777" w:rsidTr="00093F3B">
        <w:trPr>
          <w:jc w:val="center"/>
        </w:trPr>
        <w:tc>
          <w:tcPr>
            <w:tcW w:w="1435" w:type="dxa"/>
            <w:vMerge w:val="restart"/>
          </w:tcPr>
          <w:p w14:paraId="19420442" w14:textId="77777777" w:rsidR="003809F7" w:rsidRPr="00093F3B" w:rsidRDefault="003809F7" w:rsidP="00093F3B">
            <w:pPr>
              <w:spacing w:after="0" w:line="240" w:lineRule="auto"/>
              <w:jc w:val="center"/>
              <w:rPr>
                <w:rFonts w:ascii="Trebuchet MS" w:hAnsi="Trebuchet MS"/>
                <w:color w:val="000000" w:themeColor="text1"/>
                <w:sz w:val="20"/>
                <w:szCs w:val="20"/>
              </w:rPr>
            </w:pPr>
          </w:p>
        </w:tc>
        <w:tc>
          <w:tcPr>
            <w:tcW w:w="2160" w:type="dxa"/>
          </w:tcPr>
          <w:p w14:paraId="14AA05FC" w14:textId="4CF54370" w:rsidR="003809F7" w:rsidRPr="00093F3B" w:rsidRDefault="003809F7"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Sănătate și produse farmaceutice</w:t>
            </w:r>
          </w:p>
        </w:tc>
        <w:tc>
          <w:tcPr>
            <w:tcW w:w="1170" w:type="dxa"/>
          </w:tcPr>
          <w:p w14:paraId="59B45C41" w14:textId="0E7FD245" w:rsidR="003809F7" w:rsidRPr="00093F3B" w:rsidRDefault="003809F7" w:rsidP="00AA463E">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350" w:type="dxa"/>
          </w:tcPr>
          <w:p w14:paraId="7743FCEE" w14:textId="77777777" w:rsidR="003809F7" w:rsidRPr="00093F3B" w:rsidRDefault="003809F7">
            <w:pPr>
              <w:spacing w:after="0" w:line="240" w:lineRule="auto"/>
              <w:jc w:val="center"/>
              <w:rPr>
                <w:rFonts w:ascii="Trebuchet MS" w:hAnsi="Trebuchet MS"/>
                <w:color w:val="000000" w:themeColor="text1"/>
                <w:sz w:val="20"/>
                <w:szCs w:val="20"/>
              </w:rPr>
            </w:pPr>
          </w:p>
        </w:tc>
        <w:tc>
          <w:tcPr>
            <w:tcW w:w="1170" w:type="dxa"/>
          </w:tcPr>
          <w:p w14:paraId="064B3611" w14:textId="77777777" w:rsidR="003809F7" w:rsidRPr="00093F3B" w:rsidRDefault="003809F7">
            <w:pPr>
              <w:spacing w:after="0" w:line="240" w:lineRule="auto"/>
              <w:jc w:val="center"/>
              <w:rPr>
                <w:rFonts w:ascii="Trebuchet MS" w:hAnsi="Trebuchet MS"/>
                <w:color w:val="000000" w:themeColor="text1"/>
                <w:sz w:val="20"/>
                <w:szCs w:val="20"/>
              </w:rPr>
            </w:pPr>
          </w:p>
        </w:tc>
        <w:tc>
          <w:tcPr>
            <w:tcW w:w="1260" w:type="dxa"/>
          </w:tcPr>
          <w:p w14:paraId="0E65EA8B" w14:textId="58B26207"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76E38B18" w14:textId="4E6792E4"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r>
      <w:tr w:rsidR="003809F7" w:rsidRPr="003809F7" w14:paraId="76845E53" w14:textId="77777777" w:rsidTr="00093F3B">
        <w:trPr>
          <w:jc w:val="center"/>
        </w:trPr>
        <w:tc>
          <w:tcPr>
            <w:tcW w:w="1435" w:type="dxa"/>
            <w:vMerge/>
          </w:tcPr>
          <w:p w14:paraId="080F4170" w14:textId="77777777" w:rsidR="003809F7" w:rsidRPr="00093F3B" w:rsidRDefault="003809F7" w:rsidP="00093F3B">
            <w:pPr>
              <w:spacing w:after="0" w:line="240" w:lineRule="auto"/>
              <w:jc w:val="center"/>
              <w:rPr>
                <w:rFonts w:ascii="Trebuchet MS" w:hAnsi="Trebuchet MS"/>
                <w:color w:val="000000" w:themeColor="text1"/>
                <w:sz w:val="20"/>
                <w:szCs w:val="20"/>
              </w:rPr>
            </w:pPr>
          </w:p>
        </w:tc>
        <w:tc>
          <w:tcPr>
            <w:tcW w:w="2160" w:type="dxa"/>
          </w:tcPr>
          <w:p w14:paraId="4C4E0A2D" w14:textId="767B0154" w:rsidR="003809F7" w:rsidRPr="00093F3B" w:rsidRDefault="003809F7"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Energie și management de mediu</w:t>
            </w:r>
          </w:p>
        </w:tc>
        <w:tc>
          <w:tcPr>
            <w:tcW w:w="1170" w:type="dxa"/>
          </w:tcPr>
          <w:p w14:paraId="68E94BCB" w14:textId="67EEDED0" w:rsidR="003809F7" w:rsidRPr="00093F3B" w:rsidRDefault="003809F7" w:rsidP="00AA463E">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350" w:type="dxa"/>
          </w:tcPr>
          <w:p w14:paraId="590D96B7" w14:textId="51E6AF99" w:rsidR="003809F7" w:rsidRPr="00093F3B" w:rsidRDefault="003809F7" w:rsidP="00AA463E">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170" w:type="dxa"/>
          </w:tcPr>
          <w:p w14:paraId="795BE0DD" w14:textId="19EB58DA"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260" w:type="dxa"/>
          </w:tcPr>
          <w:p w14:paraId="54CE7E30" w14:textId="77777777" w:rsidR="003809F7" w:rsidRPr="00093F3B" w:rsidRDefault="003809F7">
            <w:pPr>
              <w:spacing w:after="0" w:line="240" w:lineRule="auto"/>
              <w:jc w:val="center"/>
              <w:rPr>
                <w:rFonts w:ascii="Trebuchet MS" w:hAnsi="Trebuchet MS"/>
                <w:color w:val="000000" w:themeColor="text1"/>
                <w:sz w:val="20"/>
                <w:szCs w:val="20"/>
              </w:rPr>
            </w:pPr>
          </w:p>
        </w:tc>
        <w:tc>
          <w:tcPr>
            <w:tcW w:w="1083" w:type="dxa"/>
          </w:tcPr>
          <w:p w14:paraId="10CBD3AD" w14:textId="77777777" w:rsidR="003809F7" w:rsidRPr="00093F3B" w:rsidRDefault="003809F7">
            <w:pPr>
              <w:spacing w:after="0" w:line="240" w:lineRule="auto"/>
              <w:jc w:val="center"/>
              <w:rPr>
                <w:rFonts w:ascii="Trebuchet MS" w:hAnsi="Trebuchet MS"/>
                <w:color w:val="000000" w:themeColor="text1"/>
                <w:sz w:val="20"/>
                <w:szCs w:val="20"/>
              </w:rPr>
            </w:pPr>
          </w:p>
        </w:tc>
      </w:tr>
      <w:tr w:rsidR="003809F7" w:rsidRPr="003809F7" w14:paraId="1EC0FBB7" w14:textId="77777777" w:rsidTr="00093F3B">
        <w:trPr>
          <w:jc w:val="center"/>
        </w:trPr>
        <w:tc>
          <w:tcPr>
            <w:tcW w:w="1435" w:type="dxa"/>
            <w:vMerge/>
          </w:tcPr>
          <w:p w14:paraId="4F23851F" w14:textId="77777777" w:rsidR="003809F7" w:rsidRPr="00093F3B" w:rsidRDefault="003809F7" w:rsidP="00093F3B">
            <w:pPr>
              <w:spacing w:after="0" w:line="240" w:lineRule="auto"/>
              <w:jc w:val="center"/>
              <w:rPr>
                <w:rFonts w:ascii="Trebuchet MS" w:hAnsi="Trebuchet MS"/>
                <w:color w:val="000000" w:themeColor="text1"/>
                <w:sz w:val="20"/>
                <w:szCs w:val="20"/>
              </w:rPr>
            </w:pPr>
          </w:p>
        </w:tc>
        <w:tc>
          <w:tcPr>
            <w:tcW w:w="2160" w:type="dxa"/>
          </w:tcPr>
          <w:p w14:paraId="20B6D08D" w14:textId="74BC559F" w:rsidR="003809F7" w:rsidRPr="00093F3B" w:rsidRDefault="003809F7" w:rsidP="00093F3B">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Bioeconomie (agricultură, silvicultură, pescuit și acvacultură), biofarmaceutică și biotehnologii</w:t>
            </w:r>
          </w:p>
        </w:tc>
        <w:tc>
          <w:tcPr>
            <w:tcW w:w="1170" w:type="dxa"/>
          </w:tcPr>
          <w:p w14:paraId="206B8658" w14:textId="782D97F7" w:rsidR="003809F7" w:rsidRPr="00093F3B" w:rsidRDefault="003809F7" w:rsidP="00AA463E">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350" w:type="dxa"/>
          </w:tcPr>
          <w:p w14:paraId="580D9EA1" w14:textId="77777777" w:rsidR="003809F7" w:rsidRPr="00093F3B" w:rsidRDefault="003809F7">
            <w:pPr>
              <w:spacing w:after="0" w:line="240" w:lineRule="auto"/>
              <w:jc w:val="center"/>
              <w:rPr>
                <w:rFonts w:ascii="Trebuchet MS" w:hAnsi="Trebuchet MS"/>
                <w:color w:val="000000" w:themeColor="text1"/>
                <w:sz w:val="20"/>
                <w:szCs w:val="20"/>
              </w:rPr>
            </w:pPr>
          </w:p>
        </w:tc>
        <w:tc>
          <w:tcPr>
            <w:tcW w:w="1170" w:type="dxa"/>
          </w:tcPr>
          <w:p w14:paraId="1D8B7D54" w14:textId="082BCB75"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260" w:type="dxa"/>
          </w:tcPr>
          <w:p w14:paraId="0B53B624" w14:textId="1328EA33"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c>
          <w:tcPr>
            <w:tcW w:w="1083" w:type="dxa"/>
          </w:tcPr>
          <w:p w14:paraId="257F4684" w14:textId="23AD5DD4" w:rsidR="003809F7" w:rsidRPr="00093F3B" w:rsidRDefault="003809F7">
            <w:pPr>
              <w:spacing w:after="0" w:line="240" w:lineRule="auto"/>
              <w:jc w:val="center"/>
              <w:rPr>
                <w:rFonts w:ascii="Trebuchet MS" w:hAnsi="Trebuchet MS"/>
                <w:color w:val="000000" w:themeColor="text1"/>
                <w:sz w:val="20"/>
                <w:szCs w:val="20"/>
              </w:rPr>
            </w:pPr>
            <w:r w:rsidRPr="00093F3B">
              <w:rPr>
                <w:rFonts w:ascii="Trebuchet MS" w:hAnsi="Trebuchet MS"/>
                <w:sz w:val="20"/>
                <w:szCs w:val="20"/>
              </w:rPr>
              <w:t>√</w:t>
            </w:r>
          </w:p>
        </w:tc>
      </w:tr>
    </w:tbl>
    <w:p w14:paraId="304C2BAB" w14:textId="77777777" w:rsidR="00E06778" w:rsidRPr="00BF36C7" w:rsidRDefault="00E06778" w:rsidP="006B4E15">
      <w:pPr>
        <w:spacing w:after="0" w:line="240" w:lineRule="auto"/>
        <w:jc w:val="both"/>
        <w:rPr>
          <w:rFonts w:ascii="Trebuchet MS" w:hAnsi="Trebuchet MS"/>
          <w:color w:val="000000" w:themeColor="text1"/>
        </w:rPr>
      </w:pPr>
    </w:p>
    <w:p w14:paraId="7F2B230B" w14:textId="3D16201A" w:rsidR="00717FA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În acest context, alocările de fonduri pentru perioada 2014-2020, ar trebui să se axeze pe stimularea angajatorilor în direcția dezvoltării competențelor angajaților lor, în vederea sporirii capacității de inserție profesională și a adaptabilității acestora </w:t>
      </w:r>
      <w:r w:rsidRPr="00BF36C7">
        <w:rPr>
          <w:rFonts w:ascii="Trebuchet MS" w:hAnsi="Trebuchet MS"/>
          <w:color w:val="000000" w:themeColor="text1"/>
          <w:lang w:val="en-US"/>
        </w:rPr>
        <w:t>la dinamica sectoarelor economice cu potențial competitiv identificate conform SNC/ domeniilor de specializare inteligentă conform SNCDI</w:t>
      </w:r>
      <w:r w:rsidR="007005D4">
        <w:rPr>
          <w:rFonts w:ascii="Trebuchet MS" w:hAnsi="Trebuchet MS"/>
          <w:color w:val="000000" w:themeColor="text1"/>
          <w:lang w:val="en-US"/>
        </w:rPr>
        <w:t xml:space="preserve"> (</w:t>
      </w:r>
      <w:r w:rsidR="007005D4" w:rsidRPr="00093F3B">
        <w:rPr>
          <w:rFonts w:ascii="Trebuchet MS" w:hAnsi="Trebuchet MS"/>
          <w:i/>
          <w:color w:val="000000" w:themeColor="text1"/>
          <w:lang w:val="en-US"/>
        </w:rPr>
        <w:t>a se vedea tabelul de mai sus</w:t>
      </w:r>
      <w:r w:rsidR="007005D4">
        <w:rPr>
          <w:rFonts w:ascii="Trebuchet MS" w:hAnsi="Trebuchet MS"/>
          <w:color w:val="000000" w:themeColor="text1"/>
          <w:lang w:val="en-US"/>
        </w:rPr>
        <w:t>)</w:t>
      </w:r>
      <w:r w:rsidRPr="00BF36C7">
        <w:rPr>
          <w:rFonts w:ascii="Trebuchet MS" w:hAnsi="Trebuchet MS"/>
          <w:color w:val="000000" w:themeColor="text1"/>
          <w:lang w:val="en-US"/>
        </w:rPr>
        <w:t>.</w:t>
      </w:r>
      <w:r w:rsidRPr="00BF36C7">
        <w:rPr>
          <w:rFonts w:ascii="Trebuchet MS" w:hAnsi="Trebuchet MS"/>
          <w:color w:val="000000" w:themeColor="text1"/>
        </w:rPr>
        <w:t xml:space="preserve"> </w:t>
      </w:r>
    </w:p>
    <w:p w14:paraId="16103924" w14:textId="34EC4F1D"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Dezvoltarea competențelor ar trebui să răspundă nevoilor de creștere ale sectoarelor potențial competitive, pentru a spori valoarea adăugată sau a susține actvitatea pe termen mediu printr-o îmbunătățire a competitivității prin inovare și dezvoltarea pieței.</w:t>
      </w:r>
    </w:p>
    <w:p w14:paraId="076CC5C4" w14:textId="77777777" w:rsidR="0011018E" w:rsidRPr="00BF36C7" w:rsidRDefault="0011018E" w:rsidP="006B4E15">
      <w:pPr>
        <w:pStyle w:val="Corptext"/>
        <w:spacing w:after="0" w:line="240" w:lineRule="auto"/>
        <w:jc w:val="both"/>
        <w:rPr>
          <w:rFonts w:ascii="Trebuchet MS" w:hAnsi="Trebuchet MS"/>
          <w:color w:val="000000" w:themeColor="text1"/>
          <w:sz w:val="22"/>
          <w:szCs w:val="22"/>
          <w:lang w:val="ro-RO" w:eastAsia="ar-SA"/>
        </w:rPr>
      </w:pPr>
    </w:p>
    <w:p w14:paraId="72EB9FB4" w14:textId="7F3D7EAD"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6" w:name="_Toc483552570"/>
      <w:bookmarkEnd w:id="1"/>
      <w:bookmarkEnd w:id="2"/>
      <w:r w:rsidRPr="00BF36C7">
        <w:rPr>
          <w:rFonts w:ascii="Trebuchet MS" w:hAnsi="Trebuchet MS"/>
          <w:b/>
          <w:color w:val="000000" w:themeColor="text1"/>
          <w:sz w:val="22"/>
          <w:szCs w:val="22"/>
        </w:rPr>
        <w:t>A3. Abordarea POCU cu privire la adaptarea lucrătorilor, întreprinderilor și antreprenorilor la schimbare</w:t>
      </w:r>
      <w:bookmarkEnd w:id="6"/>
    </w:p>
    <w:p w14:paraId="73BEF29D" w14:textId="77777777" w:rsidR="005224B2" w:rsidRPr="00093F3B" w:rsidRDefault="005224B2" w:rsidP="00093F3B">
      <w:pPr>
        <w:pStyle w:val="Corptext"/>
      </w:pPr>
    </w:p>
    <w:p w14:paraId="545AC2BC" w14:textId="2FF2EB7B" w:rsidR="0011018E" w:rsidRPr="00BF36C7" w:rsidRDefault="0011018E" w:rsidP="00066114">
      <w:pPr>
        <w:widowControl w:val="0"/>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În conformitate cu obiectivele stabilite în Acordul de Parteneriat 2014-2020, Strategia </w:t>
      </w:r>
      <w:r w:rsidRPr="00BF36C7">
        <w:rPr>
          <w:rFonts w:ascii="Trebuchet MS" w:hAnsi="Trebuchet MS" w:cs="êÕ∆Pˇ"/>
          <w:color w:val="000000" w:themeColor="text1"/>
          <w:lang w:val="en-US"/>
        </w:rPr>
        <w:t xml:space="preserve">Națională </w:t>
      </w:r>
      <w:r w:rsidRPr="00BF36C7">
        <w:rPr>
          <w:rFonts w:ascii="Trebuchet MS" w:hAnsi="Trebuchet MS"/>
          <w:color w:val="000000" w:themeColor="text1"/>
          <w:lang w:val="en-US"/>
        </w:rPr>
        <w:t>pentru Competitivitate</w:t>
      </w:r>
      <w:r w:rsidR="0079698E">
        <w:rPr>
          <w:rFonts w:ascii="Trebuchet MS" w:hAnsi="Trebuchet MS"/>
          <w:color w:val="000000" w:themeColor="text1"/>
          <w:lang w:val="en-US"/>
        </w:rPr>
        <w:t xml:space="preserve"> 2015-2020</w:t>
      </w:r>
      <w:r w:rsidRPr="00BF36C7">
        <w:rPr>
          <w:rFonts w:ascii="Trebuchet MS" w:hAnsi="Trebuchet MS"/>
          <w:color w:val="000000" w:themeColor="text1"/>
          <w:lang w:val="en-US"/>
        </w:rPr>
        <w:t xml:space="preserve">, Strategia </w:t>
      </w:r>
      <w:r w:rsidRPr="00BF36C7">
        <w:rPr>
          <w:rFonts w:ascii="Trebuchet MS" w:hAnsi="Trebuchet MS" w:cs="êÕ∆Pˇ"/>
          <w:color w:val="000000" w:themeColor="text1"/>
          <w:lang w:val="en-US"/>
        </w:rPr>
        <w:t xml:space="preserve">Națională </w:t>
      </w:r>
      <w:r w:rsidRPr="00BF36C7">
        <w:rPr>
          <w:rFonts w:ascii="Trebuchet MS" w:hAnsi="Trebuchet MS"/>
          <w:color w:val="000000" w:themeColor="text1"/>
          <w:lang w:val="en-US"/>
        </w:rPr>
        <w:t xml:space="preserve">pentru Cercetare, Dezvoltare </w:t>
      </w:r>
      <w:r w:rsidRPr="00BF36C7">
        <w:rPr>
          <w:rFonts w:ascii="Trebuchet MS" w:hAnsi="Trebuchet MS" w:cs="êÕ∆Pˇ"/>
          <w:color w:val="000000" w:themeColor="text1"/>
          <w:lang w:val="en-US"/>
        </w:rPr>
        <w:t xml:space="preserve">și </w:t>
      </w:r>
      <w:r w:rsidRPr="00BF36C7">
        <w:rPr>
          <w:rFonts w:ascii="Trebuchet MS" w:hAnsi="Trebuchet MS"/>
          <w:color w:val="000000" w:themeColor="text1"/>
          <w:lang w:val="en-US"/>
        </w:rPr>
        <w:t xml:space="preserve">Inovare 2014-2020, Strategia </w:t>
      </w:r>
      <w:r w:rsidRPr="00BF36C7">
        <w:rPr>
          <w:rFonts w:ascii="Trebuchet MS" w:hAnsi="Trebuchet MS" w:cs="êÕ∆Pˇ"/>
          <w:color w:val="000000" w:themeColor="text1"/>
          <w:lang w:val="en-US"/>
        </w:rPr>
        <w:t xml:space="preserve">Națională </w:t>
      </w:r>
      <w:r w:rsidRPr="00BF36C7">
        <w:rPr>
          <w:rFonts w:ascii="Trebuchet MS" w:hAnsi="Trebuchet MS"/>
          <w:color w:val="000000" w:themeColor="text1"/>
          <w:lang w:val="en-US"/>
        </w:rPr>
        <w:t xml:space="preserve">pentru Ocuparea </w:t>
      </w:r>
      <w:r w:rsidRPr="00BF36C7">
        <w:rPr>
          <w:rFonts w:ascii="Trebuchet MS" w:hAnsi="Trebuchet MS" w:cs="êÕ∆Pˇ"/>
          <w:color w:val="000000" w:themeColor="text1"/>
          <w:lang w:val="en-US"/>
        </w:rPr>
        <w:t xml:space="preserve">Forței </w:t>
      </w:r>
      <w:r w:rsidRPr="00BF36C7">
        <w:rPr>
          <w:rFonts w:ascii="Trebuchet MS" w:hAnsi="Trebuchet MS"/>
          <w:color w:val="000000" w:themeColor="text1"/>
          <w:lang w:val="en-US"/>
        </w:rPr>
        <w:t xml:space="preserve">de </w:t>
      </w:r>
      <w:r w:rsidRPr="00BF36C7">
        <w:rPr>
          <w:rFonts w:ascii="Trebuchet MS" w:hAnsi="Trebuchet MS" w:cs="êÕ∆Pˇ"/>
          <w:color w:val="000000" w:themeColor="text1"/>
          <w:lang w:val="en-US"/>
        </w:rPr>
        <w:t xml:space="preserve">Muncă </w:t>
      </w:r>
      <w:r w:rsidRPr="00BF36C7">
        <w:rPr>
          <w:rFonts w:ascii="Trebuchet MS" w:hAnsi="Trebuchet MS"/>
          <w:color w:val="000000" w:themeColor="text1"/>
          <w:lang w:val="en-US"/>
        </w:rPr>
        <w:t xml:space="preserve">2014-2020, Strategia </w:t>
      </w:r>
      <w:r w:rsidRPr="00BF36C7">
        <w:rPr>
          <w:rFonts w:ascii="Trebuchet MS" w:hAnsi="Trebuchet MS" w:cs="êÕ∆Pˇ"/>
          <w:color w:val="000000" w:themeColor="text1"/>
          <w:lang w:val="en-US"/>
        </w:rPr>
        <w:t xml:space="preserve">Națională </w:t>
      </w:r>
      <w:r w:rsidRPr="00BF36C7">
        <w:rPr>
          <w:rFonts w:ascii="Trebuchet MS" w:hAnsi="Trebuchet MS"/>
          <w:color w:val="000000" w:themeColor="text1"/>
          <w:lang w:val="en-US"/>
        </w:rPr>
        <w:t xml:space="preserve">privind </w:t>
      </w:r>
      <w:r w:rsidRPr="00BF36C7">
        <w:rPr>
          <w:rFonts w:ascii="Trebuchet MS" w:hAnsi="Trebuchet MS" w:cs="êÕ∆Pˇ"/>
          <w:color w:val="000000" w:themeColor="text1"/>
          <w:lang w:val="en-US"/>
        </w:rPr>
        <w:t xml:space="preserve">Învățarea </w:t>
      </w:r>
      <w:r w:rsidRPr="00BF36C7">
        <w:rPr>
          <w:rFonts w:ascii="Trebuchet MS" w:hAnsi="Trebuchet MS"/>
          <w:color w:val="000000" w:themeColor="text1"/>
          <w:lang w:val="en-US"/>
        </w:rPr>
        <w:t xml:space="preserve">pe tot Parcursul </w:t>
      </w:r>
      <w:r w:rsidRPr="00BF36C7">
        <w:rPr>
          <w:rFonts w:ascii="Trebuchet MS" w:hAnsi="Trebuchet MS" w:cs="êÕ∆Pˇ"/>
          <w:color w:val="000000" w:themeColor="text1"/>
          <w:lang w:val="en-US"/>
        </w:rPr>
        <w:t xml:space="preserve">Vieții, </w:t>
      </w:r>
      <w:r w:rsidRPr="00093F3B">
        <w:rPr>
          <w:rFonts w:ascii="Trebuchet MS" w:hAnsi="Trebuchet MS"/>
          <w:b/>
          <w:color w:val="000000" w:themeColor="text1"/>
          <w:lang w:val="en-US"/>
        </w:rPr>
        <w:t xml:space="preserve">obiectivele specifice ale acestei </w:t>
      </w:r>
      <w:r w:rsidRPr="00093F3B">
        <w:rPr>
          <w:rFonts w:ascii="Trebuchet MS" w:hAnsi="Trebuchet MS" w:cs="êÕ∆Pˇ"/>
          <w:b/>
          <w:color w:val="000000" w:themeColor="text1"/>
          <w:lang w:val="en-US"/>
        </w:rPr>
        <w:t xml:space="preserve">priorităţi </w:t>
      </w:r>
      <w:r w:rsidRPr="00093F3B">
        <w:rPr>
          <w:rFonts w:ascii="Trebuchet MS" w:hAnsi="Trebuchet MS"/>
          <w:b/>
          <w:color w:val="000000" w:themeColor="text1"/>
          <w:lang w:val="en-US"/>
        </w:rPr>
        <w:t xml:space="preserve">de </w:t>
      </w:r>
      <w:r w:rsidRPr="00093F3B">
        <w:rPr>
          <w:rFonts w:ascii="Trebuchet MS" w:hAnsi="Trebuchet MS" w:cs="êÕ∆Pˇ"/>
          <w:b/>
          <w:color w:val="000000" w:themeColor="text1"/>
          <w:lang w:val="en-US"/>
        </w:rPr>
        <w:t xml:space="preserve">investiţii </w:t>
      </w:r>
      <w:r w:rsidRPr="00093F3B">
        <w:rPr>
          <w:rFonts w:ascii="Trebuchet MS" w:hAnsi="Trebuchet MS"/>
          <w:b/>
          <w:color w:val="000000" w:themeColor="text1"/>
          <w:lang w:val="en-US"/>
        </w:rPr>
        <w:t xml:space="preserve">sunt de a </w:t>
      </w:r>
      <w:r w:rsidRPr="00093F3B">
        <w:rPr>
          <w:rFonts w:ascii="Trebuchet MS" w:hAnsi="Trebuchet MS" w:cs="êÕ∆Pˇ"/>
          <w:b/>
          <w:color w:val="000000" w:themeColor="text1"/>
          <w:lang w:val="en-US"/>
        </w:rPr>
        <w:t xml:space="preserve">crește numărul </w:t>
      </w:r>
      <w:r w:rsidRPr="00093F3B">
        <w:rPr>
          <w:rFonts w:ascii="Trebuchet MS" w:hAnsi="Trebuchet MS"/>
          <w:b/>
          <w:color w:val="000000" w:themeColor="text1"/>
          <w:lang w:val="en-US"/>
        </w:rPr>
        <w:t xml:space="preserve">de </w:t>
      </w:r>
      <w:r w:rsidRPr="00093F3B">
        <w:rPr>
          <w:rFonts w:ascii="Trebuchet MS" w:hAnsi="Trebuchet MS" w:cs="êÕ∆Pˇ"/>
          <w:b/>
          <w:color w:val="000000" w:themeColor="text1"/>
          <w:lang w:val="en-US"/>
        </w:rPr>
        <w:t xml:space="preserve">angajați </w:t>
      </w:r>
      <w:r w:rsidRPr="00093F3B">
        <w:rPr>
          <w:rFonts w:ascii="Trebuchet MS" w:hAnsi="Trebuchet MS"/>
          <w:b/>
          <w:color w:val="000000" w:themeColor="text1"/>
          <w:lang w:val="en-US"/>
        </w:rPr>
        <w:t xml:space="preserve">care </w:t>
      </w:r>
      <w:r w:rsidRPr="00093F3B">
        <w:rPr>
          <w:rFonts w:ascii="Trebuchet MS" w:hAnsi="Trebuchet MS" w:cs="êÕ∆Pˇ"/>
          <w:b/>
          <w:color w:val="000000" w:themeColor="text1"/>
          <w:lang w:val="en-US"/>
        </w:rPr>
        <w:t xml:space="preserve">beneficiază </w:t>
      </w:r>
      <w:r w:rsidRPr="00093F3B">
        <w:rPr>
          <w:rFonts w:ascii="Trebuchet MS" w:hAnsi="Trebuchet MS"/>
          <w:b/>
          <w:color w:val="000000" w:themeColor="text1"/>
          <w:lang w:val="en-US"/>
        </w:rPr>
        <w:t>de noi instrumente, metode, practici etc de management al resurselor umane și de condiții de lucru îmbunătățite în vederea adaptării activității la dinamica sectoarelor economice cu potențial competitiv identificate conform SNC/ domeniilor de specializare inteligentă conform SNCDI</w:t>
      </w:r>
      <w:r w:rsidRPr="00BF36C7">
        <w:rPr>
          <w:rFonts w:ascii="Trebuchet MS" w:hAnsi="Trebuchet MS"/>
          <w:color w:val="000000" w:themeColor="text1"/>
          <w:lang w:val="en-US"/>
        </w:rPr>
        <w:t>.</w:t>
      </w:r>
    </w:p>
    <w:p w14:paraId="38ED9A5D" w14:textId="77777777" w:rsidR="0011018E" w:rsidRPr="00BF36C7" w:rsidRDefault="0011018E" w:rsidP="006B4E15">
      <w:pPr>
        <w:autoSpaceDE w:val="0"/>
        <w:autoSpaceDN w:val="0"/>
        <w:adjustRightInd w:val="0"/>
        <w:spacing w:after="0" w:line="240" w:lineRule="auto"/>
        <w:jc w:val="both"/>
        <w:rPr>
          <w:rFonts w:ascii="Trebuchet MS" w:hAnsi="Trebuchet MS"/>
          <w:b/>
          <w:bCs/>
          <w:color w:val="000000" w:themeColor="text1"/>
        </w:rPr>
      </w:pPr>
    </w:p>
    <w:p w14:paraId="0E47A320" w14:textId="77777777" w:rsidR="0011018E" w:rsidRDefault="0011018E" w:rsidP="006B4E15">
      <w:pPr>
        <w:pStyle w:val="Titlu2"/>
        <w:numPr>
          <w:ilvl w:val="1"/>
          <w:numId w:val="22"/>
        </w:numPr>
        <w:spacing w:before="0" w:line="240" w:lineRule="auto"/>
        <w:jc w:val="both"/>
        <w:rPr>
          <w:rFonts w:ascii="Trebuchet MS" w:hAnsi="Trebuchet MS"/>
          <w:b/>
          <w:color w:val="000000" w:themeColor="text1"/>
          <w:sz w:val="22"/>
          <w:szCs w:val="22"/>
        </w:rPr>
      </w:pPr>
      <w:bookmarkStart w:id="7" w:name="_Toc478730967"/>
      <w:bookmarkStart w:id="8" w:name="_Toc483552571"/>
      <w:r w:rsidRPr="00BF36C7">
        <w:rPr>
          <w:rFonts w:ascii="Trebuchet MS" w:hAnsi="Trebuchet MS"/>
          <w:b/>
          <w:color w:val="000000" w:themeColor="text1"/>
          <w:sz w:val="22"/>
          <w:szCs w:val="22"/>
        </w:rPr>
        <w:t>Axa prioritară, prioritatea de investiții, obiectiv specific, rezultat așteptat</w:t>
      </w:r>
      <w:bookmarkEnd w:id="7"/>
      <w:bookmarkEnd w:id="8"/>
    </w:p>
    <w:p w14:paraId="203C0379" w14:textId="77777777" w:rsidR="00B7530B" w:rsidRPr="00093F3B" w:rsidRDefault="00B7530B" w:rsidP="00093F3B">
      <w:pPr>
        <w:pStyle w:val="Corptext"/>
        <w:rPr>
          <w:lang w:eastAsia="ar-SA"/>
        </w:rPr>
      </w:pPr>
    </w:p>
    <w:p w14:paraId="6D49C515" w14:textId="77777777" w:rsidR="0011018E" w:rsidRDefault="0011018E" w:rsidP="006B4E15">
      <w:pPr>
        <w:spacing w:after="0" w:line="240" w:lineRule="auto"/>
        <w:jc w:val="both"/>
        <w:rPr>
          <w:rFonts w:ascii="Trebuchet MS" w:hAnsi="Trebuchet MS"/>
          <w:color w:val="000000" w:themeColor="text1"/>
        </w:rPr>
      </w:pPr>
      <w:bookmarkStart w:id="9" w:name="_Toc478730968"/>
      <w:r w:rsidRPr="00BF36C7">
        <w:rPr>
          <w:rFonts w:ascii="Trebuchet MS" w:hAnsi="Trebuchet MS"/>
          <w:color w:val="000000" w:themeColor="text1"/>
        </w:rPr>
        <w:t>Pentru a obține finanțare în cadrul prezentului apel de proiecte, propunerile de proiecte trebuie să se încadreze în:</w:t>
      </w:r>
      <w:bookmarkEnd w:id="9"/>
    </w:p>
    <w:p w14:paraId="395DFF77" w14:textId="77777777" w:rsidR="00B7530B" w:rsidRPr="00BF36C7" w:rsidRDefault="00B7530B" w:rsidP="006B4E15">
      <w:pPr>
        <w:spacing w:after="0" w:line="240" w:lineRule="auto"/>
        <w:jc w:val="both"/>
        <w:rPr>
          <w:rFonts w:ascii="Trebuchet MS" w:hAnsi="Trebuchet MS"/>
          <w:color w:val="000000" w:themeColor="text1"/>
        </w:rPr>
      </w:pPr>
    </w:p>
    <w:p w14:paraId="421ABB41" w14:textId="77777777" w:rsidR="0011018E" w:rsidRDefault="0011018E" w:rsidP="006B4E15">
      <w:pPr>
        <w:spacing w:after="0" w:line="240" w:lineRule="auto"/>
        <w:jc w:val="both"/>
        <w:rPr>
          <w:rFonts w:ascii="Trebuchet MS" w:hAnsi="Trebuchet MS" w:cs="Calibri"/>
          <w:bCs/>
          <w:i/>
          <w:color w:val="000000" w:themeColor="text1"/>
        </w:rPr>
      </w:pPr>
      <w:bookmarkStart w:id="10" w:name="_Toc478730969"/>
      <w:r w:rsidRPr="00BF36C7">
        <w:rPr>
          <w:rFonts w:ascii="Trebuchet MS" w:hAnsi="Trebuchet MS"/>
          <w:b/>
          <w:color w:val="000000" w:themeColor="text1"/>
          <w:u w:val="single"/>
        </w:rPr>
        <w:t>Axa prioritară 3</w:t>
      </w:r>
      <w:r w:rsidRPr="00BF36C7">
        <w:rPr>
          <w:rFonts w:ascii="Trebuchet MS" w:hAnsi="Trebuchet MS"/>
          <w:b/>
          <w:color w:val="000000" w:themeColor="text1"/>
        </w:rPr>
        <w:t>:</w:t>
      </w:r>
      <w:r w:rsidRPr="00BF36C7">
        <w:rPr>
          <w:rFonts w:ascii="Trebuchet MS" w:hAnsi="Trebuchet MS"/>
          <w:color w:val="000000" w:themeColor="text1"/>
        </w:rPr>
        <w:t xml:space="preserve"> </w:t>
      </w:r>
      <w:bookmarkEnd w:id="10"/>
      <w:r w:rsidRPr="00BF36C7">
        <w:rPr>
          <w:rFonts w:ascii="Trebuchet MS" w:hAnsi="Trebuchet MS" w:cs="Calibri"/>
          <w:bCs/>
          <w:i/>
          <w:color w:val="000000" w:themeColor="text1"/>
        </w:rPr>
        <w:t>Locuri de muncă pentru toți</w:t>
      </w:r>
    </w:p>
    <w:p w14:paraId="2EEE2546" w14:textId="77777777" w:rsidR="00B7530B" w:rsidRPr="00BF36C7" w:rsidRDefault="00B7530B" w:rsidP="006B4E15">
      <w:pPr>
        <w:spacing w:after="0" w:line="240" w:lineRule="auto"/>
        <w:jc w:val="both"/>
        <w:rPr>
          <w:rFonts w:ascii="Trebuchet MS" w:hAnsi="Trebuchet MS"/>
          <w:color w:val="000000" w:themeColor="text1"/>
          <w:u w:val="single"/>
        </w:rPr>
      </w:pPr>
    </w:p>
    <w:p w14:paraId="168E7393" w14:textId="77777777" w:rsidR="0011018E" w:rsidRDefault="0011018E" w:rsidP="006B4E15">
      <w:pPr>
        <w:spacing w:after="0" w:line="240" w:lineRule="auto"/>
        <w:jc w:val="both"/>
        <w:rPr>
          <w:rFonts w:ascii="Trebuchet MS" w:hAnsi="Trebuchet MS"/>
          <w:i/>
          <w:color w:val="000000" w:themeColor="text1"/>
        </w:rPr>
      </w:pPr>
      <w:bookmarkStart w:id="11" w:name="_Toc478730970"/>
      <w:r w:rsidRPr="00BF36C7">
        <w:rPr>
          <w:rFonts w:ascii="Trebuchet MS" w:hAnsi="Trebuchet MS"/>
          <w:b/>
          <w:color w:val="000000" w:themeColor="text1"/>
          <w:u w:val="single"/>
        </w:rPr>
        <w:t>Obiectivul tematic 8</w:t>
      </w:r>
      <w:r w:rsidRPr="00BF36C7">
        <w:rPr>
          <w:rFonts w:ascii="Trebuchet MS" w:hAnsi="Trebuchet MS"/>
          <w:b/>
          <w:color w:val="000000" w:themeColor="text1"/>
        </w:rPr>
        <w:t>:</w:t>
      </w:r>
      <w:r w:rsidRPr="00BF36C7">
        <w:rPr>
          <w:rFonts w:ascii="Trebuchet MS" w:hAnsi="Trebuchet MS"/>
          <w:color w:val="000000" w:themeColor="text1"/>
        </w:rPr>
        <w:t xml:space="preserve"> </w:t>
      </w:r>
      <w:r w:rsidRPr="00BF36C7">
        <w:rPr>
          <w:rFonts w:ascii="Trebuchet MS" w:hAnsi="Trebuchet MS"/>
          <w:i/>
          <w:color w:val="000000" w:themeColor="text1"/>
        </w:rPr>
        <w:t>Promovarea unor locuri de muncă durabile și de calitate și sprijinirea mobilității lucrătorilor (Regulamentul (UE) nr. 1304/2013, art. 3, alin 1, a)</w:t>
      </w:r>
      <w:bookmarkEnd w:id="11"/>
      <w:r w:rsidRPr="00BF36C7">
        <w:rPr>
          <w:rFonts w:ascii="Trebuchet MS" w:hAnsi="Trebuchet MS"/>
          <w:i/>
          <w:color w:val="000000" w:themeColor="text1"/>
        </w:rPr>
        <w:t>.</w:t>
      </w:r>
    </w:p>
    <w:p w14:paraId="7E5AF651" w14:textId="77777777" w:rsidR="00B7530B" w:rsidRPr="00BF36C7" w:rsidRDefault="00B7530B" w:rsidP="006B4E15">
      <w:pPr>
        <w:spacing w:after="0" w:line="240" w:lineRule="auto"/>
        <w:jc w:val="both"/>
        <w:rPr>
          <w:rFonts w:ascii="Trebuchet MS" w:hAnsi="Trebuchet MS"/>
          <w:i/>
          <w:color w:val="000000" w:themeColor="text1"/>
        </w:rPr>
      </w:pPr>
    </w:p>
    <w:p w14:paraId="71F48266" w14:textId="77777777" w:rsidR="0011018E" w:rsidRDefault="0011018E" w:rsidP="006B4E15">
      <w:pPr>
        <w:spacing w:after="0" w:line="240" w:lineRule="auto"/>
        <w:jc w:val="both"/>
        <w:rPr>
          <w:rFonts w:ascii="Trebuchet MS" w:hAnsi="Trebuchet MS"/>
          <w:i/>
          <w:color w:val="000000" w:themeColor="text1"/>
        </w:rPr>
      </w:pPr>
      <w:bookmarkStart w:id="12" w:name="_Toc478730971"/>
      <w:r w:rsidRPr="00BF36C7">
        <w:rPr>
          <w:rFonts w:ascii="Trebuchet MS" w:hAnsi="Trebuchet MS"/>
          <w:b/>
          <w:color w:val="000000" w:themeColor="text1"/>
          <w:u w:val="single"/>
        </w:rPr>
        <w:t>Prioritatea de investiții 8.v</w:t>
      </w:r>
      <w:r w:rsidRPr="00BF36C7">
        <w:rPr>
          <w:rFonts w:ascii="Trebuchet MS" w:hAnsi="Trebuchet MS"/>
          <w:b/>
          <w:color w:val="000000" w:themeColor="text1"/>
        </w:rPr>
        <w:t>:</w:t>
      </w:r>
      <w:r w:rsidRPr="00BF36C7">
        <w:rPr>
          <w:rFonts w:ascii="Trebuchet MS" w:hAnsi="Trebuchet MS"/>
          <w:color w:val="000000" w:themeColor="text1"/>
        </w:rPr>
        <w:t xml:space="preserve"> </w:t>
      </w:r>
      <w:bookmarkEnd w:id="12"/>
      <w:r w:rsidRPr="00BF36C7">
        <w:rPr>
          <w:rFonts w:ascii="Trebuchet MS" w:hAnsi="Trebuchet MS"/>
          <w:i/>
          <w:color w:val="000000" w:themeColor="text1"/>
        </w:rPr>
        <w:t>Adaptarea lucrătorilor, întreprinderilor și antreprenorilor la schimbare</w:t>
      </w:r>
    </w:p>
    <w:p w14:paraId="5BB07DC8" w14:textId="77777777" w:rsidR="00B7530B" w:rsidRPr="00BF36C7" w:rsidRDefault="00B7530B" w:rsidP="006B4E15">
      <w:pPr>
        <w:spacing w:after="0" w:line="240" w:lineRule="auto"/>
        <w:jc w:val="both"/>
        <w:rPr>
          <w:rFonts w:ascii="Trebuchet MS" w:hAnsi="Trebuchet MS"/>
          <w:i/>
          <w:color w:val="000000" w:themeColor="text1"/>
        </w:rPr>
      </w:pPr>
    </w:p>
    <w:p w14:paraId="4C3B8581" w14:textId="77777777" w:rsidR="0011018E" w:rsidRDefault="0011018E" w:rsidP="006B4E15">
      <w:pPr>
        <w:spacing w:after="0" w:line="240" w:lineRule="auto"/>
        <w:jc w:val="both"/>
        <w:rPr>
          <w:rFonts w:ascii="Trebuchet MS" w:hAnsi="Trebuchet MS"/>
          <w:color w:val="000000" w:themeColor="text1"/>
          <w:u w:val="single"/>
        </w:rPr>
      </w:pPr>
      <w:r w:rsidRPr="00BF36C7">
        <w:rPr>
          <w:rFonts w:ascii="Trebuchet MS" w:hAnsi="Trebuchet MS"/>
          <w:color w:val="000000" w:themeColor="text1"/>
          <w:u w:val="single"/>
        </w:rPr>
        <w:t xml:space="preserve">În cadrul prezentului apel de proiecte este vizat următorul obiectiv specific: </w:t>
      </w:r>
    </w:p>
    <w:p w14:paraId="5EA848D5" w14:textId="77777777" w:rsidR="00B7530B" w:rsidRPr="00BF36C7" w:rsidRDefault="00B7530B" w:rsidP="006B4E15">
      <w:pPr>
        <w:spacing w:after="0" w:line="240" w:lineRule="auto"/>
        <w:jc w:val="both"/>
        <w:rPr>
          <w:rFonts w:ascii="Trebuchet MS" w:hAnsi="Trebuchet MS"/>
          <w:color w:val="000000" w:themeColor="text1"/>
          <w:u w:val="single"/>
        </w:rPr>
      </w:pPr>
    </w:p>
    <w:p w14:paraId="227D88D8" w14:textId="77777777" w:rsidR="0011018E" w:rsidRPr="00BF36C7" w:rsidRDefault="0011018E" w:rsidP="00066114">
      <w:pPr>
        <w:autoSpaceDE w:val="0"/>
        <w:autoSpaceDN w:val="0"/>
        <w:adjustRightInd w:val="0"/>
        <w:spacing w:after="0" w:line="240" w:lineRule="auto"/>
        <w:jc w:val="both"/>
        <w:rPr>
          <w:rFonts w:ascii="Trebuchet MS" w:hAnsi="Trebuchet MS"/>
          <w:b/>
          <w:i/>
          <w:color w:val="000000" w:themeColor="text1"/>
        </w:rPr>
      </w:pPr>
      <w:bookmarkStart w:id="13" w:name="_Toc478730972"/>
      <w:r w:rsidRPr="00BF36C7">
        <w:rPr>
          <w:rFonts w:ascii="Trebuchet MS" w:hAnsi="Trebuchet MS"/>
          <w:b/>
          <w:color w:val="000000" w:themeColor="text1"/>
          <w:u w:val="single"/>
        </w:rPr>
        <w:t>Obiectivul specific: 3.8.:</w:t>
      </w:r>
      <w:r w:rsidRPr="00BF36C7">
        <w:rPr>
          <w:rFonts w:ascii="Trebuchet MS" w:hAnsi="Trebuchet MS"/>
          <w:color w:val="000000" w:themeColor="text1"/>
        </w:rPr>
        <w:t xml:space="preserve"> </w:t>
      </w:r>
      <w:bookmarkEnd w:id="13"/>
      <w:r w:rsidRPr="00BF36C7">
        <w:rPr>
          <w:rFonts w:ascii="Trebuchet MS" w:hAnsi="Trebuchet MS" w:cs="TimesNewRomanPSMT"/>
          <w:i/>
          <w:color w:val="000000" w:themeColor="text1"/>
          <w:lang w:val="en-US"/>
        </w:rPr>
        <w:t>Creșterea numărului de angajați care beneficiază de instrumente, metode, practici etc standard de management al resurselor umane și de condiții de lucru îmbunătățite în vederea adaptării activității la dinamica sectoarelor economice cu potențial competitiv identificate conform SNC/domeniilor de specializare inteligentă conform SNCDI</w:t>
      </w:r>
    </w:p>
    <w:p w14:paraId="44F79E49" w14:textId="77777777" w:rsidR="0011018E" w:rsidRPr="00BF36C7" w:rsidRDefault="0011018E" w:rsidP="006B4E15">
      <w:pPr>
        <w:spacing w:after="0" w:line="240" w:lineRule="auto"/>
        <w:contextualSpacing/>
        <w:jc w:val="both"/>
        <w:rPr>
          <w:rFonts w:ascii="Trebuchet MS" w:hAnsi="Trebuchet MS"/>
          <w:i/>
          <w:color w:val="000000" w:themeColor="text1"/>
        </w:rPr>
      </w:pPr>
    </w:p>
    <w:p w14:paraId="6A802BDC" w14:textId="77777777" w:rsidR="0011018E" w:rsidRDefault="0011018E" w:rsidP="006B4E15">
      <w:pPr>
        <w:spacing w:after="0" w:line="240" w:lineRule="auto"/>
        <w:jc w:val="both"/>
        <w:rPr>
          <w:rFonts w:ascii="Trebuchet MS" w:hAnsi="Trebuchet MS"/>
          <w:b/>
          <w:color w:val="000000" w:themeColor="text1"/>
          <w:u w:val="single"/>
        </w:rPr>
      </w:pPr>
      <w:bookmarkStart w:id="14" w:name="_Toc478730974"/>
      <w:r w:rsidRPr="00BF36C7">
        <w:rPr>
          <w:rFonts w:ascii="Trebuchet MS" w:hAnsi="Trebuchet MS"/>
          <w:b/>
          <w:color w:val="000000" w:themeColor="text1"/>
          <w:u w:val="single"/>
        </w:rPr>
        <w:t>Rezultate așteptate</w:t>
      </w:r>
      <w:bookmarkEnd w:id="14"/>
    </w:p>
    <w:p w14:paraId="78FF0F62" w14:textId="77777777" w:rsidR="00B7530B" w:rsidRPr="00BF36C7" w:rsidRDefault="00B7530B" w:rsidP="006B4E15">
      <w:pPr>
        <w:spacing w:after="0" w:line="240" w:lineRule="auto"/>
        <w:jc w:val="both"/>
        <w:rPr>
          <w:rFonts w:ascii="Trebuchet MS" w:hAnsi="Trebuchet MS"/>
          <w:b/>
          <w:color w:val="000000" w:themeColor="text1"/>
          <w:u w:val="single"/>
        </w:rPr>
      </w:pPr>
    </w:p>
    <w:p w14:paraId="521F92DA" w14:textId="77777777" w:rsidR="0011018E" w:rsidRPr="00BF36C7" w:rsidRDefault="0011018E" w:rsidP="006B4E15">
      <w:pPr>
        <w:spacing w:after="0" w:line="240" w:lineRule="auto"/>
        <w:jc w:val="both"/>
        <w:rPr>
          <w:rFonts w:ascii="Trebuchet MS" w:hAnsi="Trebuchet MS"/>
          <w:color w:val="000000" w:themeColor="text1"/>
          <w:kern w:val="1"/>
        </w:rPr>
      </w:pPr>
      <w:r w:rsidRPr="00BF36C7">
        <w:rPr>
          <w:rFonts w:ascii="Trebuchet MS" w:hAnsi="Trebuchet MS"/>
          <w:color w:val="000000" w:themeColor="text1"/>
          <w:kern w:val="1"/>
        </w:rPr>
        <w:t>Rezultatele așteptate urmare a acordării sprijinului financiar în cadrul prezentului apel de proiecte sunt:</w:t>
      </w:r>
    </w:p>
    <w:p w14:paraId="20519FAC" w14:textId="77777777" w:rsidR="0011018E" w:rsidRPr="00BF36C7" w:rsidRDefault="0011018E" w:rsidP="00066114">
      <w:pPr>
        <w:numPr>
          <w:ilvl w:val="0"/>
          <w:numId w:val="35"/>
        </w:numPr>
        <w:autoSpaceDE w:val="0"/>
        <w:autoSpaceDN w:val="0"/>
        <w:adjustRightInd w:val="0"/>
        <w:spacing w:after="0" w:line="240" w:lineRule="auto"/>
        <w:jc w:val="both"/>
        <w:rPr>
          <w:rFonts w:ascii="Trebuchet MS" w:hAnsi="Trebuchet MS"/>
          <w:b/>
          <w:i/>
          <w:color w:val="000000" w:themeColor="text1"/>
        </w:rPr>
      </w:pPr>
      <w:r w:rsidRPr="00BF36C7">
        <w:rPr>
          <w:rFonts w:ascii="Trebuchet MS" w:hAnsi="Trebuchet MS" w:cs="TimesNewRomanPSMT"/>
          <w:i/>
          <w:color w:val="000000" w:themeColor="text1"/>
          <w:lang w:val="en-US"/>
        </w:rPr>
        <w:t>Număr crescut de angajați care beneficiază de instrumente, metode, practici etc standard de management al resurselor umane și de condiții de lucru îmbunătățite în vederea adaptării activității la dinamica sectoarelor economice cu potențial competitiv identificate conform SNC/domeniilor de specializare inteligentă conform SNCDI</w:t>
      </w:r>
    </w:p>
    <w:p w14:paraId="7667413A"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p>
    <w:p w14:paraId="723E53AA" w14:textId="7777777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15" w:name="_Toc478730975"/>
      <w:bookmarkStart w:id="16" w:name="_Toc483552572"/>
      <w:r w:rsidRPr="00BF36C7">
        <w:rPr>
          <w:rFonts w:ascii="Trebuchet MS" w:hAnsi="Trebuchet MS"/>
          <w:b/>
          <w:color w:val="000000" w:themeColor="text1"/>
          <w:sz w:val="22"/>
          <w:szCs w:val="22"/>
        </w:rPr>
        <w:t>1.2. Tipul apelului de proiecte și perioada de depunere a propunerilor de proiecte</w:t>
      </w:r>
      <w:bookmarkEnd w:id="15"/>
      <w:bookmarkEnd w:id="16"/>
    </w:p>
    <w:p w14:paraId="619839F8" w14:textId="77777777" w:rsidR="00B7530B" w:rsidRPr="00093F3B" w:rsidRDefault="00B7530B" w:rsidP="00093F3B">
      <w:pPr>
        <w:pStyle w:val="Corptext"/>
      </w:pPr>
    </w:p>
    <w:p w14:paraId="5C1C9BDD"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Acest apel este de tip competitiv, cu termen limită de depunere. </w:t>
      </w:r>
    </w:p>
    <w:p w14:paraId="509457E8" w14:textId="4E3E05B7" w:rsidR="0011018E" w:rsidRPr="00BF36C7" w:rsidRDefault="0011018E" w:rsidP="00093F3B">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Prezentul apel este dedicat </w:t>
      </w:r>
      <w:r w:rsidRPr="00BF36C7">
        <w:rPr>
          <w:rFonts w:ascii="Trebuchet MS" w:hAnsi="Trebuchet MS"/>
          <w:b/>
          <w:color w:val="000000" w:themeColor="text1"/>
          <w:u w:val="single"/>
        </w:rPr>
        <w:t>exclusiv</w:t>
      </w:r>
      <w:r w:rsidRPr="00BF36C7">
        <w:rPr>
          <w:rFonts w:ascii="Trebuchet MS" w:hAnsi="Trebuchet MS"/>
          <w:color w:val="000000" w:themeColor="text1"/>
        </w:rPr>
        <w:t xml:space="preserve"> </w:t>
      </w:r>
      <w:r w:rsidRPr="00BF36C7">
        <w:rPr>
          <w:rFonts w:ascii="Trebuchet MS" w:hAnsi="Trebuchet MS"/>
          <w:b/>
          <w:color w:val="000000" w:themeColor="text1"/>
        </w:rPr>
        <w:t>regiunilor mai puțin dezvoltate</w:t>
      </w:r>
      <w:r w:rsidRPr="00BF36C7">
        <w:rPr>
          <w:rFonts w:ascii="Trebuchet MS" w:hAnsi="Trebuchet MS"/>
          <w:color w:val="000000" w:themeColor="text1"/>
        </w:rPr>
        <w:t xml:space="preserve"> (</w:t>
      </w:r>
      <w:r w:rsidRPr="00BF36C7">
        <w:rPr>
          <w:rFonts w:ascii="Trebuchet MS" w:hAnsi="Trebuchet MS"/>
          <w:i/>
          <w:color w:val="000000" w:themeColor="text1"/>
        </w:rPr>
        <w:t>Centru, Sud-Est, Sud Muntenia,</w:t>
      </w:r>
      <w:r w:rsidRPr="00BF36C7">
        <w:rPr>
          <w:rFonts w:ascii="Trebuchet MS" w:hAnsi="Trebuchet MS"/>
          <w:i/>
          <w:color w:val="000000" w:themeColor="text1"/>
          <w:kern w:val="28"/>
          <w:lang w:eastAsia="en-GB"/>
        </w:rPr>
        <w:t xml:space="preserve"> </w:t>
      </w:r>
      <w:r w:rsidRPr="00BF36C7">
        <w:rPr>
          <w:rFonts w:ascii="Trebuchet MS" w:hAnsi="Trebuchet MS"/>
          <w:i/>
          <w:color w:val="000000" w:themeColor="text1"/>
        </w:rPr>
        <w:t xml:space="preserve">Nord-Est, Nord-Vest, Vest, Sud-Vest Oltenia), </w:t>
      </w:r>
      <w:r w:rsidRPr="00BF36C7">
        <w:rPr>
          <w:rFonts w:ascii="Trebuchet MS" w:hAnsi="Trebuchet MS"/>
          <w:b/>
          <w:color w:val="000000" w:themeColor="text1"/>
          <w:u w:val="single"/>
        </w:rPr>
        <w:t>regiunea București-Ilfov</w:t>
      </w:r>
      <w:r w:rsidRPr="00BF36C7">
        <w:rPr>
          <w:rFonts w:ascii="Trebuchet MS" w:hAnsi="Trebuchet MS"/>
          <w:color w:val="000000" w:themeColor="text1"/>
          <w:u w:val="single"/>
        </w:rPr>
        <w:t xml:space="preserve"> </w:t>
      </w:r>
      <w:r w:rsidRPr="00BF36C7">
        <w:rPr>
          <w:rFonts w:ascii="Trebuchet MS" w:hAnsi="Trebuchet MS"/>
          <w:b/>
          <w:color w:val="000000" w:themeColor="text1"/>
          <w:u w:val="single"/>
        </w:rPr>
        <w:t>fiind exceptată</w:t>
      </w:r>
      <w:r w:rsidRPr="00BF36C7">
        <w:rPr>
          <w:rFonts w:ascii="Trebuchet MS" w:hAnsi="Trebuchet MS"/>
          <w:color w:val="000000" w:themeColor="text1"/>
        </w:rPr>
        <w:t xml:space="preserve"> de la finanțare pentru prioritatea de investiții 8.</w:t>
      </w:r>
      <w:r w:rsidR="00B7530B">
        <w:rPr>
          <w:rFonts w:ascii="Trebuchet MS" w:hAnsi="Trebuchet MS"/>
          <w:color w:val="000000" w:themeColor="text1"/>
        </w:rPr>
        <w:t>v</w:t>
      </w:r>
      <w:r w:rsidRPr="00BF36C7">
        <w:rPr>
          <w:rFonts w:ascii="Trebuchet MS" w:hAnsi="Trebuchet MS"/>
          <w:color w:val="000000" w:themeColor="text1"/>
        </w:rPr>
        <w:t>.</w:t>
      </w:r>
    </w:p>
    <w:p w14:paraId="65FD4B53" w14:textId="77777777" w:rsidR="0011018E" w:rsidRPr="00BF36C7" w:rsidRDefault="0011018E" w:rsidP="006B4E15">
      <w:pPr>
        <w:spacing w:after="0" w:line="240" w:lineRule="auto"/>
        <w:jc w:val="both"/>
        <w:rPr>
          <w:rFonts w:ascii="Trebuchet MS" w:hAnsi="Trebuchet MS"/>
          <w:color w:val="000000" w:themeColor="text1"/>
        </w:rPr>
      </w:pPr>
    </w:p>
    <w:p w14:paraId="413FAC82" w14:textId="77777777" w:rsidR="0011018E" w:rsidRPr="00BF36C7" w:rsidRDefault="0011018E" w:rsidP="006B4E15">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color w:val="000000" w:themeColor="text1"/>
        </w:rPr>
      </w:pPr>
      <w:r w:rsidRPr="00BF36C7">
        <w:rPr>
          <w:rFonts w:ascii="Trebuchet MS" w:hAnsi="Trebuchet MS"/>
          <w:b/>
          <w:color w:val="000000" w:themeColor="text1"/>
        </w:rPr>
        <w:t>SISTEMUL INFORMATIC MySMIS 2014 VA FI DESCHIS ÎN DATA DE ….................... ORA .........</w:t>
      </w:r>
      <w:r w:rsidRPr="00BF36C7">
        <w:rPr>
          <w:rFonts w:ascii="Trebuchet MS" w:hAnsi="Trebuchet MS"/>
          <w:color w:val="000000" w:themeColor="text1"/>
        </w:rPr>
        <w:t xml:space="preserve"> </w:t>
      </w:r>
      <w:r w:rsidRPr="00BF36C7">
        <w:rPr>
          <w:rFonts w:ascii="Trebuchet MS" w:hAnsi="Trebuchet MS"/>
          <w:b/>
          <w:color w:val="000000" w:themeColor="text1"/>
        </w:rPr>
        <w:t>ŞI SE VA ÎNCHIDE ÎN DATA DE .........................., ORA .........</w:t>
      </w:r>
    </w:p>
    <w:p w14:paraId="42C9CCA5"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p>
    <w:p w14:paraId="52BCB27A"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p>
    <w:p w14:paraId="2C17D8AD" w14:textId="77777777" w:rsidR="0011018E" w:rsidRPr="00BF36C7" w:rsidRDefault="0011018E" w:rsidP="006B4E15">
      <w:pPr>
        <w:pStyle w:val="Listparagraf"/>
        <w:numPr>
          <w:ilvl w:val="1"/>
          <w:numId w:val="20"/>
        </w:numPr>
        <w:autoSpaceDE w:val="0"/>
        <w:autoSpaceDN w:val="0"/>
        <w:adjustRightInd w:val="0"/>
        <w:spacing w:after="0" w:line="240" w:lineRule="auto"/>
        <w:jc w:val="both"/>
        <w:outlineLvl w:val="1"/>
        <w:rPr>
          <w:rFonts w:ascii="Trebuchet MS" w:hAnsi="Trebuchet MS"/>
          <w:b/>
          <w:color w:val="000000" w:themeColor="text1"/>
        </w:rPr>
      </w:pPr>
      <w:bookmarkStart w:id="17" w:name="_Toc483552573"/>
      <w:r w:rsidRPr="00BF36C7">
        <w:rPr>
          <w:rFonts w:ascii="Trebuchet MS" w:hAnsi="Trebuchet MS"/>
          <w:b/>
          <w:color w:val="000000" w:themeColor="text1"/>
        </w:rPr>
        <w:t>Tipuri de activități eligibile care pot fi sprijinite în contextul prezentului ghid al solicitantului – condiții specifice</w:t>
      </w:r>
      <w:bookmarkEnd w:id="17"/>
    </w:p>
    <w:p w14:paraId="57E5865A" w14:textId="77777777" w:rsidR="006B4E15" w:rsidRPr="00BF36C7" w:rsidRDefault="006B4E15" w:rsidP="006B4E15">
      <w:pPr>
        <w:pStyle w:val="Listparagraf"/>
        <w:autoSpaceDE w:val="0"/>
        <w:autoSpaceDN w:val="0"/>
        <w:adjustRightInd w:val="0"/>
        <w:spacing w:after="0" w:line="240" w:lineRule="auto"/>
        <w:ind w:left="360"/>
        <w:jc w:val="both"/>
        <w:outlineLvl w:val="1"/>
        <w:rPr>
          <w:rFonts w:ascii="Trebuchet MS" w:hAnsi="Trebuchet MS"/>
          <w:b/>
          <w:color w:val="000000" w:themeColor="text1"/>
        </w:rPr>
      </w:pPr>
    </w:p>
    <w:p w14:paraId="29E01CF8"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r w:rsidRPr="00BF36C7">
        <w:rPr>
          <w:rFonts w:ascii="Trebuchet MS" w:hAnsi="Trebuchet MS"/>
          <w:color w:val="000000" w:themeColor="text1"/>
        </w:rPr>
        <w:t>În cadrul prezentului apel de proiecte, sunt eligibile următoarele activități relevante și activități suport:</w:t>
      </w:r>
    </w:p>
    <w:p w14:paraId="673B3D14" w14:textId="65925AB4" w:rsidR="004432A2" w:rsidRPr="00BF36C7" w:rsidRDefault="004432A2" w:rsidP="002E29F3">
      <w:pPr>
        <w:pStyle w:val="Listparagraf"/>
        <w:numPr>
          <w:ilvl w:val="0"/>
          <w:numId w:val="45"/>
        </w:numPr>
        <w:autoSpaceDE w:val="0"/>
        <w:autoSpaceDN w:val="0"/>
        <w:adjustRightInd w:val="0"/>
        <w:spacing w:after="0" w:line="240" w:lineRule="auto"/>
        <w:jc w:val="both"/>
        <w:rPr>
          <w:rFonts w:ascii="Trebuchet MS" w:hAnsi="Trebuchet MS"/>
          <w:b/>
          <w:color w:val="000000" w:themeColor="text1"/>
        </w:rPr>
      </w:pPr>
      <w:r w:rsidRPr="00BF36C7">
        <w:rPr>
          <w:rFonts w:ascii="Trebuchet MS" w:hAnsi="Trebuchet MS"/>
          <w:b/>
          <w:color w:val="000000" w:themeColor="text1"/>
        </w:rPr>
        <w:t>Organizarea și derularea de campanii de conștientizare a angajatorilor</w:t>
      </w:r>
      <w:r w:rsidR="00C23190" w:rsidRPr="00BF36C7">
        <w:rPr>
          <w:rFonts w:ascii="Trebuchet MS" w:hAnsi="Trebuchet MS"/>
          <w:b/>
          <w:color w:val="000000" w:themeColor="text1"/>
        </w:rPr>
        <w:t xml:space="preserve"> </w:t>
      </w:r>
      <w:r w:rsidR="00C23190" w:rsidRPr="00BF36C7">
        <w:rPr>
          <w:rFonts w:ascii="Trebuchet MS" w:eastAsia="Times New Roman" w:hAnsi="Trebuchet MS"/>
          <w:color w:val="000000" w:themeColor="text1"/>
        </w:rPr>
        <w:t>care își desfășoară activitatea în sectoarele economice cu potențial competitiv identificate conform SNC şi din domeniile de specializare inteligentă conform SNCDI</w:t>
      </w:r>
      <w:r w:rsidRPr="00BF36C7">
        <w:rPr>
          <w:rFonts w:ascii="Trebuchet MS" w:hAnsi="Trebuchet MS"/>
          <w:b/>
          <w:color w:val="000000" w:themeColor="text1"/>
        </w:rPr>
        <w:t xml:space="preserve"> privind importanța și necesitatea participării angajaților la programe de formare continuă – activități suport.</w:t>
      </w:r>
    </w:p>
    <w:p w14:paraId="6C8A75D3" w14:textId="77777777" w:rsidR="00C23190" w:rsidRPr="00BF36C7" w:rsidRDefault="00C23190" w:rsidP="002E29F3">
      <w:pPr>
        <w:pStyle w:val="Listparagraf"/>
        <w:autoSpaceDE w:val="0"/>
        <w:autoSpaceDN w:val="0"/>
        <w:adjustRightInd w:val="0"/>
        <w:spacing w:after="0" w:line="240" w:lineRule="auto"/>
        <w:jc w:val="both"/>
        <w:rPr>
          <w:rFonts w:ascii="Trebuchet MS" w:hAnsi="Trebuchet MS"/>
          <w:b/>
          <w:color w:val="000000" w:themeColor="text1"/>
        </w:rPr>
      </w:pPr>
    </w:p>
    <w:p w14:paraId="6044C201" w14:textId="77777777" w:rsidR="00C23190" w:rsidRPr="00BF36C7" w:rsidRDefault="00C23190" w:rsidP="002E29F3">
      <w:pPr>
        <w:pStyle w:val="Listparagraf"/>
        <w:autoSpaceDE w:val="0"/>
        <w:autoSpaceDN w:val="0"/>
        <w:adjustRightInd w:val="0"/>
        <w:spacing w:after="0" w:line="240" w:lineRule="auto"/>
        <w:jc w:val="both"/>
        <w:rPr>
          <w:rFonts w:ascii="Trebuchet MS" w:hAnsi="Trebuchet MS"/>
          <w:b/>
          <w:color w:val="000000" w:themeColor="text1"/>
        </w:rPr>
      </w:pPr>
    </w:p>
    <w:p w14:paraId="4EC6807F" w14:textId="65874BFD" w:rsidR="004432A2" w:rsidRPr="00093F3B" w:rsidRDefault="00C00B63" w:rsidP="002E29F3">
      <w:pPr>
        <w:pStyle w:val="Listparagraf"/>
        <w:numPr>
          <w:ilvl w:val="0"/>
          <w:numId w:val="45"/>
        </w:numPr>
        <w:autoSpaceDE w:val="0"/>
        <w:autoSpaceDN w:val="0"/>
        <w:adjustRightInd w:val="0"/>
        <w:spacing w:after="0" w:line="240" w:lineRule="auto"/>
        <w:jc w:val="both"/>
        <w:rPr>
          <w:rFonts w:ascii="Trebuchet MS" w:hAnsi="Trebuchet MS"/>
          <w:color w:val="000000" w:themeColor="text1"/>
        </w:rPr>
      </w:pPr>
      <w:r w:rsidRPr="00093F3B">
        <w:rPr>
          <w:rFonts w:ascii="Trebuchet MS" w:eastAsia="Times New Roman" w:hAnsi="Trebuchet MS"/>
          <w:b/>
          <w:color w:val="000000" w:themeColor="text1"/>
        </w:rPr>
        <w:t>Fo</w:t>
      </w:r>
      <w:r w:rsidR="00C23190" w:rsidRPr="00093F3B">
        <w:rPr>
          <w:rFonts w:ascii="Trebuchet MS" w:eastAsia="Times New Roman" w:hAnsi="Trebuchet MS"/>
          <w:b/>
          <w:color w:val="000000" w:themeColor="text1"/>
        </w:rPr>
        <w:t>rmare profesională pentru managerii și antreprenorii din întreprinderi</w:t>
      </w:r>
      <w:r w:rsidR="00C23190" w:rsidRPr="00BF36C7">
        <w:rPr>
          <w:rFonts w:ascii="Trebuchet MS" w:eastAsia="Times New Roman" w:hAnsi="Trebuchet MS"/>
          <w:color w:val="000000" w:themeColor="text1"/>
        </w:rPr>
        <w:t xml:space="preserve"> pentru a-și îmbunătăți abilitățile antreprenoriale și manageriale</w:t>
      </w:r>
    </w:p>
    <w:p w14:paraId="31858625" w14:textId="77777777" w:rsidR="009D159F" w:rsidRPr="00BF36C7" w:rsidRDefault="009D159F" w:rsidP="00093F3B">
      <w:pPr>
        <w:pStyle w:val="Listparagraf"/>
        <w:autoSpaceDE w:val="0"/>
        <w:autoSpaceDN w:val="0"/>
        <w:adjustRightInd w:val="0"/>
        <w:spacing w:after="0" w:line="240" w:lineRule="auto"/>
        <w:jc w:val="both"/>
        <w:rPr>
          <w:rFonts w:ascii="Trebuchet MS" w:hAnsi="Trebuchet MS"/>
          <w:color w:val="000000" w:themeColor="text1"/>
        </w:rPr>
      </w:pPr>
    </w:p>
    <w:p w14:paraId="15C431CF" w14:textId="1C491A2A" w:rsidR="0011018E" w:rsidRDefault="004432A2" w:rsidP="006B4E15">
      <w:pPr>
        <w:pStyle w:val="Titlu3"/>
        <w:spacing w:before="0" w:line="240" w:lineRule="auto"/>
        <w:jc w:val="both"/>
        <w:rPr>
          <w:rFonts w:ascii="Trebuchet MS" w:hAnsi="Trebuchet MS"/>
          <w:b/>
          <w:color w:val="000000" w:themeColor="text1"/>
          <w:sz w:val="22"/>
          <w:szCs w:val="22"/>
        </w:rPr>
      </w:pPr>
      <w:bookmarkStart w:id="18" w:name="_Toc483479069"/>
      <w:bookmarkStart w:id="19" w:name="_Toc483505945"/>
      <w:bookmarkStart w:id="20" w:name="_Toc483552574"/>
      <w:bookmarkStart w:id="21" w:name="_Toc478735577"/>
      <w:r w:rsidRPr="00BF36C7">
        <w:rPr>
          <w:rFonts w:ascii="Trebuchet MS" w:hAnsi="Trebuchet MS"/>
          <w:b/>
          <w:color w:val="000000" w:themeColor="text1"/>
          <w:sz w:val="22"/>
          <w:szCs w:val="22"/>
          <w:lang w:val="ro-RO"/>
        </w:rPr>
        <w:t>2.</w:t>
      </w:r>
      <w:r w:rsidR="00C23190" w:rsidRPr="00BF36C7">
        <w:rPr>
          <w:rFonts w:ascii="Trebuchet MS" w:hAnsi="Trebuchet MS"/>
          <w:b/>
          <w:color w:val="000000" w:themeColor="text1"/>
          <w:sz w:val="22"/>
          <w:szCs w:val="22"/>
          <w:lang w:val="ro-RO"/>
        </w:rPr>
        <w:t>1.</w:t>
      </w:r>
      <w:r w:rsidR="0011018E" w:rsidRPr="00BF36C7">
        <w:rPr>
          <w:rFonts w:ascii="Trebuchet MS" w:hAnsi="Trebuchet MS"/>
          <w:color w:val="000000" w:themeColor="text1"/>
          <w:sz w:val="22"/>
          <w:szCs w:val="22"/>
          <w:lang w:val="ro-RO"/>
        </w:rPr>
        <w:t xml:space="preserve"> </w:t>
      </w:r>
      <w:r w:rsidR="0011018E" w:rsidRPr="00BF36C7">
        <w:rPr>
          <w:rFonts w:ascii="Trebuchet MS" w:hAnsi="Trebuchet MS"/>
          <w:b/>
          <w:color w:val="000000" w:themeColor="text1"/>
          <w:sz w:val="22"/>
          <w:szCs w:val="22"/>
          <w:lang w:val="ro-RO"/>
        </w:rPr>
        <w:t xml:space="preserve">Organizarea și derularea de programe de formare profesională </w:t>
      </w:r>
      <w:r w:rsidR="008D6F6B" w:rsidRPr="00BF36C7">
        <w:rPr>
          <w:rFonts w:ascii="Trebuchet MS" w:hAnsi="Trebuchet MS"/>
          <w:b/>
          <w:color w:val="000000" w:themeColor="text1"/>
          <w:sz w:val="22"/>
          <w:szCs w:val="22"/>
          <w:lang w:val="ro-RO"/>
        </w:rPr>
        <w:t xml:space="preserve">pentru manageri </w:t>
      </w:r>
      <w:r w:rsidR="0011018E" w:rsidRPr="00093F3B">
        <w:rPr>
          <w:rFonts w:ascii="Trebuchet MS" w:hAnsi="Trebuchet MS"/>
          <w:color w:val="000000" w:themeColor="text1"/>
          <w:sz w:val="22"/>
          <w:szCs w:val="22"/>
          <w:lang w:val="ro-RO"/>
        </w:rPr>
        <w:t>(cursuri autorizate de Autoritatea Națională pentru Calificări,</w:t>
      </w:r>
      <w:r w:rsidR="0011018E" w:rsidRPr="00093F3B">
        <w:rPr>
          <w:rFonts w:ascii="Trebuchet MS" w:hAnsi="Trebuchet MS"/>
          <w:color w:val="000000" w:themeColor="text1"/>
          <w:sz w:val="22"/>
          <w:szCs w:val="22"/>
        </w:rPr>
        <w:t xml:space="preserve"> cum ar fi de exemplu cursul de specializare în ocupația “Competen</w:t>
      </w:r>
      <w:r w:rsidR="0011018E" w:rsidRPr="00093F3B">
        <w:rPr>
          <w:rFonts w:ascii="Trebuchet MS" w:hAnsi="Trebuchet MS"/>
          <w:color w:val="000000" w:themeColor="text1"/>
          <w:sz w:val="22"/>
          <w:szCs w:val="22"/>
          <w:lang w:val="ro-RO"/>
        </w:rPr>
        <w:t>țe antreprenoriale</w:t>
      </w:r>
      <w:r w:rsidR="0011018E" w:rsidRPr="00093F3B">
        <w:rPr>
          <w:rFonts w:ascii="Trebuchet MS" w:hAnsi="Trebuchet MS"/>
          <w:color w:val="000000" w:themeColor="text1"/>
          <w:sz w:val="22"/>
          <w:szCs w:val="22"/>
        </w:rPr>
        <w:t>”, sau cursuri informale recunoscute la nivelul întreprinderii</w:t>
      </w:r>
      <w:r w:rsidR="0011018E" w:rsidRPr="00093F3B">
        <w:rPr>
          <w:rFonts w:ascii="Trebuchet MS" w:hAnsi="Trebuchet MS"/>
          <w:color w:val="000000" w:themeColor="text1"/>
          <w:sz w:val="22"/>
          <w:szCs w:val="22"/>
          <w:lang w:val="ro-RO"/>
        </w:rPr>
        <w:t>)</w:t>
      </w:r>
      <w:r w:rsidR="0011018E" w:rsidRPr="00BF36C7">
        <w:rPr>
          <w:rFonts w:ascii="Trebuchet MS" w:hAnsi="Trebuchet MS"/>
          <w:b/>
          <w:color w:val="000000" w:themeColor="text1"/>
          <w:sz w:val="22"/>
          <w:szCs w:val="22"/>
          <w:lang w:val="ro-RO"/>
        </w:rPr>
        <w:t xml:space="preserve"> și/sau activități</w:t>
      </w:r>
      <w:r w:rsidR="0011018E" w:rsidRPr="00BF36C7">
        <w:rPr>
          <w:rFonts w:ascii="Trebuchet MS" w:hAnsi="Trebuchet MS"/>
          <w:color w:val="000000" w:themeColor="text1"/>
          <w:sz w:val="22"/>
          <w:szCs w:val="22"/>
          <w:lang w:val="ro-RO"/>
        </w:rPr>
        <w:t xml:space="preserve"> </w:t>
      </w:r>
      <w:r w:rsidR="0011018E" w:rsidRPr="00BF36C7">
        <w:rPr>
          <w:rFonts w:ascii="Trebuchet MS" w:hAnsi="Trebuchet MS"/>
          <w:b/>
          <w:color w:val="000000" w:themeColor="text1"/>
          <w:sz w:val="22"/>
          <w:szCs w:val="22"/>
          <w:lang w:val="ro-RO"/>
        </w:rPr>
        <w:t>de</w:t>
      </w:r>
      <w:r w:rsidR="0011018E" w:rsidRPr="00BF36C7">
        <w:rPr>
          <w:rFonts w:ascii="Trebuchet MS" w:hAnsi="Trebuchet MS"/>
          <w:color w:val="000000" w:themeColor="text1"/>
          <w:sz w:val="22"/>
          <w:szCs w:val="22"/>
          <w:lang w:val="ro-RO"/>
        </w:rPr>
        <w:t xml:space="preserve"> </w:t>
      </w:r>
      <w:r w:rsidR="0011018E" w:rsidRPr="00BF36C7">
        <w:rPr>
          <w:rFonts w:ascii="Trebuchet MS" w:hAnsi="Trebuchet MS"/>
          <w:b/>
          <w:color w:val="000000" w:themeColor="text1"/>
          <w:sz w:val="22"/>
          <w:szCs w:val="22"/>
          <w:lang w:val="ro-RO"/>
        </w:rPr>
        <w:t>business coaching și/sau activități</w:t>
      </w:r>
      <w:r w:rsidR="0011018E" w:rsidRPr="00BF36C7">
        <w:rPr>
          <w:rFonts w:ascii="Trebuchet MS" w:hAnsi="Trebuchet MS"/>
          <w:color w:val="000000" w:themeColor="text1"/>
          <w:sz w:val="22"/>
          <w:szCs w:val="22"/>
          <w:lang w:val="ro-RO"/>
        </w:rPr>
        <w:t xml:space="preserve"> </w:t>
      </w:r>
      <w:r w:rsidR="0011018E" w:rsidRPr="00BF36C7">
        <w:rPr>
          <w:rFonts w:ascii="Trebuchet MS" w:hAnsi="Trebuchet MS"/>
          <w:b/>
          <w:color w:val="000000" w:themeColor="text1"/>
          <w:sz w:val="22"/>
          <w:szCs w:val="22"/>
          <w:lang w:val="ro-RO"/>
        </w:rPr>
        <w:t>de</w:t>
      </w:r>
      <w:r w:rsidR="0011018E" w:rsidRPr="00BF36C7">
        <w:rPr>
          <w:rFonts w:ascii="Trebuchet MS" w:hAnsi="Trebuchet MS"/>
          <w:color w:val="000000" w:themeColor="text1"/>
          <w:sz w:val="22"/>
          <w:szCs w:val="22"/>
          <w:lang w:val="ro-RO"/>
        </w:rPr>
        <w:t xml:space="preserve"> </w:t>
      </w:r>
      <w:r w:rsidR="0011018E" w:rsidRPr="00BF36C7">
        <w:rPr>
          <w:rFonts w:ascii="Trebuchet MS" w:hAnsi="Trebuchet MS"/>
          <w:b/>
          <w:color w:val="000000" w:themeColor="text1"/>
          <w:sz w:val="22"/>
          <w:szCs w:val="22"/>
          <w:lang w:val="ro-RO"/>
        </w:rPr>
        <w:t xml:space="preserve">tip </w:t>
      </w:r>
      <w:r w:rsidR="0011018E" w:rsidRPr="00BF36C7">
        <w:rPr>
          <w:rFonts w:ascii="Trebuchet MS" w:hAnsi="Trebuchet MS"/>
          <w:b/>
          <w:color w:val="000000" w:themeColor="text1"/>
          <w:sz w:val="22"/>
          <w:szCs w:val="22"/>
        </w:rPr>
        <w:t>“workshop”, “seminarii”, “conferin</w:t>
      </w:r>
      <w:r w:rsidR="0011018E" w:rsidRPr="00BF36C7">
        <w:rPr>
          <w:rFonts w:ascii="Trebuchet MS" w:hAnsi="Trebuchet MS"/>
          <w:b/>
          <w:color w:val="000000" w:themeColor="text1"/>
          <w:sz w:val="22"/>
          <w:szCs w:val="22"/>
          <w:lang w:val="ro-RO"/>
        </w:rPr>
        <w:t>țe</w:t>
      </w:r>
      <w:r w:rsidR="0011018E" w:rsidRPr="00BF36C7">
        <w:rPr>
          <w:rFonts w:ascii="Trebuchet MS" w:hAnsi="Trebuchet MS"/>
          <w:b/>
          <w:color w:val="000000" w:themeColor="text1"/>
          <w:sz w:val="22"/>
          <w:szCs w:val="22"/>
        </w:rPr>
        <w:t xml:space="preserve">”, “prelegeri”, “evenimente de informare”, etc. – </w:t>
      </w:r>
      <w:proofErr w:type="gramStart"/>
      <w:r w:rsidR="0011018E" w:rsidRPr="00BF36C7">
        <w:rPr>
          <w:rFonts w:ascii="Trebuchet MS" w:hAnsi="Trebuchet MS"/>
          <w:b/>
          <w:color w:val="000000" w:themeColor="text1"/>
          <w:sz w:val="22"/>
          <w:szCs w:val="22"/>
        </w:rPr>
        <w:t>activități</w:t>
      </w:r>
      <w:proofErr w:type="gramEnd"/>
      <w:r w:rsidR="0011018E" w:rsidRPr="00BF36C7">
        <w:rPr>
          <w:rFonts w:ascii="Trebuchet MS" w:hAnsi="Trebuchet MS"/>
          <w:b/>
          <w:color w:val="000000" w:themeColor="text1"/>
          <w:sz w:val="22"/>
          <w:szCs w:val="22"/>
        </w:rPr>
        <w:t xml:space="preserve"> relevante</w:t>
      </w:r>
      <w:bookmarkEnd w:id="18"/>
      <w:bookmarkEnd w:id="19"/>
      <w:bookmarkEnd w:id="20"/>
    </w:p>
    <w:p w14:paraId="6A78184C" w14:textId="77777777" w:rsidR="009D159F" w:rsidRPr="00093F3B" w:rsidRDefault="009D159F" w:rsidP="00093F3B"/>
    <w:p w14:paraId="22B79244" w14:textId="77777777" w:rsidR="0011018E" w:rsidRPr="00BF36C7" w:rsidRDefault="0011018E" w:rsidP="006B4E15">
      <w:pPr>
        <w:pStyle w:val="Titlu3"/>
        <w:spacing w:before="0" w:line="240" w:lineRule="auto"/>
        <w:jc w:val="both"/>
        <w:rPr>
          <w:rFonts w:ascii="Trebuchet MS" w:hAnsi="Trebuchet MS"/>
          <w:color w:val="000000" w:themeColor="text1"/>
          <w:sz w:val="22"/>
          <w:szCs w:val="22"/>
          <w:lang w:val="ro-RO"/>
        </w:rPr>
      </w:pPr>
      <w:bookmarkStart w:id="22" w:name="_Toc483479070"/>
      <w:bookmarkStart w:id="23" w:name="_Toc483505946"/>
      <w:bookmarkStart w:id="24" w:name="_Toc483552575"/>
      <w:r w:rsidRPr="00BF36C7">
        <w:rPr>
          <w:rFonts w:ascii="Trebuchet MS" w:hAnsi="Trebuchet MS"/>
          <w:color w:val="000000" w:themeColor="text1"/>
          <w:sz w:val="22"/>
          <w:szCs w:val="22"/>
          <w:lang w:val="ro-RO"/>
        </w:rPr>
        <w:t>Aceste activități sunt adresate următoarelor categorii de persoane:</w:t>
      </w:r>
      <w:bookmarkEnd w:id="22"/>
      <w:bookmarkEnd w:id="23"/>
      <w:bookmarkEnd w:id="24"/>
      <w:r w:rsidRPr="00BF36C7">
        <w:rPr>
          <w:rFonts w:ascii="Trebuchet MS" w:hAnsi="Trebuchet MS"/>
          <w:color w:val="000000" w:themeColor="text1"/>
          <w:sz w:val="22"/>
          <w:szCs w:val="22"/>
          <w:lang w:val="ro-RO"/>
        </w:rPr>
        <w:t xml:space="preserve"> </w:t>
      </w:r>
    </w:p>
    <w:p w14:paraId="7772F9CA" w14:textId="77777777" w:rsidR="0011018E" w:rsidRPr="00BF36C7" w:rsidRDefault="0011018E" w:rsidP="00066114">
      <w:pPr>
        <w:pStyle w:val="Titlu3"/>
        <w:numPr>
          <w:ilvl w:val="0"/>
          <w:numId w:val="35"/>
        </w:numPr>
        <w:spacing w:before="0" w:line="240" w:lineRule="auto"/>
        <w:jc w:val="both"/>
        <w:rPr>
          <w:rFonts w:ascii="Trebuchet MS" w:hAnsi="Trebuchet MS"/>
          <w:color w:val="000000" w:themeColor="text1"/>
          <w:sz w:val="22"/>
          <w:szCs w:val="22"/>
          <w:lang w:val="ro-RO"/>
        </w:rPr>
      </w:pPr>
      <w:bookmarkStart w:id="25" w:name="_Toc483479071"/>
      <w:bookmarkStart w:id="26" w:name="_Toc483505947"/>
      <w:bookmarkStart w:id="27" w:name="_Toc483552576"/>
      <w:r w:rsidRPr="00BF36C7">
        <w:rPr>
          <w:rFonts w:ascii="Trebuchet MS" w:hAnsi="Trebuchet MS"/>
          <w:color w:val="000000" w:themeColor="text1"/>
          <w:sz w:val="22"/>
          <w:szCs w:val="22"/>
          <w:lang w:val="ro-RO"/>
        </w:rPr>
        <w:t>persoanelor care asigură managementul strategic al întreprinderilor și care ocupă poziții de management în respectivele întreprinderi (manager general, director general, manager executiv, director executiv, director adjunct, etc.);</w:t>
      </w:r>
      <w:bookmarkEnd w:id="25"/>
      <w:bookmarkEnd w:id="26"/>
      <w:bookmarkEnd w:id="27"/>
    </w:p>
    <w:p w14:paraId="10E5B857" w14:textId="77777777" w:rsidR="0011018E" w:rsidRPr="00BF36C7" w:rsidRDefault="0011018E" w:rsidP="00066114">
      <w:pPr>
        <w:pStyle w:val="Titlu3"/>
        <w:numPr>
          <w:ilvl w:val="0"/>
          <w:numId w:val="35"/>
        </w:numPr>
        <w:spacing w:before="0" w:line="240" w:lineRule="auto"/>
        <w:jc w:val="both"/>
        <w:rPr>
          <w:rFonts w:ascii="Trebuchet MS" w:hAnsi="Trebuchet MS"/>
          <w:color w:val="000000" w:themeColor="text1"/>
          <w:sz w:val="22"/>
          <w:szCs w:val="22"/>
        </w:rPr>
      </w:pPr>
      <w:bookmarkStart w:id="28" w:name="_Toc483479072"/>
      <w:bookmarkStart w:id="29" w:name="_Toc483505948"/>
      <w:bookmarkStart w:id="30" w:name="_Toc483552577"/>
      <w:r w:rsidRPr="00BF36C7">
        <w:rPr>
          <w:rFonts w:ascii="Trebuchet MS" w:hAnsi="Trebuchet MS"/>
          <w:color w:val="000000" w:themeColor="text1"/>
          <w:sz w:val="22"/>
          <w:szCs w:val="22"/>
          <w:lang w:val="ro-RO"/>
        </w:rPr>
        <w:t>persoanelor care au calitatea de antreprenori și care-și gestionează propriile afaceri;</w:t>
      </w:r>
      <w:bookmarkEnd w:id="28"/>
      <w:bookmarkEnd w:id="29"/>
      <w:bookmarkEnd w:id="30"/>
    </w:p>
    <w:p w14:paraId="57DDA21E" w14:textId="77777777" w:rsidR="0011018E" w:rsidRPr="00BF36C7" w:rsidRDefault="0011018E" w:rsidP="00066114">
      <w:pPr>
        <w:spacing w:after="0" w:line="240" w:lineRule="auto"/>
        <w:jc w:val="both"/>
        <w:rPr>
          <w:rFonts w:ascii="Trebuchet MS" w:hAnsi="Trebuchet MS"/>
          <w:color w:val="000000" w:themeColor="text1"/>
        </w:rPr>
      </w:pPr>
    </w:p>
    <w:p w14:paraId="6CA141CC" w14:textId="77777777" w:rsidR="0011018E" w:rsidRPr="00BF36C7" w:rsidRDefault="0011018E" w:rsidP="008D6437">
      <w:pPr>
        <w:spacing w:after="0" w:line="240" w:lineRule="auto"/>
        <w:jc w:val="both"/>
        <w:rPr>
          <w:rFonts w:ascii="Trebuchet MS" w:hAnsi="Trebuchet MS"/>
          <w:color w:val="000000" w:themeColor="text1"/>
        </w:rPr>
      </w:pPr>
      <w:r w:rsidRPr="00093F3B">
        <w:rPr>
          <w:rFonts w:ascii="Trebuchet MS" w:hAnsi="Trebuchet MS"/>
          <w:b/>
          <w:i/>
          <w:color w:val="000000" w:themeColor="text1"/>
        </w:rPr>
        <w:t>”Managementul strategic”</w:t>
      </w:r>
      <w:r w:rsidRPr="00BF36C7">
        <w:rPr>
          <w:rFonts w:ascii="Trebuchet MS" w:hAnsi="Trebuchet MS"/>
          <w:color w:val="000000" w:themeColor="text1"/>
        </w:rPr>
        <w:t xml:space="preserve"> reprezintă o nouă formă de management bazată pe strategie, prin care managerii urmăresc să asigure evoluţia şi performanţele organizaţiei pe termen lung, accentul punându-se pe formularea riguroasă a strategiei, pe implementarea sistemică şi eficace şi pe evaluarea continuă a acesteia.</w:t>
      </w:r>
    </w:p>
    <w:p w14:paraId="01661457" w14:textId="77777777" w:rsidR="0011018E" w:rsidRPr="00BF36C7" w:rsidRDefault="0011018E" w:rsidP="006B4E15">
      <w:pPr>
        <w:pStyle w:val="Titlu3"/>
        <w:spacing w:before="0" w:line="240" w:lineRule="auto"/>
        <w:jc w:val="both"/>
        <w:rPr>
          <w:rFonts w:ascii="Trebuchet MS" w:hAnsi="Trebuchet MS"/>
          <w:color w:val="000000" w:themeColor="text1"/>
          <w:sz w:val="22"/>
          <w:szCs w:val="22"/>
          <w:lang w:val="ro-RO"/>
        </w:rPr>
      </w:pPr>
      <w:r w:rsidRPr="00BF36C7">
        <w:rPr>
          <w:rFonts w:ascii="Trebuchet MS" w:hAnsi="Trebuchet MS"/>
          <w:color w:val="000000" w:themeColor="text1"/>
          <w:sz w:val="22"/>
          <w:szCs w:val="22"/>
          <w:lang w:val="ro-RO"/>
        </w:rPr>
        <w:t xml:space="preserve">  </w:t>
      </w:r>
    </w:p>
    <w:p w14:paraId="4427105E" w14:textId="77777777" w:rsidR="0011018E" w:rsidRDefault="0011018E" w:rsidP="006B4E15">
      <w:pPr>
        <w:pStyle w:val="Titlu3"/>
        <w:spacing w:before="0" w:line="240" w:lineRule="auto"/>
        <w:jc w:val="both"/>
        <w:rPr>
          <w:rFonts w:ascii="Trebuchet MS" w:hAnsi="Trebuchet MS"/>
          <w:color w:val="000000" w:themeColor="text1"/>
          <w:sz w:val="22"/>
          <w:szCs w:val="22"/>
        </w:rPr>
      </w:pPr>
      <w:bookmarkStart w:id="31" w:name="_Toc483479073"/>
      <w:bookmarkStart w:id="32" w:name="_Toc483505949"/>
      <w:bookmarkStart w:id="33" w:name="_Toc483552578"/>
      <w:r w:rsidRPr="00BF36C7">
        <w:rPr>
          <w:rFonts w:ascii="Trebuchet MS" w:hAnsi="Trebuchet MS"/>
          <w:color w:val="000000" w:themeColor="text1"/>
          <w:sz w:val="22"/>
          <w:szCs w:val="22"/>
        </w:rPr>
        <w:t>Aceste tipuri de activități urmăresc atingerea următoarelor obiective:</w:t>
      </w:r>
      <w:bookmarkEnd w:id="31"/>
      <w:bookmarkEnd w:id="32"/>
      <w:bookmarkEnd w:id="33"/>
      <w:r w:rsidRPr="00BF36C7">
        <w:rPr>
          <w:rFonts w:ascii="Trebuchet MS" w:hAnsi="Trebuchet MS"/>
          <w:color w:val="000000" w:themeColor="text1"/>
          <w:sz w:val="22"/>
          <w:szCs w:val="22"/>
        </w:rPr>
        <w:t xml:space="preserve"> </w:t>
      </w:r>
    </w:p>
    <w:p w14:paraId="57C00E49" w14:textId="77777777" w:rsidR="009D159F" w:rsidRPr="00093F3B" w:rsidRDefault="009D159F" w:rsidP="00093F3B">
      <w:pPr>
        <w:rPr>
          <w:sz w:val="10"/>
          <w:szCs w:val="10"/>
        </w:rPr>
      </w:pPr>
    </w:p>
    <w:p w14:paraId="29ABB9EC" w14:textId="77777777" w:rsidR="0011018E" w:rsidRPr="00BF36C7" w:rsidRDefault="0011018E" w:rsidP="006B4E15">
      <w:pPr>
        <w:pStyle w:val="Titlu3"/>
        <w:numPr>
          <w:ilvl w:val="0"/>
          <w:numId w:val="35"/>
        </w:numPr>
        <w:spacing w:before="0" w:line="240" w:lineRule="auto"/>
        <w:jc w:val="both"/>
        <w:rPr>
          <w:rFonts w:ascii="Trebuchet MS" w:hAnsi="Trebuchet MS"/>
          <w:color w:val="000000" w:themeColor="text1"/>
          <w:sz w:val="22"/>
          <w:szCs w:val="22"/>
          <w:lang w:val="ro-RO"/>
        </w:rPr>
      </w:pPr>
      <w:bookmarkStart w:id="34" w:name="_Toc483479074"/>
      <w:bookmarkStart w:id="35" w:name="_Toc483505950"/>
      <w:bookmarkStart w:id="36" w:name="_Toc483552579"/>
      <w:r w:rsidRPr="00BF36C7">
        <w:rPr>
          <w:rFonts w:ascii="Trebuchet MS" w:hAnsi="Trebuchet MS"/>
          <w:color w:val="000000" w:themeColor="text1"/>
          <w:sz w:val="22"/>
          <w:szCs w:val="22"/>
          <w:lang w:val="ro-RO"/>
        </w:rPr>
        <w:t>creșterea performanțelor în plan profesional, precum și îmbunătățirea abilităților antreprenoriale și manageriale ale participanților;</w:t>
      </w:r>
      <w:bookmarkEnd w:id="34"/>
      <w:bookmarkEnd w:id="35"/>
      <w:bookmarkEnd w:id="36"/>
    </w:p>
    <w:p w14:paraId="3C085486" w14:textId="77777777" w:rsidR="0011018E" w:rsidRPr="00BF36C7" w:rsidRDefault="0011018E" w:rsidP="006B4E15">
      <w:pPr>
        <w:numPr>
          <w:ilvl w:val="0"/>
          <w:numId w:val="35"/>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introducerea unor modele inovatoare de organizare a muncii, productive și </w:t>
      </w:r>
      <w:r w:rsidRPr="00BF36C7">
        <w:rPr>
          <w:rFonts w:ascii="Trebuchet MS" w:hAnsi="Trebuchet MS"/>
          <w:color w:val="000000" w:themeColor="text1"/>
          <w:lang w:val="en-US"/>
        </w:rPr>
        <w:t xml:space="preserve">“verzi” în întreprinderi, practici care să asigure sănătatea și securitatea la locul de muncă, care îmbunătățesc statutul profesional și de sănătate al angajaților, care asigură un tratament egal la locul de muncă, inclusiv pentru nevoile lucrătorilor vârstnici; </w:t>
      </w:r>
    </w:p>
    <w:p w14:paraId="269F5E97" w14:textId="77777777" w:rsidR="0011018E" w:rsidRPr="00BF36C7" w:rsidRDefault="0011018E" w:rsidP="006B4E15">
      <w:pPr>
        <w:numPr>
          <w:ilvl w:val="0"/>
          <w:numId w:val="35"/>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introducerea unor forme flexibile de ocupare (ca de exemplu: muncă la domiciliu, teleworking, program de lucru flexibil, etc.);</w:t>
      </w:r>
    </w:p>
    <w:p w14:paraId="4AFC8C63" w14:textId="77777777" w:rsidR="0011018E" w:rsidRPr="00BF36C7" w:rsidRDefault="0011018E" w:rsidP="006B4E15">
      <w:pPr>
        <w:numPr>
          <w:ilvl w:val="0"/>
          <w:numId w:val="35"/>
        </w:numPr>
        <w:spacing w:after="0" w:line="240" w:lineRule="auto"/>
        <w:jc w:val="both"/>
        <w:rPr>
          <w:rFonts w:ascii="Trebuchet MS" w:hAnsi="Trebuchet MS"/>
          <w:color w:val="000000" w:themeColor="text1"/>
        </w:rPr>
      </w:pPr>
      <w:r w:rsidRPr="00BF36C7">
        <w:rPr>
          <w:rFonts w:ascii="Trebuchet MS" w:hAnsi="Trebuchet MS"/>
          <w:color w:val="000000" w:themeColor="text1"/>
        </w:rPr>
        <w:t>elaborarea unei planificări strategice pe termen lung în companii, care anticipează schimbările;</w:t>
      </w:r>
    </w:p>
    <w:p w14:paraId="55A2A162" w14:textId="77777777" w:rsidR="0011018E" w:rsidRPr="00BF36C7" w:rsidRDefault="0011018E" w:rsidP="006B4E15">
      <w:pPr>
        <w:numPr>
          <w:ilvl w:val="0"/>
          <w:numId w:val="35"/>
        </w:numPr>
        <w:spacing w:after="0" w:line="240" w:lineRule="auto"/>
        <w:jc w:val="both"/>
        <w:rPr>
          <w:rFonts w:ascii="Trebuchet MS" w:hAnsi="Trebuchet MS"/>
          <w:b/>
          <w:color w:val="000000" w:themeColor="text1"/>
        </w:rPr>
      </w:pPr>
      <w:r w:rsidRPr="00BF36C7">
        <w:rPr>
          <w:rFonts w:ascii="Trebuchet MS" w:hAnsi="Trebuchet MS"/>
          <w:color w:val="000000" w:themeColor="text1"/>
        </w:rPr>
        <w:t>facilitarea adaptării activității participanților la dinamica sectoarelor economice cu potențial competitiv identificate conform SNC sau la dinamica domeniilor de specializare inteligentă conform SNCDI.</w:t>
      </w:r>
    </w:p>
    <w:p w14:paraId="5B160A43" w14:textId="77777777" w:rsidR="0011018E" w:rsidRPr="00BF36C7" w:rsidRDefault="0011018E" w:rsidP="006B4E15">
      <w:pPr>
        <w:spacing w:after="0" w:line="240" w:lineRule="auto"/>
        <w:jc w:val="both"/>
        <w:rPr>
          <w:rFonts w:ascii="Trebuchet MS" w:hAnsi="Trebuchet MS"/>
          <w:b/>
          <w:color w:val="000000" w:themeColor="text1"/>
        </w:rPr>
      </w:pPr>
    </w:p>
    <w:p w14:paraId="7DF0EC32" w14:textId="4DB1FBD5" w:rsidR="009D159F" w:rsidRDefault="0011018E" w:rsidP="002E29F3">
      <w:pPr>
        <w:spacing w:before="240" w:after="0" w:line="240" w:lineRule="auto"/>
        <w:jc w:val="both"/>
        <w:rPr>
          <w:rFonts w:ascii="Trebuchet MS" w:hAnsi="Trebuchet MS"/>
          <w:b/>
          <w:color w:val="000000" w:themeColor="text1"/>
        </w:rPr>
      </w:pPr>
      <w:r w:rsidRPr="00BF36C7">
        <w:rPr>
          <w:rFonts w:ascii="Trebuchet MS" w:hAnsi="Trebuchet MS"/>
          <w:b/>
          <w:color w:val="000000" w:themeColor="text1"/>
        </w:rPr>
        <w:t>2</w:t>
      </w:r>
      <w:r w:rsidR="00C23190" w:rsidRPr="00BF36C7">
        <w:rPr>
          <w:rFonts w:ascii="Trebuchet MS" w:hAnsi="Trebuchet MS"/>
          <w:b/>
          <w:color w:val="000000" w:themeColor="text1"/>
        </w:rPr>
        <w:t>.2.</w:t>
      </w:r>
      <w:r w:rsidRPr="00BF36C7">
        <w:rPr>
          <w:rFonts w:ascii="Trebuchet MS" w:hAnsi="Trebuchet MS"/>
          <w:b/>
          <w:color w:val="000000" w:themeColor="text1"/>
        </w:rPr>
        <w:t xml:space="preserve"> Organizarea și derularea de programe de formare profesională</w:t>
      </w:r>
      <w:r w:rsidR="008D6F6B" w:rsidRPr="00BF36C7">
        <w:rPr>
          <w:rFonts w:ascii="Trebuchet MS" w:hAnsi="Trebuchet MS"/>
          <w:b/>
          <w:color w:val="000000" w:themeColor="text1"/>
        </w:rPr>
        <w:t xml:space="preserve"> pentru angajatii din departementele de resurse umane</w:t>
      </w:r>
      <w:r w:rsidRPr="00BF36C7">
        <w:rPr>
          <w:rFonts w:ascii="Trebuchet MS" w:hAnsi="Trebuchet MS"/>
          <w:b/>
          <w:color w:val="000000" w:themeColor="text1"/>
        </w:rPr>
        <w:t xml:space="preserve"> (</w:t>
      </w:r>
      <w:r w:rsidRPr="00093F3B">
        <w:rPr>
          <w:rFonts w:ascii="Trebuchet MS" w:hAnsi="Trebuchet MS"/>
          <w:color w:val="000000" w:themeColor="text1"/>
        </w:rPr>
        <w:t xml:space="preserve">cursuri autorizate de Autoritatea Națională pentru Calificări, cum ar fi de exemplu cursul de perfecționare în ocupația </w:t>
      </w:r>
      <w:r w:rsidRPr="00093F3B">
        <w:rPr>
          <w:rFonts w:ascii="Trebuchet MS" w:hAnsi="Trebuchet MS"/>
          <w:color w:val="000000" w:themeColor="text1"/>
          <w:lang w:val="en-US"/>
        </w:rPr>
        <w:t>“Manager resurse umane”</w:t>
      </w:r>
      <w:r w:rsidRPr="00093F3B">
        <w:rPr>
          <w:rFonts w:ascii="Trebuchet MS" w:hAnsi="Trebuchet MS"/>
          <w:color w:val="000000" w:themeColor="text1"/>
        </w:rPr>
        <w:t>, sau cursuri informale recunoscute la nivelul întreprinderii)</w:t>
      </w:r>
      <w:r w:rsidRPr="00BF36C7">
        <w:rPr>
          <w:rFonts w:ascii="Trebuchet MS" w:hAnsi="Trebuchet MS"/>
          <w:b/>
          <w:color w:val="000000" w:themeColor="text1"/>
        </w:rPr>
        <w:t xml:space="preserve"> și/sau activități de tip “workshop”, “seminarii”, “conferințe”, “prelegeri”, “evenimente de informare”, etc. – activități relevante</w:t>
      </w:r>
      <w:r w:rsidR="005F4C6F" w:rsidRPr="00BF36C7">
        <w:rPr>
          <w:rFonts w:ascii="Trebuchet MS" w:hAnsi="Trebuchet MS"/>
          <w:b/>
          <w:color w:val="000000" w:themeColor="text1"/>
        </w:rPr>
        <w:t>.</w:t>
      </w:r>
    </w:p>
    <w:p w14:paraId="3B155877" w14:textId="1EA226AA" w:rsidR="00C00B63" w:rsidRPr="00BF36C7" w:rsidRDefault="0011018E" w:rsidP="002E29F3">
      <w:pPr>
        <w:spacing w:before="240" w:after="0" w:line="240" w:lineRule="auto"/>
        <w:jc w:val="both"/>
        <w:rPr>
          <w:rFonts w:ascii="Trebuchet MS" w:hAnsi="Trebuchet MS"/>
          <w:color w:val="000000" w:themeColor="text1"/>
        </w:rPr>
      </w:pPr>
      <w:r w:rsidRPr="00BF36C7">
        <w:rPr>
          <w:rFonts w:ascii="Trebuchet MS" w:hAnsi="Trebuchet MS"/>
          <w:color w:val="000000" w:themeColor="text1"/>
        </w:rPr>
        <w:t>Aceste activități sunt adresate persoanelor care lucrează în departamentele de resurse umane</w:t>
      </w:r>
      <w:r w:rsidR="00C00B63" w:rsidRPr="00BF36C7">
        <w:rPr>
          <w:rFonts w:ascii="Trebuchet MS" w:hAnsi="Trebuchet MS"/>
          <w:color w:val="000000" w:themeColor="text1"/>
        </w:rPr>
        <w:t xml:space="preserve"> </w:t>
      </w:r>
    </w:p>
    <w:p w14:paraId="18372106" w14:textId="4B4EA52A" w:rsidR="0011018E" w:rsidRPr="00BF36C7" w:rsidRDefault="0011018E" w:rsidP="006B4E15">
      <w:pPr>
        <w:spacing w:after="0" w:line="240" w:lineRule="auto"/>
        <w:jc w:val="both"/>
        <w:rPr>
          <w:rFonts w:ascii="Trebuchet MS" w:hAnsi="Trebuchet MS"/>
          <w:color w:val="000000" w:themeColor="text1"/>
        </w:rPr>
      </w:pPr>
    </w:p>
    <w:p w14:paraId="15FA9E27"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Aceste tipuri de activități urmăresc atingerea următoarelor obiective: </w:t>
      </w:r>
    </w:p>
    <w:p w14:paraId="4A91EFC5" w14:textId="77777777" w:rsidR="0011018E" w:rsidRPr="00BF36C7" w:rsidRDefault="0011018E" w:rsidP="006B4E15">
      <w:pPr>
        <w:pStyle w:val="Titlu3"/>
        <w:numPr>
          <w:ilvl w:val="0"/>
          <w:numId w:val="35"/>
        </w:numPr>
        <w:spacing w:before="0" w:line="240" w:lineRule="auto"/>
        <w:jc w:val="both"/>
        <w:rPr>
          <w:rFonts w:ascii="Trebuchet MS" w:hAnsi="Trebuchet MS"/>
          <w:color w:val="000000" w:themeColor="text1"/>
          <w:sz w:val="22"/>
          <w:szCs w:val="22"/>
          <w:lang w:val="ro-RO"/>
        </w:rPr>
      </w:pPr>
      <w:bookmarkStart w:id="37" w:name="_Toc483479075"/>
      <w:bookmarkStart w:id="38" w:name="_Toc483505951"/>
      <w:bookmarkStart w:id="39" w:name="_Toc483552580"/>
      <w:r w:rsidRPr="00BF36C7">
        <w:rPr>
          <w:rFonts w:ascii="Trebuchet MS" w:hAnsi="Trebuchet MS"/>
          <w:color w:val="000000" w:themeColor="text1"/>
          <w:sz w:val="22"/>
          <w:szCs w:val="22"/>
          <w:lang w:val="ro-RO"/>
        </w:rPr>
        <w:lastRenderedPageBreak/>
        <w:t>îmbunătățirea activității de management al resurselor umane în cadrul întreprinderilor (ca de exemplu:</w:t>
      </w:r>
      <w:bookmarkEnd w:id="37"/>
      <w:bookmarkEnd w:id="38"/>
      <w:bookmarkEnd w:id="39"/>
      <w:r w:rsidRPr="00BF36C7">
        <w:rPr>
          <w:rFonts w:ascii="Trebuchet MS" w:hAnsi="Trebuchet MS"/>
          <w:color w:val="000000" w:themeColor="text1"/>
          <w:sz w:val="22"/>
          <w:szCs w:val="22"/>
          <w:lang w:val="ro-RO"/>
        </w:rPr>
        <w:t xml:space="preserve"> </w:t>
      </w:r>
    </w:p>
    <w:p w14:paraId="5BA83BD8" w14:textId="77777777" w:rsidR="0011018E" w:rsidRPr="00BF36C7" w:rsidRDefault="0011018E" w:rsidP="006B4E15">
      <w:pPr>
        <w:pStyle w:val="Titlu3"/>
        <w:numPr>
          <w:ilvl w:val="1"/>
          <w:numId w:val="35"/>
        </w:numPr>
        <w:spacing w:before="0" w:line="240" w:lineRule="auto"/>
        <w:jc w:val="both"/>
        <w:rPr>
          <w:rFonts w:ascii="Trebuchet MS" w:hAnsi="Trebuchet MS"/>
          <w:color w:val="000000" w:themeColor="text1"/>
          <w:sz w:val="22"/>
          <w:szCs w:val="22"/>
          <w:lang w:val="ro-RO"/>
        </w:rPr>
      </w:pPr>
      <w:bookmarkStart w:id="40" w:name="_Toc483479076"/>
      <w:bookmarkStart w:id="41" w:name="_Toc483505952"/>
      <w:bookmarkStart w:id="42" w:name="_Toc483552581"/>
      <w:proofErr w:type="gramStart"/>
      <w:r w:rsidRPr="00BF36C7">
        <w:rPr>
          <w:rFonts w:ascii="Trebuchet MS" w:hAnsi="Trebuchet MS" w:cs="TimesNewRomanPSMT"/>
          <w:color w:val="000000" w:themeColor="text1"/>
          <w:sz w:val="22"/>
          <w:szCs w:val="22"/>
        </w:rPr>
        <w:t>dezvoltarea</w:t>
      </w:r>
      <w:proofErr w:type="gramEnd"/>
      <w:r w:rsidRPr="00BF36C7">
        <w:rPr>
          <w:rFonts w:ascii="Trebuchet MS" w:hAnsi="Trebuchet MS" w:cs="TimesNewRomanPSMT"/>
          <w:color w:val="000000" w:themeColor="text1"/>
          <w:sz w:val="22"/>
          <w:szCs w:val="22"/>
        </w:rPr>
        <w:t xml:space="preserve"> și implementarea unor practici pentru integrarea/adaptarea noilor angajați la locul de muncă;</w:t>
      </w:r>
      <w:bookmarkEnd w:id="40"/>
      <w:bookmarkEnd w:id="41"/>
      <w:bookmarkEnd w:id="42"/>
    </w:p>
    <w:p w14:paraId="600CC128" w14:textId="77777777" w:rsidR="0011018E" w:rsidRPr="00BF36C7" w:rsidRDefault="0011018E" w:rsidP="006B4E15">
      <w:pPr>
        <w:pStyle w:val="Titlu3"/>
        <w:numPr>
          <w:ilvl w:val="1"/>
          <w:numId w:val="35"/>
        </w:numPr>
        <w:spacing w:before="0" w:line="240" w:lineRule="auto"/>
        <w:jc w:val="both"/>
        <w:rPr>
          <w:rFonts w:ascii="Trebuchet MS" w:hAnsi="Trebuchet MS"/>
          <w:color w:val="000000" w:themeColor="text1"/>
          <w:sz w:val="22"/>
          <w:szCs w:val="22"/>
          <w:lang w:val="ro-RO"/>
        </w:rPr>
      </w:pPr>
      <w:bookmarkStart w:id="43" w:name="_Toc483479077"/>
      <w:bookmarkStart w:id="44" w:name="_Toc483505953"/>
      <w:bookmarkStart w:id="45" w:name="_Toc483552582"/>
      <w:proofErr w:type="gramStart"/>
      <w:r w:rsidRPr="00BF36C7">
        <w:rPr>
          <w:rFonts w:ascii="Trebuchet MS" w:hAnsi="Trebuchet MS" w:cs="TimesNewRomanPSMT"/>
          <w:color w:val="000000" w:themeColor="text1"/>
          <w:sz w:val="22"/>
          <w:szCs w:val="22"/>
        </w:rPr>
        <w:t>dezvoltarea</w:t>
      </w:r>
      <w:proofErr w:type="gramEnd"/>
      <w:r w:rsidRPr="00BF36C7">
        <w:rPr>
          <w:rFonts w:ascii="Trebuchet MS" w:hAnsi="Trebuchet MS" w:cs="TimesNewRomanPSMT"/>
          <w:color w:val="000000" w:themeColor="text1"/>
          <w:sz w:val="22"/>
          <w:szCs w:val="22"/>
        </w:rPr>
        <w:t xml:space="preserve"> de instrumente pentru adaptarea muncii și a mediului de lucru la nevoile lucrătorilor vârstnici;</w:t>
      </w:r>
      <w:bookmarkEnd w:id="43"/>
      <w:bookmarkEnd w:id="44"/>
      <w:bookmarkEnd w:id="45"/>
    </w:p>
    <w:p w14:paraId="645B06C0" w14:textId="77777777" w:rsidR="0011018E" w:rsidRPr="00BF36C7" w:rsidRDefault="0011018E" w:rsidP="006B4E15">
      <w:pPr>
        <w:pStyle w:val="Titlu3"/>
        <w:numPr>
          <w:ilvl w:val="1"/>
          <w:numId w:val="35"/>
        </w:numPr>
        <w:spacing w:before="0" w:line="240" w:lineRule="auto"/>
        <w:jc w:val="both"/>
        <w:rPr>
          <w:rFonts w:ascii="Trebuchet MS" w:hAnsi="Trebuchet MS"/>
          <w:color w:val="000000" w:themeColor="text1"/>
          <w:sz w:val="22"/>
          <w:szCs w:val="22"/>
          <w:lang w:val="ro-RO"/>
        </w:rPr>
      </w:pPr>
      <w:bookmarkStart w:id="46" w:name="_Toc483479078"/>
      <w:bookmarkStart w:id="47" w:name="_Toc483505954"/>
      <w:bookmarkStart w:id="48" w:name="_Toc483552583"/>
      <w:r w:rsidRPr="00BF36C7">
        <w:rPr>
          <w:rFonts w:ascii="Trebuchet MS" w:hAnsi="Trebuchet MS" w:cs="TimesNewRomanPSMT"/>
          <w:color w:val="000000" w:themeColor="text1"/>
          <w:sz w:val="22"/>
          <w:szCs w:val="22"/>
        </w:rPr>
        <w:t>crearea și dezvoltarea unor mecanisme de planificare prospectivă a ocupării forţei de muncă şi a competenţelor – prognoze privind pensionările, fluctuația personalului, locuri de muncă vacante în prezent și în perspectivă, schimbări la nivelul programelor și serviciilor din întreprinderi, specializări necesare;</w:t>
      </w:r>
      <w:bookmarkEnd w:id="46"/>
      <w:bookmarkEnd w:id="47"/>
      <w:bookmarkEnd w:id="48"/>
    </w:p>
    <w:p w14:paraId="131EF12F" w14:textId="77777777" w:rsidR="0011018E" w:rsidRPr="00BF36C7" w:rsidRDefault="0011018E" w:rsidP="006B4E15">
      <w:pPr>
        <w:pStyle w:val="Titlu3"/>
        <w:numPr>
          <w:ilvl w:val="1"/>
          <w:numId w:val="35"/>
        </w:numPr>
        <w:spacing w:before="0" w:line="240" w:lineRule="auto"/>
        <w:jc w:val="both"/>
        <w:rPr>
          <w:rFonts w:ascii="Trebuchet MS" w:hAnsi="Trebuchet MS"/>
          <w:color w:val="000000" w:themeColor="text1"/>
          <w:sz w:val="22"/>
          <w:szCs w:val="22"/>
          <w:lang w:val="ro-RO"/>
        </w:rPr>
      </w:pPr>
      <w:bookmarkStart w:id="49" w:name="_Toc483479079"/>
      <w:bookmarkStart w:id="50" w:name="_Toc483505955"/>
      <w:bookmarkStart w:id="51" w:name="_Toc483552584"/>
      <w:proofErr w:type="gramStart"/>
      <w:r w:rsidRPr="00BF36C7">
        <w:rPr>
          <w:rFonts w:ascii="Trebuchet MS" w:hAnsi="Trebuchet MS" w:cs="TimesNewRomanPSMT"/>
          <w:color w:val="000000" w:themeColor="text1"/>
          <w:sz w:val="22"/>
          <w:szCs w:val="22"/>
        </w:rPr>
        <w:t>elaborare</w:t>
      </w:r>
      <w:proofErr w:type="gramEnd"/>
      <w:r w:rsidRPr="00BF36C7">
        <w:rPr>
          <w:rFonts w:ascii="Trebuchet MS" w:hAnsi="Trebuchet MS" w:cs="TimesNewRomanPSMT"/>
          <w:color w:val="000000" w:themeColor="text1"/>
          <w:sz w:val="22"/>
          <w:szCs w:val="22"/>
        </w:rPr>
        <w:t xml:space="preserve"> de planuri de învățare și dezvoltare în carieră cu accent pe reducerea sau eliminarea neconcordanțelor dintre competențele, abilitățile și cunoștințele lucrătorilor din întreprinderi și cele necesare în perspectiva adaptării la schimbare, etc.</w:t>
      </w:r>
      <w:r w:rsidRPr="00BF36C7">
        <w:rPr>
          <w:rFonts w:ascii="Trebuchet MS" w:hAnsi="Trebuchet MS"/>
          <w:color w:val="000000" w:themeColor="text1"/>
          <w:sz w:val="22"/>
          <w:szCs w:val="22"/>
          <w:lang w:val="ro-RO"/>
        </w:rPr>
        <w:t>;</w:t>
      </w:r>
      <w:bookmarkEnd w:id="49"/>
      <w:bookmarkEnd w:id="50"/>
      <w:bookmarkEnd w:id="51"/>
    </w:p>
    <w:p w14:paraId="25174E19" w14:textId="77777777" w:rsidR="0011018E" w:rsidRPr="00BF36C7" w:rsidRDefault="0011018E" w:rsidP="006B4E15">
      <w:pPr>
        <w:pStyle w:val="Titlu3"/>
        <w:numPr>
          <w:ilvl w:val="0"/>
          <w:numId w:val="35"/>
        </w:numPr>
        <w:spacing w:before="0" w:line="240" w:lineRule="auto"/>
        <w:jc w:val="both"/>
        <w:rPr>
          <w:rFonts w:ascii="Trebuchet MS" w:hAnsi="Trebuchet MS"/>
          <w:color w:val="000000" w:themeColor="text1"/>
          <w:sz w:val="22"/>
          <w:szCs w:val="22"/>
          <w:lang w:val="ro-RO"/>
        </w:rPr>
      </w:pPr>
      <w:bookmarkStart w:id="52" w:name="_Toc483479080"/>
      <w:bookmarkStart w:id="53" w:name="_Toc483505956"/>
      <w:bookmarkStart w:id="54" w:name="_Toc483552585"/>
      <w:r w:rsidRPr="00BF36C7">
        <w:rPr>
          <w:rFonts w:ascii="Trebuchet MS" w:hAnsi="Trebuchet MS"/>
          <w:color w:val="000000" w:themeColor="text1"/>
          <w:sz w:val="22"/>
          <w:szCs w:val="22"/>
          <w:lang w:val="ro-RO"/>
        </w:rPr>
        <w:t>facilitarea adaptării activității participanților la dinamica sectoarelor economice cu potențial competitiv identificate conform SNC sau la dinamica domeniilor de specializare inteligentă conform SNCDI.</w:t>
      </w:r>
      <w:bookmarkEnd w:id="52"/>
      <w:bookmarkEnd w:id="53"/>
      <w:bookmarkEnd w:id="54"/>
    </w:p>
    <w:p w14:paraId="14018440" w14:textId="77777777" w:rsidR="0011018E" w:rsidRPr="00BF36C7" w:rsidRDefault="0011018E" w:rsidP="006B4E15">
      <w:pPr>
        <w:pStyle w:val="Titlu3"/>
        <w:spacing w:before="0" w:line="240" w:lineRule="auto"/>
        <w:jc w:val="both"/>
        <w:rPr>
          <w:rFonts w:ascii="Trebuchet MS" w:hAnsi="Trebuchet MS"/>
          <w:b/>
          <w:color w:val="000000" w:themeColor="text1"/>
          <w:sz w:val="22"/>
          <w:szCs w:val="22"/>
        </w:rPr>
      </w:pPr>
    </w:p>
    <w:bookmarkEnd w:id="21"/>
    <w:p w14:paraId="637C5147" w14:textId="40EC54EA" w:rsidR="00BF36C7" w:rsidRPr="00093F3B" w:rsidRDefault="0011018E" w:rsidP="00BF36C7">
      <w:pPr>
        <w:autoSpaceDE w:val="0"/>
        <w:autoSpaceDN w:val="0"/>
        <w:adjustRightInd w:val="0"/>
        <w:spacing w:line="240" w:lineRule="auto"/>
        <w:jc w:val="both"/>
        <w:rPr>
          <w:rFonts w:ascii="Trebuchet MS" w:hAnsi="Trebuchet MS"/>
          <w:b/>
          <w:bCs/>
          <w:i/>
          <w:color w:val="000000" w:themeColor="text1"/>
          <w:lang w:val="en-US"/>
        </w:rPr>
      </w:pPr>
      <w:r w:rsidRPr="00093F3B">
        <w:rPr>
          <w:rFonts w:ascii="Trebuchet MS" w:hAnsi="Trebuchet MS"/>
          <w:b/>
          <w:i/>
          <w:color w:val="000000" w:themeColor="text1"/>
          <w:kern w:val="1"/>
        </w:rPr>
        <w:t xml:space="preserve">NB: </w:t>
      </w:r>
      <w:r w:rsidRPr="00093F3B">
        <w:rPr>
          <w:rFonts w:ascii="Trebuchet MS" w:hAnsi="Trebuchet MS"/>
          <w:i/>
          <w:color w:val="000000" w:themeColor="text1"/>
          <w:kern w:val="1"/>
        </w:rPr>
        <w:t xml:space="preserve">Beneficiarul are obligația organizării în cadrul proiectului a cel puțin unui curs </w:t>
      </w:r>
      <w:r w:rsidRPr="00093F3B">
        <w:rPr>
          <w:rFonts w:ascii="Trebuchet MS" w:hAnsi="Trebuchet MS"/>
          <w:i/>
          <w:color w:val="000000" w:themeColor="text1"/>
        </w:rPr>
        <w:t xml:space="preserve">de specializare în ocupația </w:t>
      </w:r>
      <w:r w:rsidRPr="00093F3B">
        <w:rPr>
          <w:rFonts w:ascii="Trebuchet MS" w:hAnsi="Trebuchet MS"/>
          <w:i/>
          <w:color w:val="000000" w:themeColor="text1"/>
          <w:lang w:val="en-US"/>
        </w:rPr>
        <w:t>“</w:t>
      </w:r>
      <w:r w:rsidRPr="00093F3B">
        <w:rPr>
          <w:rFonts w:ascii="Trebuchet MS" w:hAnsi="Trebuchet MS"/>
          <w:i/>
          <w:color w:val="000000" w:themeColor="text1"/>
        </w:rPr>
        <w:t>Competențe antreprenoriale</w:t>
      </w:r>
      <w:r w:rsidRPr="00093F3B">
        <w:rPr>
          <w:rFonts w:ascii="Trebuchet MS" w:hAnsi="Trebuchet MS"/>
          <w:i/>
          <w:color w:val="000000" w:themeColor="text1"/>
          <w:lang w:val="en-US"/>
        </w:rPr>
        <w:t xml:space="preserve">” </w:t>
      </w:r>
      <w:r w:rsidRPr="00093F3B">
        <w:rPr>
          <w:rFonts w:ascii="Trebuchet MS" w:hAnsi="Trebuchet MS"/>
          <w:b/>
          <w:i/>
          <w:color w:val="000000" w:themeColor="text1"/>
          <w:lang w:val="en-US"/>
        </w:rPr>
        <w:t>și</w:t>
      </w:r>
      <w:r w:rsidRPr="00093F3B">
        <w:rPr>
          <w:rFonts w:ascii="Trebuchet MS" w:hAnsi="Trebuchet MS"/>
          <w:i/>
          <w:color w:val="000000" w:themeColor="text1"/>
          <w:lang w:val="en-US"/>
        </w:rPr>
        <w:t xml:space="preserve"> a unui curs de </w:t>
      </w:r>
      <w:r w:rsidRPr="00093F3B">
        <w:rPr>
          <w:rFonts w:ascii="Trebuchet MS" w:hAnsi="Trebuchet MS"/>
          <w:i/>
          <w:color w:val="000000" w:themeColor="text1"/>
        </w:rPr>
        <w:t xml:space="preserve">perfecționare în </w:t>
      </w:r>
      <w:r w:rsidR="00BF36C7" w:rsidRPr="00093F3B">
        <w:rPr>
          <w:rFonts w:ascii="Trebuchet MS" w:hAnsi="Trebuchet MS"/>
          <w:i/>
          <w:color w:val="000000" w:themeColor="text1"/>
        </w:rPr>
        <w:t xml:space="preserve">domeniul resurselor umane potrivit </w:t>
      </w:r>
      <w:r w:rsidR="00BF36C7" w:rsidRPr="00093F3B">
        <w:rPr>
          <w:rFonts w:ascii="Trebuchet MS" w:hAnsi="Trebuchet MS"/>
          <w:b/>
          <w:bCs/>
          <w:i/>
          <w:color w:val="000000" w:themeColor="text1"/>
          <w:lang w:val="en-US"/>
        </w:rPr>
        <w:t xml:space="preserve">Nomenclatorului de coduri COR compatibile ISCO 08 </w:t>
      </w:r>
    </w:p>
    <w:p w14:paraId="5561DCC9" w14:textId="77777777" w:rsidR="00C00B63" w:rsidRPr="00BF36C7" w:rsidRDefault="00C00B63" w:rsidP="006B4E15">
      <w:pPr>
        <w:autoSpaceDE w:val="0"/>
        <w:autoSpaceDN w:val="0"/>
        <w:adjustRightInd w:val="0"/>
        <w:spacing w:after="0" w:line="240" w:lineRule="auto"/>
        <w:jc w:val="both"/>
        <w:rPr>
          <w:rFonts w:ascii="Trebuchet MS" w:hAnsi="Trebuchet MS"/>
          <w:color w:val="000000" w:themeColor="text1"/>
          <w:lang w:val="en-US"/>
        </w:rPr>
      </w:pPr>
    </w:p>
    <w:p w14:paraId="59701AE5" w14:textId="4B5F9EC9" w:rsidR="00C00B63" w:rsidRPr="00BF36C7" w:rsidRDefault="00C00B63" w:rsidP="002E29F3">
      <w:pPr>
        <w:pStyle w:val="Listparagraf"/>
        <w:numPr>
          <w:ilvl w:val="0"/>
          <w:numId w:val="45"/>
        </w:numPr>
        <w:spacing w:after="240" w:line="240" w:lineRule="auto"/>
        <w:jc w:val="both"/>
        <w:rPr>
          <w:rFonts w:ascii="Trebuchet MS" w:hAnsi="Trebuchet MS"/>
          <w:color w:val="000000" w:themeColor="text1"/>
        </w:rPr>
      </w:pPr>
      <w:r w:rsidRPr="00BF36C7">
        <w:rPr>
          <w:rFonts w:ascii="Trebuchet MS" w:hAnsi="Trebuchet MS"/>
          <w:color w:val="000000" w:themeColor="text1"/>
          <w:kern w:val="1"/>
        </w:rPr>
        <w:t xml:space="preserve">Elaboarea unei </w:t>
      </w:r>
      <w:r w:rsidRPr="00BF36C7">
        <w:rPr>
          <w:rFonts w:ascii="Trebuchet MS" w:hAnsi="Trebuchet MS"/>
          <w:b/>
          <w:bCs/>
          <w:color w:val="000000" w:themeColor="text1"/>
        </w:rPr>
        <w:t>Planificari strategice pe termen lung</w:t>
      </w:r>
      <w:r w:rsidRPr="00BF36C7">
        <w:rPr>
          <w:rFonts w:ascii="Trebuchet MS" w:hAnsi="Trebuchet MS"/>
          <w:color w:val="000000" w:themeColor="text1"/>
        </w:rPr>
        <w:t xml:space="preserve"> în cadrul intreprinderii, care sa permita anticiparea schimbăril</w:t>
      </w:r>
      <w:r w:rsidR="00E555EC">
        <w:rPr>
          <w:rFonts w:ascii="Trebuchet MS" w:hAnsi="Trebuchet MS"/>
          <w:color w:val="000000" w:themeColor="text1"/>
        </w:rPr>
        <w:t>or</w:t>
      </w:r>
      <w:r w:rsidR="002E29F3" w:rsidRPr="00BF36C7">
        <w:rPr>
          <w:rFonts w:ascii="Trebuchet MS" w:hAnsi="Trebuchet MS"/>
          <w:color w:val="000000" w:themeColor="text1"/>
        </w:rPr>
        <w:t>.</w:t>
      </w:r>
    </w:p>
    <w:p w14:paraId="470C49A8" w14:textId="2E5B6A8C" w:rsidR="002E29F3" w:rsidRPr="00093F3B" w:rsidRDefault="00E555EC" w:rsidP="002E29F3">
      <w:pPr>
        <w:spacing w:after="240" w:line="240" w:lineRule="auto"/>
        <w:jc w:val="both"/>
        <w:rPr>
          <w:rFonts w:ascii="Trebuchet MS" w:hAnsi="Trebuchet MS"/>
          <w:i/>
          <w:color w:val="000000" w:themeColor="text1"/>
        </w:rPr>
      </w:pPr>
      <w:r w:rsidRPr="00093F3B">
        <w:rPr>
          <w:rFonts w:ascii="Trebuchet MS" w:hAnsi="Trebuchet MS"/>
          <w:b/>
          <w:i/>
          <w:color w:val="000000" w:themeColor="text1"/>
        </w:rPr>
        <w:t xml:space="preserve">NB. </w:t>
      </w:r>
      <w:r w:rsidR="002E29F3" w:rsidRPr="00093F3B">
        <w:rPr>
          <w:rFonts w:ascii="Trebuchet MS" w:hAnsi="Trebuchet MS"/>
          <w:b/>
          <w:i/>
          <w:color w:val="000000" w:themeColor="text1"/>
        </w:rPr>
        <w:t>I</w:t>
      </w:r>
      <w:r w:rsidR="002E29F3" w:rsidRPr="00093F3B">
        <w:rPr>
          <w:rFonts w:ascii="Trebuchet MS" w:hAnsi="Trebuchet MS"/>
          <w:i/>
          <w:color w:val="000000" w:themeColor="text1"/>
        </w:rPr>
        <w:t>n situatia in care solicitantul nu are experienta sau nu este autorizat acrediat sa desfasoare activitati din randul celor mentionate anterior, acesta are posibilitatea subcontractarii in vederea implementarii acestor activitati.</w:t>
      </w:r>
    </w:p>
    <w:p w14:paraId="13D9151A" w14:textId="77777777" w:rsidR="0011018E" w:rsidRPr="00BF36C7" w:rsidRDefault="0011018E" w:rsidP="006B4E15">
      <w:pPr>
        <w:pStyle w:val="Titlu2"/>
        <w:numPr>
          <w:ilvl w:val="0"/>
          <w:numId w:val="0"/>
        </w:numPr>
        <w:spacing w:before="0" w:line="240" w:lineRule="auto"/>
        <w:jc w:val="both"/>
        <w:rPr>
          <w:rFonts w:ascii="Trebuchet MS" w:hAnsi="Trebuchet MS" w:cs="font202"/>
          <w:b/>
          <w:color w:val="000000" w:themeColor="text1"/>
          <w:sz w:val="22"/>
          <w:szCs w:val="22"/>
        </w:rPr>
      </w:pPr>
      <w:bookmarkStart w:id="55" w:name="_Toc478730976"/>
    </w:p>
    <w:p w14:paraId="0A0B520D" w14:textId="77777777" w:rsidR="0011018E" w:rsidRDefault="0011018E" w:rsidP="006B4E15">
      <w:pPr>
        <w:pStyle w:val="Titlu2"/>
        <w:numPr>
          <w:ilvl w:val="0"/>
          <w:numId w:val="0"/>
        </w:numPr>
        <w:spacing w:before="0" w:line="240" w:lineRule="auto"/>
        <w:jc w:val="both"/>
        <w:rPr>
          <w:rFonts w:ascii="Trebuchet MS" w:hAnsi="Trebuchet MS" w:cs="font202"/>
          <w:b/>
          <w:color w:val="000000" w:themeColor="text1"/>
          <w:sz w:val="22"/>
          <w:szCs w:val="22"/>
        </w:rPr>
      </w:pPr>
      <w:bookmarkStart w:id="56" w:name="_Toc483552586"/>
      <w:r w:rsidRPr="00BF36C7">
        <w:rPr>
          <w:rFonts w:ascii="Trebuchet MS" w:hAnsi="Trebuchet MS" w:cs="font202"/>
          <w:b/>
          <w:color w:val="000000" w:themeColor="text1"/>
          <w:sz w:val="22"/>
          <w:szCs w:val="22"/>
        </w:rPr>
        <w:t>1.4 Teme secundare FSE</w:t>
      </w:r>
      <w:bookmarkEnd w:id="55"/>
      <w:bookmarkEnd w:id="56"/>
    </w:p>
    <w:p w14:paraId="6F577AC3" w14:textId="77777777" w:rsidR="0011018E" w:rsidRPr="00BF36C7" w:rsidRDefault="0011018E" w:rsidP="006B4E15">
      <w:pPr>
        <w:pStyle w:val="Corptext"/>
        <w:tabs>
          <w:tab w:val="left" w:pos="1560"/>
        </w:tabs>
        <w:spacing w:after="0" w:line="240" w:lineRule="auto"/>
        <w:jc w:val="both"/>
        <w:rPr>
          <w:rFonts w:ascii="Trebuchet MS" w:hAnsi="Trebuchet MS"/>
          <w:color w:val="000000" w:themeColor="text1"/>
          <w:sz w:val="22"/>
          <w:szCs w:val="22"/>
          <w:lang w:val="ro-RO" w:eastAsia="ar-SA"/>
        </w:rPr>
      </w:pPr>
      <w:r w:rsidRPr="00BF36C7">
        <w:rPr>
          <w:rFonts w:ascii="Trebuchet MS" w:hAnsi="Trebuchet MS"/>
          <w:color w:val="000000" w:themeColor="text1"/>
          <w:sz w:val="22"/>
          <w:szCs w:val="22"/>
          <w:lang w:val="ro-RO" w:eastAsia="ar-SA"/>
        </w:rPr>
        <w:tab/>
      </w:r>
    </w:p>
    <w:p w14:paraId="0A0D73F8" w14:textId="77777777" w:rsidR="0011018E" w:rsidRPr="00BF36C7" w:rsidRDefault="0011018E" w:rsidP="006B4E15">
      <w:pPr>
        <w:spacing w:after="0" w:line="240" w:lineRule="auto"/>
        <w:jc w:val="both"/>
        <w:rPr>
          <w:rFonts w:ascii="Trebuchet MS" w:hAnsi="Trebuchet MS" w:cs="Calibri"/>
          <w:color w:val="000000" w:themeColor="text1"/>
          <w:lang w:val="fr-FR"/>
        </w:rPr>
      </w:pPr>
      <w:r w:rsidRPr="00BF36C7">
        <w:rPr>
          <w:rFonts w:ascii="Trebuchet MS" w:hAnsi="Trebuchet MS" w:cs="Calibri"/>
          <w:color w:val="000000" w:themeColor="text1"/>
          <w:lang w:val="fr-FR"/>
        </w:rPr>
        <w:t>În cadrul axei prioritare 3 – prioritatea de investiții 8.v sunt vizate temele secundare prezentate în tabelul de mai jos.</w:t>
      </w:r>
    </w:p>
    <w:p w14:paraId="1AE869BA" w14:textId="77777777" w:rsidR="00066114" w:rsidRPr="00BF36C7" w:rsidRDefault="00066114" w:rsidP="006B4E15">
      <w:pPr>
        <w:spacing w:after="0" w:line="240" w:lineRule="auto"/>
        <w:jc w:val="both"/>
        <w:rPr>
          <w:rFonts w:ascii="Trebuchet MS" w:hAnsi="Trebuchet MS" w:cs="Calibri"/>
          <w:color w:val="000000" w:themeColor="text1"/>
          <w:lang w:val="fr-FR"/>
        </w:rPr>
      </w:pPr>
    </w:p>
    <w:p w14:paraId="41269E93" w14:textId="0CF20AFA" w:rsidR="0011018E" w:rsidRPr="00BF36C7" w:rsidRDefault="0011018E" w:rsidP="006B4E15">
      <w:pPr>
        <w:spacing w:after="0" w:line="240" w:lineRule="auto"/>
        <w:jc w:val="both"/>
        <w:rPr>
          <w:rFonts w:ascii="Trebuchet MS" w:hAnsi="Trebuchet MS" w:cs="Calibri"/>
          <w:color w:val="000000" w:themeColor="text1"/>
          <w:lang w:val="fr-FR"/>
        </w:rPr>
      </w:pPr>
      <w:r w:rsidRPr="00BF36C7">
        <w:rPr>
          <w:rFonts w:ascii="Trebuchet MS" w:hAnsi="Trebuchet MS" w:cs="Calibri"/>
          <w:color w:val="000000" w:themeColor="text1"/>
          <w:lang w:val="fr-FR"/>
        </w:rPr>
        <w:t>Propunerile de proiecte vor trebui să evidențieze în secțiunea relevantă a cererii de finanțare (”</w:t>
      </w:r>
      <w:r w:rsidRPr="00BF36C7">
        <w:rPr>
          <w:rFonts w:ascii="Trebuchet MS" w:hAnsi="Trebuchet MS" w:cs="Calibri"/>
          <w:i/>
          <w:color w:val="000000" w:themeColor="text1"/>
          <w:lang w:val="fr-FR"/>
        </w:rPr>
        <w:t>Tema secundară vizată”</w:t>
      </w:r>
      <w:r w:rsidRPr="00BF36C7">
        <w:rPr>
          <w:rFonts w:ascii="Trebuchet MS" w:hAnsi="Trebuchet MS" w:cs="Calibri"/>
          <w:color w:val="000000" w:themeColor="text1"/>
          <w:lang w:val="fr-FR"/>
        </w:rPr>
        <w:t xml:space="preserve">) </w:t>
      </w:r>
      <w:r w:rsidR="00710C22">
        <w:rPr>
          <w:rFonts w:ascii="Trebuchet MS" w:hAnsi="Trebuchet MS" w:cs="Calibri"/>
          <w:color w:val="000000" w:themeColor="text1"/>
          <w:lang w:val="fr-FR"/>
        </w:rPr>
        <w:t>cum contribuie</w:t>
      </w:r>
      <w:r w:rsidRPr="00BF36C7">
        <w:rPr>
          <w:rFonts w:ascii="Trebuchet MS" w:hAnsi="Trebuchet MS" w:cs="Calibri"/>
          <w:color w:val="000000" w:themeColor="text1"/>
          <w:lang w:val="fr-FR"/>
        </w:rPr>
        <w:t xml:space="preserve"> proiectul la o anumită temă secundară, precum și costul estimat al respectivelor măsuri. </w:t>
      </w:r>
    </w:p>
    <w:p w14:paraId="7A2D3CCF" w14:textId="77777777" w:rsidR="005F4C6F" w:rsidRPr="00BF36C7" w:rsidRDefault="005F4C6F" w:rsidP="006B4E15">
      <w:pPr>
        <w:spacing w:after="0" w:line="240" w:lineRule="auto"/>
        <w:jc w:val="both"/>
        <w:rPr>
          <w:rFonts w:ascii="Trebuchet MS" w:hAnsi="Trebuchet MS" w:cs="Calibri"/>
          <w:b/>
          <w:color w:val="000000" w:themeColor="text1"/>
          <w:lang w:val="fr-FR"/>
        </w:rPr>
      </w:pPr>
    </w:p>
    <w:p w14:paraId="59230136" w14:textId="77777777" w:rsidR="00710C22" w:rsidRDefault="0011018E" w:rsidP="006B4E15">
      <w:pPr>
        <w:spacing w:after="0" w:line="240" w:lineRule="auto"/>
        <w:jc w:val="both"/>
        <w:rPr>
          <w:rFonts w:ascii="Trebuchet MS" w:hAnsi="Trebuchet MS" w:cs="Calibri"/>
          <w:color w:val="000000" w:themeColor="text1"/>
          <w:lang w:val="fr-FR"/>
        </w:rPr>
      </w:pPr>
      <w:r w:rsidRPr="00BF36C7">
        <w:rPr>
          <w:rFonts w:ascii="Trebuchet MS" w:hAnsi="Trebuchet MS" w:cs="Calibri"/>
          <w:color w:val="000000" w:themeColor="text1"/>
          <w:lang w:val="fr-FR"/>
        </w:rPr>
        <w:t xml:space="preserve">Alocările din tabelul de mai jos reprezintă alocări indicative la nivelul axei prioritare 3. </w:t>
      </w:r>
    </w:p>
    <w:p w14:paraId="019E5110" w14:textId="2EF264A3" w:rsidR="0011018E" w:rsidRPr="00BF36C7" w:rsidRDefault="0011018E" w:rsidP="006B4E15">
      <w:pPr>
        <w:spacing w:after="0" w:line="240" w:lineRule="auto"/>
        <w:jc w:val="both"/>
        <w:rPr>
          <w:rFonts w:ascii="Trebuchet MS" w:hAnsi="Trebuchet MS" w:cs="Calibri"/>
          <w:color w:val="000000" w:themeColor="text1"/>
          <w:lang w:val="fr-FR"/>
        </w:rPr>
      </w:pPr>
      <w:r w:rsidRPr="00BF36C7">
        <w:rPr>
          <w:rFonts w:ascii="Trebuchet MS" w:hAnsi="Trebuchet MS" w:cs="Calibri"/>
          <w:color w:val="000000" w:themeColor="text1"/>
          <w:lang w:val="fr-FR"/>
        </w:rPr>
        <w:t>Prin urmare, în cadrul cererii de finanțare se vor evidenția sumele calculate pentru măsurile care vizează teme secundare relevante pentru proiect.</w:t>
      </w:r>
    </w:p>
    <w:p w14:paraId="3482C530" w14:textId="77777777" w:rsidR="005F4C6F" w:rsidRPr="00BF36C7" w:rsidRDefault="005F4C6F" w:rsidP="006B4E15">
      <w:pPr>
        <w:spacing w:after="0" w:line="240" w:lineRule="auto"/>
        <w:jc w:val="both"/>
        <w:rPr>
          <w:rFonts w:ascii="Trebuchet MS" w:hAnsi="Trebuchet MS" w:cs="Calibri"/>
          <w:color w:val="000000" w:themeColor="text1"/>
          <w:lang w:val="fr-FR"/>
        </w:rPr>
      </w:pPr>
    </w:p>
    <w:p w14:paraId="31987641" w14:textId="77777777" w:rsidR="0011018E" w:rsidRPr="00BF36C7" w:rsidRDefault="0011018E" w:rsidP="006B4E15">
      <w:pPr>
        <w:spacing w:after="0" w:line="240" w:lineRule="auto"/>
        <w:jc w:val="both"/>
        <w:rPr>
          <w:rFonts w:ascii="Trebuchet MS" w:hAnsi="Trebuchet MS" w:cs="Calibri"/>
          <w:color w:val="000000" w:themeColor="text1"/>
          <w:lang w:val="fr-FR"/>
        </w:rPr>
      </w:pPr>
      <w:r w:rsidRPr="00BF36C7">
        <w:rPr>
          <w:rFonts w:ascii="Trebuchet MS" w:hAnsi="Trebuchet MS" w:cs="Calibri"/>
          <w:color w:val="000000" w:themeColor="text1"/>
          <w:lang w:val="fr-FR"/>
        </w:rPr>
        <w:t xml:space="preserve">Procentele din tabelul de mai jos reprezintă ponderi din totalul alocărilor aferente temelor secundare la nivel de axă prioritară – prioritate </w:t>
      </w:r>
      <w:proofErr w:type="gramStart"/>
      <w:r w:rsidRPr="00BF36C7">
        <w:rPr>
          <w:rFonts w:ascii="Trebuchet MS" w:hAnsi="Trebuchet MS" w:cs="Calibri"/>
          <w:color w:val="000000" w:themeColor="text1"/>
          <w:lang w:val="fr-FR"/>
        </w:rPr>
        <w:t>de investiții</w:t>
      </w:r>
      <w:proofErr w:type="gramEnd"/>
      <w:r w:rsidRPr="00BF36C7">
        <w:rPr>
          <w:rFonts w:ascii="Trebuchet MS" w:hAnsi="Trebuchet MS" w:cs="Calibri"/>
          <w:color w:val="000000" w:themeColor="text1"/>
          <w:lang w:val="fr-FR"/>
        </w:rPr>
        <w:t>.</w:t>
      </w:r>
    </w:p>
    <w:p w14:paraId="40FD723B" w14:textId="77777777" w:rsidR="0011018E" w:rsidRPr="00BF36C7" w:rsidRDefault="0011018E" w:rsidP="006B4E15">
      <w:pPr>
        <w:spacing w:after="0" w:line="240" w:lineRule="auto"/>
        <w:jc w:val="both"/>
        <w:rPr>
          <w:rFonts w:ascii="Trebuchet MS" w:hAnsi="Trebuchet MS" w:cs="Calibri"/>
          <w:color w:val="000000" w:themeColor="text1"/>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5"/>
        <w:gridCol w:w="2003"/>
      </w:tblGrid>
      <w:tr w:rsidR="008D6F6B" w:rsidRPr="00BF36C7" w14:paraId="4663FD9B" w14:textId="77777777" w:rsidTr="00EC7402">
        <w:trPr>
          <w:tblHeader/>
          <w:jc w:val="center"/>
        </w:trPr>
        <w:tc>
          <w:tcPr>
            <w:tcW w:w="3960" w:type="pct"/>
            <w:shd w:val="clear" w:color="auto" w:fill="EEECE1"/>
            <w:vAlign w:val="center"/>
          </w:tcPr>
          <w:p w14:paraId="5DFDDBD6"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Tema secundară</w:t>
            </w:r>
          </w:p>
        </w:tc>
        <w:tc>
          <w:tcPr>
            <w:tcW w:w="1040" w:type="pct"/>
            <w:shd w:val="clear" w:color="auto" w:fill="EEECE1"/>
            <w:vAlign w:val="center"/>
          </w:tcPr>
          <w:p w14:paraId="6EE79C4C"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Pondere minimă pe proiect</w:t>
            </w:r>
          </w:p>
        </w:tc>
      </w:tr>
      <w:tr w:rsidR="008D6F6B" w:rsidRPr="00BF36C7" w14:paraId="097BE965" w14:textId="77777777" w:rsidTr="00EC7402">
        <w:trPr>
          <w:jc w:val="center"/>
        </w:trPr>
        <w:tc>
          <w:tcPr>
            <w:tcW w:w="3960" w:type="pct"/>
          </w:tcPr>
          <w:p w14:paraId="0504EFAA"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color w:val="000000" w:themeColor="text1"/>
              </w:rPr>
              <w:t>Sprijinirea tranziției către o economie cu emisii scăzute de dioxid de carbon și eficientă din punctul de vedere al utilizării resurselor.</w:t>
            </w:r>
          </w:p>
        </w:tc>
        <w:tc>
          <w:tcPr>
            <w:tcW w:w="1040" w:type="pct"/>
          </w:tcPr>
          <w:p w14:paraId="296B03C2" w14:textId="77777777" w:rsidR="0011018E" w:rsidRPr="00BF36C7" w:rsidRDefault="0011018E" w:rsidP="00093F3B">
            <w:pPr>
              <w:spacing w:after="0" w:line="240" w:lineRule="auto"/>
              <w:jc w:val="center"/>
              <w:rPr>
                <w:rFonts w:ascii="Trebuchet MS" w:hAnsi="Trebuchet MS" w:cs="Calibri"/>
                <w:b/>
                <w:color w:val="000000" w:themeColor="text1"/>
              </w:rPr>
            </w:pPr>
            <w:r w:rsidRPr="00BF36C7">
              <w:rPr>
                <w:rFonts w:ascii="Trebuchet MS" w:hAnsi="Trebuchet MS" w:cs="Calibri"/>
                <w:b/>
                <w:color w:val="000000" w:themeColor="text1"/>
              </w:rPr>
              <w:t>1%</w:t>
            </w:r>
          </w:p>
        </w:tc>
      </w:tr>
      <w:tr w:rsidR="008D6F6B" w:rsidRPr="00BF36C7" w14:paraId="7ACF2E19" w14:textId="77777777" w:rsidTr="00EC7402">
        <w:trPr>
          <w:jc w:val="center"/>
        </w:trPr>
        <w:tc>
          <w:tcPr>
            <w:tcW w:w="3960" w:type="pct"/>
          </w:tcPr>
          <w:p w14:paraId="71B578D7"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color w:val="000000" w:themeColor="text1"/>
              </w:rPr>
              <w:t>Inovare socială</w:t>
            </w:r>
          </w:p>
        </w:tc>
        <w:tc>
          <w:tcPr>
            <w:tcW w:w="1040" w:type="pct"/>
          </w:tcPr>
          <w:p w14:paraId="59E9D64D" w14:textId="77777777" w:rsidR="0011018E" w:rsidRPr="00BF36C7" w:rsidRDefault="0011018E" w:rsidP="00093F3B">
            <w:pPr>
              <w:spacing w:after="0" w:line="240" w:lineRule="auto"/>
              <w:jc w:val="center"/>
              <w:rPr>
                <w:rFonts w:ascii="Trebuchet MS" w:hAnsi="Trebuchet MS" w:cs="Calibri"/>
                <w:b/>
                <w:color w:val="000000" w:themeColor="text1"/>
              </w:rPr>
            </w:pPr>
            <w:r w:rsidRPr="00BF36C7">
              <w:rPr>
                <w:rFonts w:ascii="Trebuchet MS" w:hAnsi="Trebuchet MS" w:cs="Calibri"/>
                <w:b/>
                <w:color w:val="000000" w:themeColor="text1"/>
              </w:rPr>
              <w:t>1%</w:t>
            </w:r>
          </w:p>
        </w:tc>
      </w:tr>
      <w:tr w:rsidR="008D6F6B" w:rsidRPr="00BF36C7" w14:paraId="49FC85BB" w14:textId="77777777" w:rsidTr="00EC7402">
        <w:trPr>
          <w:jc w:val="center"/>
        </w:trPr>
        <w:tc>
          <w:tcPr>
            <w:tcW w:w="3960" w:type="pct"/>
          </w:tcPr>
          <w:p w14:paraId="79286506"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Îmbunătățirea accesibilității, a utilizării și a calității tehnologiilor informației și comunicațiilor</w:t>
            </w:r>
          </w:p>
        </w:tc>
        <w:tc>
          <w:tcPr>
            <w:tcW w:w="1040" w:type="pct"/>
          </w:tcPr>
          <w:p w14:paraId="1DB87F68" w14:textId="77777777" w:rsidR="0011018E" w:rsidRPr="00BF36C7" w:rsidRDefault="0011018E" w:rsidP="00093F3B">
            <w:pPr>
              <w:spacing w:after="0" w:line="240" w:lineRule="auto"/>
              <w:jc w:val="center"/>
              <w:rPr>
                <w:rFonts w:ascii="Trebuchet MS" w:hAnsi="Trebuchet MS" w:cs="Calibri"/>
                <w:b/>
                <w:color w:val="000000" w:themeColor="text1"/>
              </w:rPr>
            </w:pPr>
            <w:r w:rsidRPr="00BF36C7">
              <w:rPr>
                <w:rFonts w:ascii="Trebuchet MS" w:hAnsi="Trebuchet MS" w:cs="Calibri"/>
                <w:b/>
                <w:color w:val="000000" w:themeColor="text1"/>
              </w:rPr>
              <w:t>1%</w:t>
            </w:r>
          </w:p>
        </w:tc>
      </w:tr>
    </w:tbl>
    <w:p w14:paraId="77A345AD" w14:textId="77777777" w:rsidR="0011018E" w:rsidRPr="00BF36C7" w:rsidRDefault="0011018E" w:rsidP="006B4E15">
      <w:pPr>
        <w:spacing w:after="0" w:line="240" w:lineRule="auto"/>
        <w:jc w:val="both"/>
        <w:rPr>
          <w:rFonts w:ascii="Trebuchet MS" w:hAnsi="Trebuchet MS" w:cs="Calibri"/>
          <w:color w:val="000000" w:themeColor="text1"/>
          <w:lang w:val="en-US"/>
        </w:rPr>
      </w:pPr>
    </w:p>
    <w:p w14:paraId="4DB4E985"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În dezvoltarea cererii de finanțare, prin anumite activități, veți viza</w:t>
      </w:r>
      <w:r w:rsidRPr="00BF36C7">
        <w:rPr>
          <w:rFonts w:ascii="Trebuchet MS" w:hAnsi="Trebuchet MS" w:cs="Calibri"/>
          <w:b/>
          <w:color w:val="000000" w:themeColor="text1"/>
        </w:rPr>
        <w:t xml:space="preserve"> cel puțin o temă secundară </w:t>
      </w:r>
      <w:r w:rsidRPr="00BF36C7">
        <w:rPr>
          <w:rFonts w:ascii="Trebuchet MS" w:hAnsi="Trebuchet MS" w:cs="Calibri"/>
          <w:color w:val="000000" w:themeColor="text1"/>
        </w:rPr>
        <w:t>dintre cele aferente axei prioritare. Pentru respectiva temă secundară veți avea în vedere un buget care să reprezinte minimum procentul indicat în tabel, calculat la totalul cheltuielilor eligibile ale proiectului.</w:t>
      </w:r>
    </w:p>
    <w:p w14:paraId="306F6DE8" w14:textId="77777777" w:rsidR="0011018E" w:rsidRPr="00BF36C7" w:rsidRDefault="0011018E" w:rsidP="006B4E15">
      <w:pPr>
        <w:spacing w:after="0" w:line="240" w:lineRule="auto"/>
        <w:jc w:val="both"/>
        <w:rPr>
          <w:rFonts w:ascii="Trebuchet MS" w:hAnsi="Trebuchet MS" w:cs="Calibri"/>
          <w:b/>
          <w:color w:val="000000" w:themeColor="text1"/>
        </w:rPr>
      </w:pPr>
    </w:p>
    <w:p w14:paraId="3DD827E9"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Aspecte privind inovarea socială</w:t>
      </w:r>
    </w:p>
    <w:p w14:paraId="56B089A1" w14:textId="77777777" w:rsidR="005F4C6F" w:rsidRPr="00BF36C7" w:rsidRDefault="005F4C6F" w:rsidP="006B4E15">
      <w:pPr>
        <w:spacing w:after="0" w:line="240" w:lineRule="auto"/>
        <w:jc w:val="both"/>
        <w:rPr>
          <w:rFonts w:ascii="Trebuchet MS" w:hAnsi="Trebuchet MS"/>
          <w:b/>
          <w:color w:val="000000" w:themeColor="text1"/>
        </w:rPr>
      </w:pPr>
    </w:p>
    <w:p w14:paraId="287FEC30" w14:textId="77777777" w:rsidR="0011018E" w:rsidRPr="00BF36C7" w:rsidRDefault="0011018E" w:rsidP="006B4E15">
      <w:pPr>
        <w:suppressAutoHyphens/>
        <w:spacing w:after="0" w:line="240" w:lineRule="auto"/>
        <w:ind w:firstLine="720"/>
        <w:jc w:val="both"/>
        <w:rPr>
          <w:rFonts w:ascii="Trebuchet MS" w:hAnsi="Trebuchet MS" w:cs="PF Square Sans Pro Medium"/>
          <w:color w:val="000000" w:themeColor="text1"/>
          <w:lang w:eastAsia="ar-SA"/>
        </w:rPr>
      </w:pPr>
      <w:r w:rsidRPr="00BF36C7">
        <w:rPr>
          <w:rFonts w:ascii="Trebuchet MS" w:hAnsi="Trebuchet MS" w:cs="PF Square Sans Pro Medium"/>
          <w:b/>
          <w:color w:val="000000" w:themeColor="text1"/>
          <w:lang w:eastAsia="ar-SA"/>
        </w:rPr>
        <w:t>Inovarea socială</w:t>
      </w:r>
      <w:r w:rsidRPr="00BF36C7">
        <w:rPr>
          <w:rFonts w:ascii="Trebuchet MS" w:hAnsi="Trebuchet MS" w:cs="PF Square Sans Pro Medium"/>
          <w:color w:val="000000" w:themeColor="text1"/>
          <w:lang w:eastAsia="ar-SA"/>
        </w:rPr>
        <w:t xml:space="preserve"> presupune dezvoltarea de idei, servicii și modele prin care pot fi mai bine abordate provocările sociale, cu participarea actorilor publici și priva</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 inclusiv a societă</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ii civile, cu scopul îmbunătă</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irii serviciilor sociale</w:t>
      </w:r>
      <w:r w:rsidRPr="00BF36C7">
        <w:rPr>
          <w:rFonts w:ascii="Trebuchet MS" w:hAnsi="Trebuchet MS" w:cs="PF Square Sans Pro Medium"/>
          <w:color w:val="000000" w:themeColor="text1"/>
          <w:vertAlign w:val="superscript"/>
          <w:lang w:eastAsia="ar-SA"/>
        </w:rPr>
        <w:footnoteReference w:id="5"/>
      </w:r>
      <w:r w:rsidRPr="00BF36C7">
        <w:rPr>
          <w:rFonts w:ascii="Trebuchet MS" w:hAnsi="Trebuchet MS" w:cs="PF Square Sans Pro Medium"/>
          <w:color w:val="000000" w:themeColor="text1"/>
          <w:lang w:eastAsia="ar-SA"/>
        </w:rPr>
        <w:t>.</w:t>
      </w:r>
    </w:p>
    <w:p w14:paraId="4E94BF69" w14:textId="77777777" w:rsidR="0011018E" w:rsidRPr="00BF36C7" w:rsidRDefault="0011018E" w:rsidP="006B4E15">
      <w:pPr>
        <w:suppressAutoHyphens/>
        <w:spacing w:after="0" w:line="240" w:lineRule="auto"/>
        <w:ind w:firstLine="720"/>
        <w:jc w:val="both"/>
        <w:rPr>
          <w:rFonts w:ascii="Trebuchet MS" w:hAnsi="Trebuchet MS" w:cs="PF Square Sans Pro Medium"/>
          <w:color w:val="000000" w:themeColor="text1"/>
          <w:kern w:val="1"/>
          <w:lang w:val="en-US" w:eastAsia="ar-SA"/>
        </w:rPr>
      </w:pPr>
      <w:r w:rsidRPr="00BF36C7">
        <w:rPr>
          <w:rFonts w:ascii="Trebuchet MS" w:hAnsi="Trebuchet MS" w:cs="PF Square Sans Pro Medium"/>
          <w:color w:val="000000" w:themeColor="text1"/>
          <w:lang w:val="en-US" w:eastAsia="ar-SA"/>
        </w:rPr>
        <w:t>Programul Opera</w:t>
      </w:r>
      <w:r w:rsidRPr="00BF36C7">
        <w:rPr>
          <w:rFonts w:ascii="Trebuchet MS" w:hAnsi="Trebuchet MS"/>
          <w:color w:val="000000" w:themeColor="text1"/>
          <w:lang w:val="en-US" w:eastAsia="ar-SA"/>
        </w:rPr>
        <w:t>ț</w:t>
      </w:r>
      <w:r w:rsidRPr="00BF36C7">
        <w:rPr>
          <w:rFonts w:ascii="Trebuchet MS" w:hAnsi="Trebuchet MS" w:cs="PF Square Sans Pro Medium"/>
          <w:color w:val="000000" w:themeColor="text1"/>
          <w:lang w:val="en-US" w:eastAsia="ar-SA"/>
        </w:rPr>
        <w:t>ional Capital Uman promovează inovarea socială, în special cu scopul de a testa, și, eventual, a implementa la scară largă solu</w:t>
      </w:r>
      <w:r w:rsidRPr="00BF36C7">
        <w:rPr>
          <w:rFonts w:ascii="Trebuchet MS" w:hAnsi="Trebuchet MS"/>
          <w:color w:val="000000" w:themeColor="text1"/>
          <w:lang w:val="en-US" w:eastAsia="ar-SA"/>
        </w:rPr>
        <w:t>ț</w:t>
      </w:r>
      <w:r w:rsidRPr="00BF36C7">
        <w:rPr>
          <w:rFonts w:ascii="Trebuchet MS" w:hAnsi="Trebuchet MS" w:cs="PF Square Sans Pro Medium"/>
          <w:color w:val="000000" w:themeColor="text1"/>
          <w:lang w:val="en-US" w:eastAsia="ar-SA"/>
        </w:rPr>
        <w:t>ii inovatoare, la nivel local sau regional, pentru a aborda provocările sociale.</w:t>
      </w:r>
    </w:p>
    <w:p w14:paraId="3B7FEE0B" w14:textId="77777777" w:rsidR="0011018E" w:rsidRPr="00BF36C7" w:rsidRDefault="0011018E" w:rsidP="006B4E15">
      <w:pPr>
        <w:widowControl w:val="0"/>
        <w:suppressAutoHyphens/>
        <w:spacing w:after="0" w:line="240" w:lineRule="auto"/>
        <w:ind w:right="96" w:firstLine="720"/>
        <w:jc w:val="both"/>
        <w:rPr>
          <w:rFonts w:ascii="Trebuchet MS" w:hAnsi="Trebuchet MS" w:cs="PF Square Sans Pro Medium"/>
          <w:color w:val="000000" w:themeColor="text1"/>
          <w:kern w:val="1"/>
          <w:lang w:val="fr-FR" w:eastAsia="ar-SA"/>
        </w:rPr>
      </w:pPr>
      <w:r w:rsidRPr="00BF36C7">
        <w:rPr>
          <w:rFonts w:ascii="Trebuchet MS" w:hAnsi="Trebuchet MS" w:cs="PF Square Sans Pro Medium"/>
          <w:color w:val="000000" w:themeColor="text1"/>
          <w:kern w:val="1"/>
          <w:lang w:val="fr-FR" w:eastAsia="ar-SA"/>
        </w:rPr>
        <w:t xml:space="preserve">Exemple de teme de inovare socială care ar putea fi utilizate în cadrul acestui </w:t>
      </w:r>
      <w:r w:rsidRPr="00BF36C7">
        <w:rPr>
          <w:rFonts w:ascii="Trebuchet MS" w:hAnsi="Trebuchet MS" w:cs="Calibri"/>
          <w:color w:val="000000" w:themeColor="text1"/>
          <w:lang w:val="fr-FR"/>
        </w:rPr>
        <w:t>ghid al solicitantului – condiții specifice</w:t>
      </w:r>
      <w:r w:rsidRPr="00BF36C7">
        <w:rPr>
          <w:rFonts w:ascii="Trebuchet MS" w:hAnsi="Trebuchet MS" w:cs="PF Square Sans Pro Medium"/>
          <w:color w:val="000000" w:themeColor="text1"/>
          <w:kern w:val="1"/>
          <w:lang w:val="fr-FR" w:eastAsia="ar-SA"/>
        </w:rPr>
        <w:t>:</w:t>
      </w:r>
    </w:p>
    <w:p w14:paraId="35DC001A"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r w:rsidRPr="00BF36C7">
        <w:rPr>
          <w:rFonts w:ascii="Trebuchet MS" w:hAnsi="Trebuchet MS" w:cs="PF Square Sans Pro Medium"/>
          <w:color w:val="000000" w:themeColor="text1"/>
          <w:kern w:val="1"/>
          <w:lang w:val="fr-FR" w:eastAsia="ar-SA"/>
        </w:rPr>
        <w:t>metode inovatoare de implicare activă a membrilor comunită</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ii în opera</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 xml:space="preserve">iunile sprijinite, inclusiv pentru depășirea barierelor de ordin moral sau care </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 xml:space="preserve">in de cutumele din societate/ etnice; </w:t>
      </w:r>
    </w:p>
    <w:p w14:paraId="53FCB2B2"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r w:rsidRPr="00BF36C7">
        <w:rPr>
          <w:rFonts w:ascii="Trebuchet MS" w:hAnsi="Trebuchet MS" w:cs="PF Square Sans Pro Medium"/>
          <w:color w:val="000000" w:themeColor="text1"/>
          <w:kern w:val="1"/>
          <w:lang w:val="fr-FR" w:eastAsia="ar-SA"/>
        </w:rPr>
        <w:t xml:space="preserve">metode inovatoare de combatere </w:t>
      </w:r>
      <w:proofErr w:type="gramStart"/>
      <w:r w:rsidRPr="00BF36C7">
        <w:rPr>
          <w:rFonts w:ascii="Trebuchet MS" w:hAnsi="Trebuchet MS" w:cs="PF Square Sans Pro Medium"/>
          <w:color w:val="000000" w:themeColor="text1"/>
          <w:kern w:val="1"/>
          <w:lang w:val="fr-FR" w:eastAsia="ar-SA"/>
        </w:rPr>
        <w:t>a</w:t>
      </w:r>
      <w:proofErr w:type="gramEnd"/>
      <w:r w:rsidRPr="00BF36C7">
        <w:rPr>
          <w:rFonts w:ascii="Trebuchet MS" w:hAnsi="Trebuchet MS" w:cs="PF Square Sans Pro Medium"/>
          <w:color w:val="000000" w:themeColor="text1"/>
          <w:kern w:val="1"/>
          <w:lang w:val="fr-FR" w:eastAsia="ar-SA"/>
        </w:rPr>
        <w:t xml:space="preserve"> discriminării;</w:t>
      </w:r>
    </w:p>
    <w:p w14:paraId="20603AEC" w14:textId="3C9BC2C8"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r w:rsidRPr="00BF36C7">
        <w:rPr>
          <w:rFonts w:ascii="Trebuchet MS" w:hAnsi="Trebuchet MS" w:cs="PF Square Sans Pro Medium"/>
          <w:color w:val="000000" w:themeColor="text1"/>
          <w:kern w:val="1"/>
          <w:lang w:val="fr-FR" w:eastAsia="ar-SA"/>
        </w:rPr>
        <w:t xml:space="preserve">metode inovatoare </w:t>
      </w:r>
      <w:proofErr w:type="gramStart"/>
      <w:r w:rsidRPr="00BF36C7">
        <w:rPr>
          <w:rFonts w:ascii="Trebuchet MS" w:hAnsi="Trebuchet MS" w:cs="PF Square Sans Pro Medium"/>
          <w:color w:val="000000" w:themeColor="text1"/>
          <w:kern w:val="1"/>
          <w:lang w:val="fr-FR" w:eastAsia="ar-SA"/>
        </w:rPr>
        <w:t>de</w:t>
      </w:r>
      <w:r w:rsidR="00E55C4D">
        <w:rPr>
          <w:rFonts w:ascii="Trebuchet MS" w:hAnsi="Trebuchet MS" w:cs="PF Square Sans Pro Medium"/>
          <w:color w:val="000000" w:themeColor="text1"/>
          <w:kern w:val="1"/>
          <w:lang w:val="fr-FR" w:eastAsia="ar-SA"/>
        </w:rPr>
        <w:t xml:space="preserve"> </w:t>
      </w:r>
      <w:r w:rsidRPr="00BF36C7">
        <w:rPr>
          <w:rFonts w:ascii="Trebuchet MS" w:hAnsi="Trebuchet MS" w:cs="PF Square Sans Pro Medium"/>
          <w:color w:val="000000" w:themeColor="text1"/>
          <w:kern w:val="1"/>
          <w:lang w:val="fr-FR" w:eastAsia="ar-SA"/>
        </w:rPr>
        <w:t>organizare</w:t>
      </w:r>
      <w:proofErr w:type="gramEnd"/>
      <w:r w:rsidRPr="00BF36C7">
        <w:rPr>
          <w:rFonts w:ascii="Trebuchet MS" w:hAnsi="Trebuchet MS" w:cs="PF Square Sans Pro Medium"/>
          <w:color w:val="000000" w:themeColor="text1"/>
          <w:kern w:val="1"/>
          <w:lang w:val="fr-FR" w:eastAsia="ar-SA"/>
        </w:rPr>
        <w:t xml:space="preserve"> a muncii, inclusiv în vederea inserției profesionale a persoanelor defavorizate</w:t>
      </w:r>
    </w:p>
    <w:p w14:paraId="26C12490"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val="en-US" w:eastAsia="ar-SA"/>
        </w:rPr>
      </w:pPr>
      <w:r w:rsidRPr="00BF36C7">
        <w:rPr>
          <w:rFonts w:ascii="Trebuchet MS" w:hAnsi="Trebuchet MS" w:cs="PF Square Sans Pro Medium"/>
          <w:color w:val="000000" w:themeColor="text1"/>
          <w:kern w:val="1"/>
          <w:lang w:val="en-US" w:eastAsia="ar-SA"/>
        </w:rPr>
        <w:t>valorificarea oportunită</w:t>
      </w:r>
      <w:r w:rsidRPr="00BF36C7">
        <w:rPr>
          <w:rFonts w:ascii="Trebuchet MS" w:hAnsi="Trebuchet MS"/>
          <w:color w:val="000000" w:themeColor="text1"/>
          <w:kern w:val="1"/>
          <w:lang w:val="en-US" w:eastAsia="ar-SA"/>
        </w:rPr>
        <w:t>ț</w:t>
      </w:r>
      <w:r w:rsidRPr="00BF36C7">
        <w:rPr>
          <w:rFonts w:ascii="Trebuchet MS" w:hAnsi="Trebuchet MS" w:cs="PF Square Sans Pro Medium"/>
          <w:color w:val="000000" w:themeColor="text1"/>
          <w:kern w:val="1"/>
          <w:lang w:val="en-US" w:eastAsia="ar-SA"/>
        </w:rPr>
        <w:t>ilor locale de dezvoltare în identificarea solu</w:t>
      </w:r>
      <w:r w:rsidRPr="00BF36C7">
        <w:rPr>
          <w:rFonts w:ascii="Trebuchet MS" w:hAnsi="Trebuchet MS"/>
          <w:color w:val="000000" w:themeColor="text1"/>
          <w:kern w:val="1"/>
          <w:lang w:val="en-US" w:eastAsia="ar-SA"/>
        </w:rPr>
        <w:t>ț</w:t>
      </w:r>
      <w:r w:rsidRPr="00BF36C7">
        <w:rPr>
          <w:rFonts w:ascii="Trebuchet MS" w:hAnsi="Trebuchet MS" w:cs="PF Square Sans Pro Medium"/>
          <w:color w:val="000000" w:themeColor="text1"/>
          <w:kern w:val="1"/>
          <w:lang w:val="en-US" w:eastAsia="ar-SA"/>
        </w:rPr>
        <w:t xml:space="preserve">iilor propuse; </w:t>
      </w:r>
    </w:p>
    <w:p w14:paraId="5AA45DF6"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val="fr-FR" w:eastAsia="ar-SA"/>
        </w:rPr>
      </w:pPr>
      <w:r w:rsidRPr="00BF36C7">
        <w:rPr>
          <w:rFonts w:ascii="Trebuchet MS" w:hAnsi="Trebuchet MS" w:cs="PF Square Sans Pro Medium"/>
          <w:color w:val="000000" w:themeColor="text1"/>
          <w:kern w:val="1"/>
          <w:lang w:val="fr-FR" w:eastAsia="ar-SA"/>
        </w:rPr>
        <w:t>activită</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i și ini</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iative care vizează promovarea egalită</w:t>
      </w:r>
      <w:r w:rsidRPr="00BF36C7">
        <w:rPr>
          <w:rFonts w:ascii="Trebuchet MS" w:hAnsi="Trebuchet MS"/>
          <w:color w:val="000000" w:themeColor="text1"/>
          <w:kern w:val="1"/>
          <w:lang w:val="fr-FR" w:eastAsia="ar-SA"/>
        </w:rPr>
        <w:t>ț</w:t>
      </w:r>
      <w:r w:rsidRPr="00BF36C7">
        <w:rPr>
          <w:rFonts w:ascii="Trebuchet MS" w:hAnsi="Trebuchet MS" w:cs="PF Square Sans Pro Medium"/>
          <w:color w:val="000000" w:themeColor="text1"/>
          <w:kern w:val="1"/>
          <w:lang w:val="fr-FR" w:eastAsia="ar-SA"/>
        </w:rPr>
        <w:t>ii de șanse, nediscriminarea etc.</w:t>
      </w:r>
    </w:p>
    <w:p w14:paraId="6EB5824D"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i/>
          <w:color w:val="000000" w:themeColor="text1"/>
          <w:kern w:val="1"/>
          <w:lang w:eastAsia="ar-SA"/>
        </w:rPr>
      </w:pPr>
      <w:r w:rsidRPr="00BF36C7">
        <w:rPr>
          <w:rFonts w:ascii="Trebuchet MS" w:hAnsi="Trebuchet MS" w:cs="PF Square Sans Pro Medium"/>
          <w:color w:val="000000" w:themeColor="text1"/>
          <w:kern w:val="1"/>
          <w:lang w:eastAsia="ar-SA"/>
        </w:rPr>
        <w:t>aplicarea de mecanisme de preluare de către agenţii economici a unor servicii publice, prin intermediul unor activităţi comerciale vizând servicii sociale, culturale, de mediu etc. (de ex., alpinism utilitar, peisagistică, îngrijire bătrâni, livrarea la domiciliu de alimente sau alte consumabile etc.);</w:t>
      </w:r>
    </w:p>
    <w:p w14:paraId="4454BF4E"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i/>
          <w:color w:val="000000" w:themeColor="text1"/>
          <w:kern w:val="1"/>
          <w:lang w:eastAsia="ar-SA"/>
        </w:rPr>
      </w:pPr>
      <w:r w:rsidRPr="00BF36C7">
        <w:rPr>
          <w:rFonts w:ascii="Trebuchet MS" w:hAnsi="Trebuchet MS" w:cs="PF Square Sans Pro Medium"/>
          <w:color w:val="000000" w:themeColor="text1"/>
          <w:kern w:val="1"/>
          <w:lang w:eastAsia="ar-SA"/>
        </w:rPr>
        <w:t xml:space="preserve">dezvoltarea de mecanisme care să anticipeze nevoile viitoare de competențe, atât la nivel de sector cât și la nivel de angajator </w:t>
      </w:r>
    </w:p>
    <w:p w14:paraId="023BEC94" w14:textId="77777777" w:rsidR="0011018E" w:rsidRPr="00BF36C7" w:rsidRDefault="0011018E" w:rsidP="006B4E15">
      <w:pPr>
        <w:widowControl w:val="0"/>
        <w:numPr>
          <w:ilvl w:val="0"/>
          <w:numId w:val="40"/>
        </w:numPr>
        <w:suppressAutoHyphens/>
        <w:spacing w:after="0" w:line="240" w:lineRule="auto"/>
        <w:ind w:left="450" w:right="96" w:hanging="450"/>
        <w:jc w:val="both"/>
        <w:rPr>
          <w:rFonts w:ascii="Trebuchet MS" w:hAnsi="Trebuchet MS" w:cs="PF Square Sans Pro Medium"/>
          <w:color w:val="000000" w:themeColor="text1"/>
          <w:kern w:val="1"/>
          <w:lang w:eastAsia="ar-SA"/>
        </w:rPr>
      </w:pPr>
      <w:r w:rsidRPr="00BF36C7">
        <w:rPr>
          <w:rFonts w:ascii="Trebuchet MS" w:hAnsi="Trebuchet MS" w:cs="PF Square Sans Pro Medium"/>
          <w:color w:val="000000" w:themeColor="text1"/>
          <w:kern w:val="1"/>
          <w:lang w:eastAsia="ar-SA"/>
        </w:rPr>
        <w:t>dezvoltarea de cooperative pentru livrarea unor servicii necesare în comunitate.</w:t>
      </w:r>
    </w:p>
    <w:p w14:paraId="385BAF15" w14:textId="31851AD6" w:rsidR="0011018E" w:rsidRPr="00BF36C7" w:rsidRDefault="0011018E" w:rsidP="006B4E15">
      <w:pPr>
        <w:suppressAutoHyphens/>
        <w:spacing w:after="0" w:line="240" w:lineRule="auto"/>
        <w:ind w:firstLine="720"/>
        <w:jc w:val="both"/>
        <w:rPr>
          <w:rFonts w:ascii="Trebuchet MS" w:hAnsi="Trebuchet MS" w:cs="PF Square Sans Pro Medium"/>
          <w:color w:val="000000" w:themeColor="text1"/>
          <w:lang w:val="fr-FR" w:eastAsia="ar-SA"/>
        </w:rPr>
      </w:pPr>
      <w:r w:rsidRPr="00BF36C7">
        <w:rPr>
          <w:rFonts w:ascii="Trebuchet MS" w:hAnsi="Trebuchet MS" w:cs="PF Square Sans Pro Medium"/>
          <w:color w:val="000000" w:themeColor="text1"/>
          <w:lang w:val="fr-FR" w:eastAsia="ar-SA"/>
        </w:rPr>
        <w:t>Solicitan</w:t>
      </w:r>
      <w:r w:rsidRPr="00BF36C7">
        <w:rPr>
          <w:rFonts w:ascii="Trebuchet MS" w:hAnsi="Trebuchet MS"/>
          <w:color w:val="000000" w:themeColor="text1"/>
          <w:lang w:val="fr-FR" w:eastAsia="ar-SA"/>
        </w:rPr>
        <w:t>ț</w:t>
      </w:r>
      <w:r w:rsidRPr="00BF36C7">
        <w:rPr>
          <w:rFonts w:ascii="Trebuchet MS" w:hAnsi="Trebuchet MS" w:cs="PF Square Sans Pro Medium"/>
          <w:color w:val="000000" w:themeColor="text1"/>
          <w:lang w:val="fr-FR" w:eastAsia="ar-SA"/>
        </w:rPr>
        <w:t>ii eligibili trebuie să eviden</w:t>
      </w:r>
      <w:r w:rsidRPr="00BF36C7">
        <w:rPr>
          <w:rFonts w:ascii="Trebuchet MS" w:hAnsi="Trebuchet MS"/>
          <w:color w:val="000000" w:themeColor="text1"/>
          <w:lang w:val="fr-FR" w:eastAsia="ar-SA"/>
        </w:rPr>
        <w:t>ț</w:t>
      </w:r>
      <w:r w:rsidRPr="00BF36C7">
        <w:rPr>
          <w:rFonts w:ascii="Trebuchet MS" w:hAnsi="Trebuchet MS" w:cs="PF Square Sans Pro Medium"/>
          <w:color w:val="000000" w:themeColor="text1"/>
          <w:lang w:val="fr-FR" w:eastAsia="ar-SA"/>
        </w:rPr>
        <w:t xml:space="preserve">ieze în cererea de finanțare dacă propunerea de proiect contribuie </w:t>
      </w:r>
      <w:proofErr w:type="gramStart"/>
      <w:r w:rsidRPr="00BF36C7">
        <w:rPr>
          <w:rFonts w:ascii="Trebuchet MS" w:hAnsi="Trebuchet MS" w:cs="PF Square Sans Pro Medium"/>
          <w:color w:val="000000" w:themeColor="text1"/>
          <w:lang w:val="fr-FR" w:eastAsia="ar-SA"/>
        </w:rPr>
        <w:t>la inovarea</w:t>
      </w:r>
      <w:proofErr w:type="gramEnd"/>
      <w:r w:rsidRPr="00BF36C7">
        <w:rPr>
          <w:rFonts w:ascii="Trebuchet MS" w:hAnsi="Trebuchet MS" w:cs="PF Square Sans Pro Medium"/>
          <w:color w:val="000000" w:themeColor="text1"/>
          <w:lang w:val="fr-FR" w:eastAsia="ar-SA"/>
        </w:rPr>
        <w:t xml:space="preserve"> socială, conform celor prezentate mai sus.</w:t>
      </w:r>
      <w:bookmarkStart w:id="57" w:name="_Toc407105761"/>
      <w:bookmarkEnd w:id="57"/>
    </w:p>
    <w:p w14:paraId="30589ADC" w14:textId="77777777" w:rsidR="0011018E" w:rsidRPr="00BF36C7" w:rsidRDefault="0011018E" w:rsidP="006B4E15">
      <w:pPr>
        <w:spacing w:after="0" w:line="240" w:lineRule="auto"/>
        <w:jc w:val="both"/>
        <w:rPr>
          <w:rFonts w:ascii="Trebuchet MS" w:hAnsi="Trebuchet MS"/>
          <w:color w:val="000000" w:themeColor="text1"/>
        </w:rPr>
      </w:pPr>
    </w:p>
    <w:p w14:paraId="5239C8C8" w14:textId="77777777" w:rsidR="0011018E" w:rsidRPr="00BF36C7" w:rsidRDefault="0011018E" w:rsidP="006B4E15">
      <w:pPr>
        <w:pStyle w:val="Titlu2"/>
        <w:numPr>
          <w:ilvl w:val="1"/>
          <w:numId w:val="23"/>
        </w:numPr>
        <w:spacing w:before="0" w:line="240" w:lineRule="auto"/>
        <w:jc w:val="both"/>
        <w:rPr>
          <w:rFonts w:ascii="Trebuchet MS" w:hAnsi="Trebuchet MS" w:cs="font202"/>
          <w:b/>
          <w:color w:val="000000" w:themeColor="text1"/>
          <w:sz w:val="22"/>
          <w:szCs w:val="22"/>
        </w:rPr>
      </w:pPr>
      <w:bookmarkStart w:id="58" w:name="_Toc478730977"/>
      <w:bookmarkStart w:id="59" w:name="_Toc483552587"/>
      <w:r w:rsidRPr="00BF36C7">
        <w:rPr>
          <w:rFonts w:ascii="Trebuchet MS" w:hAnsi="Trebuchet MS" w:cs="font202"/>
          <w:b/>
          <w:color w:val="000000" w:themeColor="text1"/>
          <w:sz w:val="22"/>
          <w:szCs w:val="22"/>
        </w:rPr>
        <w:t>Teme orizontale</w:t>
      </w:r>
      <w:bookmarkEnd w:id="58"/>
      <w:bookmarkEnd w:id="59"/>
      <w:r w:rsidRPr="00BF36C7">
        <w:rPr>
          <w:rFonts w:ascii="Trebuchet MS" w:hAnsi="Trebuchet MS" w:cs="font202"/>
          <w:b/>
          <w:color w:val="000000" w:themeColor="text1"/>
          <w:sz w:val="22"/>
          <w:szCs w:val="22"/>
        </w:rPr>
        <w:t xml:space="preserve"> </w:t>
      </w:r>
    </w:p>
    <w:p w14:paraId="0DD878DA" w14:textId="77777777" w:rsidR="0011018E" w:rsidRPr="00BF36C7" w:rsidRDefault="0011018E" w:rsidP="006B4E15">
      <w:pPr>
        <w:pStyle w:val="Corptext"/>
        <w:spacing w:after="0" w:line="240" w:lineRule="auto"/>
        <w:ind w:left="360"/>
        <w:jc w:val="both"/>
        <w:rPr>
          <w:rFonts w:ascii="Trebuchet MS" w:hAnsi="Trebuchet MS"/>
          <w:color w:val="000000" w:themeColor="text1"/>
          <w:sz w:val="22"/>
          <w:szCs w:val="22"/>
          <w:lang w:val="ro-RO" w:eastAsia="ar-SA"/>
        </w:rPr>
      </w:pPr>
    </w:p>
    <w:p w14:paraId="44A0EEA7" w14:textId="77777777" w:rsidR="0011018E" w:rsidRPr="00BF36C7" w:rsidRDefault="0011018E" w:rsidP="006B4E15">
      <w:pPr>
        <w:autoSpaceDE w:val="0"/>
        <w:autoSpaceDN w:val="0"/>
        <w:adjustRightInd w:val="0"/>
        <w:spacing w:after="0" w:line="240" w:lineRule="auto"/>
        <w:jc w:val="both"/>
        <w:rPr>
          <w:rFonts w:ascii="Trebuchet MS" w:hAnsi="Trebuchet MS" w:cs="PF Square Sans Pro Medium"/>
          <w:color w:val="000000" w:themeColor="text1"/>
          <w:lang w:eastAsia="ar-SA"/>
        </w:rPr>
      </w:pPr>
      <w:r w:rsidRPr="00BF36C7">
        <w:rPr>
          <w:rFonts w:ascii="Trebuchet MS" w:hAnsi="Trebuchet MS" w:cs="PF Square Sans Pro Medium"/>
          <w:color w:val="000000" w:themeColor="text1"/>
          <w:lang w:eastAsia="ar-SA"/>
        </w:rPr>
        <w:t>În cadrul proiectului dumneavoastră va trebui să eviden</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ia</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 în sec</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iunea relevantă din cadrul aplica</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iei electronice, contribu</w:t>
      </w:r>
      <w:r w:rsidRPr="00BF36C7">
        <w:rPr>
          <w:rFonts w:ascii="Trebuchet MS" w:hAnsi="Trebuchet MS"/>
          <w:color w:val="000000" w:themeColor="text1"/>
          <w:lang w:eastAsia="ar-SA"/>
        </w:rPr>
        <w:t>ț</w:t>
      </w:r>
      <w:r w:rsidRPr="00BF36C7">
        <w:rPr>
          <w:rFonts w:ascii="Trebuchet MS" w:hAnsi="Trebuchet MS" w:cs="PF Square Sans Pro Medium"/>
          <w:color w:val="000000" w:themeColor="text1"/>
          <w:lang w:eastAsia="ar-SA"/>
        </w:rPr>
        <w:t xml:space="preserve">ia proiectului la temele orizontale stabilite prin POCU 2014-2020. </w:t>
      </w:r>
    </w:p>
    <w:p w14:paraId="6CF063FE" w14:textId="25C1886F"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 xml:space="preserve">Prin activitățile propuse, proiectul va trebui să asigure contribuția la cel puțin una din temele orizontale de mai jos. </w:t>
      </w:r>
    </w:p>
    <w:p w14:paraId="5D38F39E"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p>
    <w:p w14:paraId="6CE6E769" w14:textId="77777777" w:rsidR="0011018E" w:rsidRPr="00BF36C7" w:rsidRDefault="0011018E" w:rsidP="006B4E15">
      <w:pPr>
        <w:numPr>
          <w:ilvl w:val="0"/>
          <w:numId w:val="2"/>
        </w:num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b/>
          <w:color w:val="000000" w:themeColor="text1"/>
          <w:lang w:val="en-US"/>
        </w:rPr>
        <w:t>Dezvoltare durabilă</w:t>
      </w:r>
      <w:r w:rsidRPr="00BF36C7">
        <w:rPr>
          <w:rFonts w:ascii="Trebuchet MS" w:hAnsi="Trebuchet MS"/>
          <w:color w:val="000000" w:themeColor="text1"/>
          <w:lang w:val="en-US"/>
        </w:rPr>
        <w:t xml:space="preserve"> </w:t>
      </w:r>
    </w:p>
    <w:p w14:paraId="7148A060"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p>
    <w:p w14:paraId="0A3D7F2F" w14:textId="0C9BCF56"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Aplicarea principului dezvoltării durabile </w:t>
      </w:r>
      <w:proofErr w:type="gramStart"/>
      <w:r w:rsidRPr="00BF36C7">
        <w:rPr>
          <w:rFonts w:ascii="Trebuchet MS" w:hAnsi="Trebuchet MS"/>
          <w:color w:val="000000" w:themeColor="text1"/>
          <w:lang w:val="en-US"/>
        </w:rPr>
        <w:t>va</w:t>
      </w:r>
      <w:proofErr w:type="gramEnd"/>
      <w:r w:rsidRPr="00BF36C7">
        <w:rPr>
          <w:rFonts w:ascii="Trebuchet MS" w:hAnsi="Trebuchet MS"/>
          <w:color w:val="000000" w:themeColor="text1"/>
          <w:lang w:val="en-US"/>
        </w:rPr>
        <w:t xml:space="preserve"> urmări asigurarea unui echilibru între aspectele legate de mediu, coeziune socială și creștere economică în cadrul POCU. Integrarea orizontală a principiului are în vedere ca operațiunile finanțate </w:t>
      </w:r>
      <w:proofErr w:type="gramStart"/>
      <w:r w:rsidRPr="00BF36C7">
        <w:rPr>
          <w:rFonts w:ascii="Trebuchet MS" w:hAnsi="Trebuchet MS"/>
          <w:color w:val="000000" w:themeColor="text1"/>
          <w:lang w:val="en-US"/>
        </w:rPr>
        <w:t>să</w:t>
      </w:r>
      <w:proofErr w:type="gramEnd"/>
      <w:r w:rsidRPr="00BF36C7">
        <w:rPr>
          <w:rFonts w:ascii="Trebuchet MS" w:hAnsi="Trebuchet MS"/>
          <w:color w:val="000000" w:themeColor="text1"/>
          <w:lang w:val="en-US"/>
        </w:rPr>
        <w:t xml:space="preserve"> urmărească reducerea impactului asupra mediului cât mai mult posibil, prin </w:t>
      </w:r>
      <w:r w:rsidRPr="00BF36C7">
        <w:rPr>
          <w:rFonts w:ascii="Trebuchet MS" w:hAnsi="Trebuchet MS"/>
          <w:i/>
          <w:color w:val="000000" w:themeColor="text1"/>
          <w:lang w:val="en-US"/>
        </w:rPr>
        <w:t>activități dedicate protecției mediului</w:t>
      </w:r>
      <w:r w:rsidRPr="00BF36C7">
        <w:rPr>
          <w:rFonts w:ascii="Trebuchet MS" w:hAnsi="Trebuchet MS"/>
          <w:color w:val="000000" w:themeColor="text1"/>
          <w:lang w:val="en-US"/>
        </w:rPr>
        <w:t xml:space="preserve">, </w:t>
      </w:r>
      <w:r w:rsidRPr="00BF36C7">
        <w:rPr>
          <w:rFonts w:ascii="Trebuchet MS" w:hAnsi="Trebuchet MS"/>
          <w:i/>
          <w:color w:val="000000" w:themeColor="text1"/>
          <w:lang w:val="en-US"/>
        </w:rPr>
        <w:t>eficienței energetice</w:t>
      </w:r>
      <w:r w:rsidRPr="00BF36C7">
        <w:rPr>
          <w:rFonts w:ascii="Trebuchet MS" w:hAnsi="Trebuchet MS"/>
          <w:color w:val="000000" w:themeColor="text1"/>
          <w:lang w:val="en-US"/>
        </w:rPr>
        <w:t xml:space="preserve">, </w:t>
      </w:r>
      <w:r w:rsidRPr="00BF36C7">
        <w:rPr>
          <w:rFonts w:ascii="Trebuchet MS" w:hAnsi="Trebuchet MS"/>
          <w:i/>
          <w:color w:val="000000" w:themeColor="text1"/>
          <w:lang w:val="en-US"/>
        </w:rPr>
        <w:t>atenuării schimbărilor climatice și adaptării la acestea</w:t>
      </w:r>
      <w:r w:rsidRPr="00BF36C7">
        <w:rPr>
          <w:rFonts w:ascii="Trebuchet MS" w:hAnsi="Trebuchet MS"/>
          <w:color w:val="000000" w:themeColor="text1"/>
          <w:lang w:val="en-US"/>
        </w:rPr>
        <w:t xml:space="preserve">, </w:t>
      </w:r>
      <w:r w:rsidRPr="00BF36C7">
        <w:rPr>
          <w:rFonts w:ascii="Trebuchet MS" w:hAnsi="Trebuchet MS"/>
          <w:i/>
          <w:color w:val="000000" w:themeColor="text1"/>
          <w:lang w:val="en-US"/>
        </w:rPr>
        <w:t>biodiversității, rezistenței la dezastre, prevenirii și gestionării riscurilor</w:t>
      </w:r>
      <w:r w:rsidRPr="00BF36C7">
        <w:rPr>
          <w:rFonts w:ascii="Trebuchet MS" w:hAnsi="Trebuchet MS"/>
          <w:color w:val="000000" w:themeColor="text1"/>
          <w:lang w:val="en-US"/>
        </w:rPr>
        <w:t xml:space="preserve">. </w:t>
      </w:r>
    </w:p>
    <w:p w14:paraId="6839DB23" w14:textId="77777777" w:rsidR="008D6437" w:rsidRPr="00BF36C7" w:rsidRDefault="008D6437" w:rsidP="006B4E15">
      <w:pPr>
        <w:autoSpaceDE w:val="0"/>
        <w:autoSpaceDN w:val="0"/>
        <w:adjustRightInd w:val="0"/>
        <w:spacing w:after="0" w:line="240" w:lineRule="auto"/>
        <w:jc w:val="both"/>
        <w:rPr>
          <w:rFonts w:ascii="Trebuchet MS" w:hAnsi="Trebuchet MS"/>
          <w:color w:val="000000" w:themeColor="text1"/>
          <w:lang w:val="en-US"/>
        </w:rPr>
      </w:pPr>
    </w:p>
    <w:p w14:paraId="59CBDA19" w14:textId="506DD4E2" w:rsidR="009C3BC2" w:rsidRDefault="0011018E" w:rsidP="006B4E15">
      <w:p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lastRenderedPageBreak/>
        <w:t xml:space="preserve">Formele de organizare și măsurile propuse urmăresc promovarea și educarea cu privire la protecția mediului și a unui mod de viață sănătos vor contribui la dezvoltarea unei economii sustenabile, bazate pe principiile dezvoltării durabile. </w:t>
      </w:r>
    </w:p>
    <w:p w14:paraId="7444EEBC" w14:textId="7C7AD256"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În acest sens, metodele de organizare inovative </w:t>
      </w:r>
      <w:proofErr w:type="gramStart"/>
      <w:r w:rsidRPr="00BF36C7">
        <w:rPr>
          <w:rFonts w:ascii="Trebuchet MS" w:hAnsi="Trebuchet MS"/>
          <w:color w:val="000000" w:themeColor="text1"/>
          <w:lang w:val="en-US"/>
        </w:rPr>
        <w:t>ce</w:t>
      </w:r>
      <w:proofErr w:type="gramEnd"/>
      <w:r w:rsidRPr="00BF36C7">
        <w:rPr>
          <w:rFonts w:ascii="Trebuchet MS" w:hAnsi="Trebuchet MS"/>
          <w:color w:val="000000" w:themeColor="text1"/>
          <w:lang w:val="en-US"/>
        </w:rPr>
        <w:t xml:space="preserve"> prevăd derularea a cel puțin uneia dintre activitățile enunțate în paragraful anterior vor fi punctate suplimentar în cadrul acestui apel de proiecte. </w:t>
      </w:r>
    </w:p>
    <w:p w14:paraId="13879923"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Fără a se limita la acestea, în procesul de selecție se acordă punctaj suplimentar</w:t>
      </w:r>
      <w:r w:rsidRPr="00BF36C7">
        <w:rPr>
          <w:rFonts w:ascii="Trebuchet MS" w:hAnsi="Trebuchet MS"/>
          <w:b/>
          <w:color w:val="000000" w:themeColor="text1"/>
          <w:lang w:val="fr-FR"/>
        </w:rPr>
        <w:t xml:space="preserve"> </w:t>
      </w:r>
      <w:r w:rsidRPr="00BF36C7">
        <w:rPr>
          <w:rFonts w:ascii="Trebuchet MS" w:hAnsi="Trebuchet MS"/>
          <w:color w:val="000000" w:themeColor="text1"/>
          <w:lang w:val="fr-FR"/>
        </w:rPr>
        <w:t>proiectelor care propun instrumente concrete pentru asigurarea implementării principiului dezvoltării durabile.</w:t>
      </w:r>
    </w:p>
    <w:p w14:paraId="540A8A7D"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p>
    <w:p w14:paraId="336FAEC9" w14:textId="77777777" w:rsidR="0011018E" w:rsidRPr="00BF36C7" w:rsidRDefault="0011018E" w:rsidP="006B4E15">
      <w:pPr>
        <w:numPr>
          <w:ilvl w:val="0"/>
          <w:numId w:val="41"/>
        </w:numPr>
        <w:tabs>
          <w:tab w:val="left" w:pos="0"/>
        </w:tabs>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b/>
          <w:color w:val="000000" w:themeColor="text1"/>
          <w:lang w:val="fr-FR"/>
        </w:rPr>
        <w:t>Egalitatea de șanse și non-discriminarea</w:t>
      </w:r>
    </w:p>
    <w:p w14:paraId="5E911289"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p>
    <w:p w14:paraId="7E80F07A"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14:paraId="339668F0" w14:textId="208CB640"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 xml:space="preserve">Acțiunile specifice menite să răspundă nevoilor persoanelor din categoriile expuse unui risc crescut de discriminare includ măsuri specifice </w:t>
      </w:r>
      <w:proofErr w:type="gramStart"/>
      <w:r w:rsidRPr="00BF36C7">
        <w:rPr>
          <w:rFonts w:ascii="Trebuchet MS" w:hAnsi="Trebuchet MS"/>
          <w:color w:val="000000" w:themeColor="text1"/>
          <w:lang w:val="fr-FR"/>
        </w:rPr>
        <w:t>ce</w:t>
      </w:r>
      <w:proofErr w:type="gramEnd"/>
      <w:r w:rsidRPr="00BF36C7">
        <w:rPr>
          <w:rFonts w:ascii="Trebuchet MS" w:hAnsi="Trebuchet MS"/>
          <w:color w:val="000000" w:themeColor="text1"/>
          <w:lang w:val="fr-FR"/>
        </w:rPr>
        <w:t xml:space="preserve"> urmăresc îmbunătățirea inserției sociale și profesionale a acestor categorii, prin dezvoltarea de competențe  precum și  prin creșterea accesului pe piața muncii. </w:t>
      </w:r>
    </w:p>
    <w:p w14:paraId="2C449954"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p>
    <w:p w14:paraId="5EBAF2B2" w14:textId="77777777" w:rsidR="0011018E" w:rsidRPr="00BF36C7" w:rsidRDefault="0011018E" w:rsidP="006B4E15">
      <w:pPr>
        <w:numPr>
          <w:ilvl w:val="0"/>
          <w:numId w:val="2"/>
        </w:num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b/>
          <w:color w:val="000000" w:themeColor="text1"/>
          <w:lang w:val="fr-FR"/>
        </w:rPr>
        <w:t>Promovarea egalității între femei și bărbați</w:t>
      </w:r>
    </w:p>
    <w:p w14:paraId="44FD85EF"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p>
    <w:p w14:paraId="4D07F18C"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Promovarea egalității între femei și bărbați reprezintă un principiu de bază care contribuie la atingerea obiectivelor Strategiei Europa 2020.</w:t>
      </w:r>
    </w:p>
    <w:p w14:paraId="44CA6BE4"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Pentru promovarea egalității de gen, acțiunile specifice includ intervenții care vizează îmbunătățirea inserției sociale și profesionale atât a femeilor – cu accent asupra femeilor provenind din medii sau grupuri dezavantajate, spre exemplu femeile de etnie romă, cât și a bărbaților – care vor contribui în mod direct la promovarea egalității de gen.</w:t>
      </w:r>
    </w:p>
    <w:p w14:paraId="2499D01D"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 xml:space="preserve">De asemenea, campaniile de conştientizare și acțiunile specifice pentru creșterea responsabilității sociale și promovarea incluziunii active vor contribui la combaterea tuturor formelor de discriminare, inclusiv a celor pe bază de gen. </w:t>
      </w:r>
    </w:p>
    <w:p w14:paraId="3BD1AA8C"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Acțiunile vizate acordă o atenție deosebită măsurilor de acompaniere, astfel încât să faciliteze integrarea socio-economică, intervențiile fiind orientate către creșterea ocupării, promovarea incluziunii sociale și îmbunătățirea nivelului de educație și competențe și au în vedere minimizarea efectelor negative ale factorilor externi, care duc la persistența inegalităților și reduc impactul sprijinului direct.</w:t>
      </w:r>
    </w:p>
    <w:p w14:paraId="758897AB"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Acțiunile specifice se vor referi la: </w:t>
      </w:r>
    </w:p>
    <w:p w14:paraId="142F8105" w14:textId="77777777" w:rsidR="0011018E" w:rsidRPr="00BF36C7" w:rsidRDefault="0011018E" w:rsidP="006B4E15">
      <w:pPr>
        <w:numPr>
          <w:ilvl w:val="0"/>
          <w:numId w:val="42"/>
        </w:num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Accesul egal pentru femei și bărbați;</w:t>
      </w:r>
    </w:p>
    <w:p w14:paraId="7D756711" w14:textId="77777777" w:rsidR="0011018E" w:rsidRPr="00BF36C7" w:rsidRDefault="0011018E" w:rsidP="006B4E15">
      <w:pPr>
        <w:numPr>
          <w:ilvl w:val="0"/>
          <w:numId w:val="42"/>
        </w:num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Pentru muncă egală, remunerație egală pentru femei și bărbați; </w:t>
      </w:r>
    </w:p>
    <w:p w14:paraId="1BFFF79B" w14:textId="77777777" w:rsidR="0011018E" w:rsidRPr="00BF36C7" w:rsidRDefault="0011018E" w:rsidP="006B4E15">
      <w:pPr>
        <w:numPr>
          <w:ilvl w:val="0"/>
          <w:numId w:val="42"/>
        </w:num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 xml:space="preserve">Promovarea unui mediu de lucru prietenos pentru mame, inclusiv încurajarea adoptării de către angajatori </w:t>
      </w:r>
      <w:proofErr w:type="gramStart"/>
      <w:r w:rsidRPr="00BF36C7">
        <w:rPr>
          <w:rFonts w:ascii="Trebuchet MS" w:hAnsi="Trebuchet MS"/>
          <w:color w:val="000000" w:themeColor="text1"/>
          <w:lang w:val="fr-FR"/>
        </w:rPr>
        <w:t>a</w:t>
      </w:r>
      <w:proofErr w:type="gramEnd"/>
      <w:r w:rsidRPr="00BF36C7">
        <w:rPr>
          <w:rFonts w:ascii="Trebuchet MS" w:hAnsi="Trebuchet MS"/>
          <w:color w:val="000000" w:themeColor="text1"/>
          <w:lang w:val="fr-FR"/>
        </w:rPr>
        <w:t xml:space="preserve"> programelor de lucru flexibile;</w:t>
      </w:r>
    </w:p>
    <w:p w14:paraId="45CAB5AC" w14:textId="77777777" w:rsidR="0011018E" w:rsidRPr="00BF36C7" w:rsidRDefault="0011018E" w:rsidP="006B4E15">
      <w:pPr>
        <w:numPr>
          <w:ilvl w:val="0"/>
          <w:numId w:val="42"/>
        </w:numPr>
        <w:autoSpaceDE w:val="0"/>
        <w:autoSpaceDN w:val="0"/>
        <w:adjustRightInd w:val="0"/>
        <w:spacing w:after="0" w:line="240" w:lineRule="auto"/>
        <w:jc w:val="both"/>
        <w:rPr>
          <w:rFonts w:ascii="Trebuchet MS" w:hAnsi="Trebuchet MS"/>
          <w:color w:val="000000" w:themeColor="text1"/>
          <w:lang w:val="en-US"/>
        </w:rPr>
      </w:pPr>
      <w:r w:rsidRPr="00BF36C7">
        <w:rPr>
          <w:rFonts w:ascii="Trebuchet MS" w:hAnsi="Trebuchet MS"/>
          <w:color w:val="000000" w:themeColor="text1"/>
          <w:lang w:val="en-US"/>
        </w:rPr>
        <w:t xml:space="preserve">Promovarea utilizării de către bărbați a beneficiilor sociale legate de concediul de îngrijire a copiilor. </w:t>
      </w:r>
    </w:p>
    <w:p w14:paraId="0CA86273"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bookmarkStart w:id="60" w:name="_Toc422230093"/>
      <w:bookmarkStart w:id="61" w:name="_Toc422229811"/>
      <w:bookmarkStart w:id="62" w:name="_Toc422157546"/>
      <w:bookmarkStart w:id="63" w:name="_Toc422156794"/>
      <w:bookmarkStart w:id="64" w:name="_Toc421793599"/>
      <w:bookmarkEnd w:id="60"/>
      <w:bookmarkEnd w:id="61"/>
      <w:bookmarkEnd w:id="62"/>
      <w:bookmarkEnd w:id="63"/>
      <w:bookmarkEnd w:id="64"/>
    </w:p>
    <w:p w14:paraId="32D59CE3"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În procesul de selecție se va acorda punctaj suplimentar proiectelor care propun instrumente concrete de resurse umane cu privire la asigurarea egalității între femei şi bărbați.</w:t>
      </w:r>
    </w:p>
    <w:p w14:paraId="47F07267"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lang w:val="fr-FR"/>
        </w:rPr>
      </w:pPr>
      <w:r w:rsidRPr="00BF36C7">
        <w:rPr>
          <w:rFonts w:ascii="Trebuchet MS" w:hAnsi="Trebuchet MS"/>
          <w:color w:val="000000" w:themeColor="text1"/>
          <w:lang w:val="fr-FR"/>
        </w:rPr>
        <w:t xml:space="preserve">Pentru informații detaliate privind temele orizontale se va consulta documentul </w:t>
      </w:r>
      <w:r w:rsidRPr="00BF36C7">
        <w:rPr>
          <w:rFonts w:ascii="Trebuchet MS" w:hAnsi="Trebuchet MS"/>
          <w:i/>
          <w:color w:val="000000" w:themeColor="text1"/>
          <w:lang w:val="fr-FR"/>
        </w:rPr>
        <w:t>”Ghid – integrare teme orizontale în cadrul proiectelor finanţate din FESI 2014-2020”</w:t>
      </w:r>
      <w:r w:rsidRPr="00BF36C7">
        <w:rPr>
          <w:rFonts w:ascii="Trebuchet MS" w:hAnsi="Trebuchet MS"/>
          <w:color w:val="000000" w:themeColor="text1"/>
          <w:lang w:val="fr-FR"/>
        </w:rPr>
        <w:t xml:space="preserve">, disponibil la </w:t>
      </w:r>
      <w:hyperlink r:id="rId8" w:history="1">
        <w:r w:rsidRPr="00BF36C7">
          <w:rPr>
            <w:rStyle w:val="Hyperlink"/>
            <w:rFonts w:ascii="Trebuchet MS" w:hAnsi="Trebuchet MS"/>
            <w:color w:val="000000" w:themeColor="text1"/>
            <w:lang w:val="fr-FR"/>
          </w:rPr>
          <w:t>http://www.fonduri-ue.ro/orientari-beneficiari</w:t>
        </w:r>
      </w:hyperlink>
      <w:r w:rsidRPr="00BF36C7">
        <w:rPr>
          <w:rFonts w:ascii="Trebuchet MS" w:hAnsi="Trebuchet MS"/>
          <w:color w:val="000000" w:themeColor="text1"/>
          <w:lang w:val="fr-FR"/>
        </w:rPr>
        <w:t>.</w:t>
      </w:r>
    </w:p>
    <w:p w14:paraId="6E61AD43"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p>
    <w:p w14:paraId="3440C6FF" w14:textId="77777777" w:rsidR="0011018E" w:rsidRDefault="0011018E" w:rsidP="006B4E15">
      <w:pPr>
        <w:pStyle w:val="Titlu2"/>
        <w:numPr>
          <w:ilvl w:val="1"/>
          <w:numId w:val="21"/>
        </w:numPr>
        <w:spacing w:before="0" w:line="240" w:lineRule="auto"/>
        <w:jc w:val="both"/>
        <w:rPr>
          <w:rFonts w:ascii="Trebuchet MS" w:hAnsi="Trebuchet MS"/>
          <w:b/>
          <w:color w:val="000000" w:themeColor="text1"/>
          <w:sz w:val="22"/>
          <w:szCs w:val="22"/>
        </w:rPr>
      </w:pPr>
      <w:bookmarkStart w:id="65" w:name="_Toc478730978"/>
      <w:bookmarkStart w:id="66" w:name="_Toc483552588"/>
      <w:r w:rsidRPr="00BF36C7">
        <w:rPr>
          <w:rFonts w:ascii="Trebuchet MS" w:hAnsi="Trebuchet MS"/>
          <w:b/>
          <w:color w:val="000000" w:themeColor="text1"/>
          <w:sz w:val="22"/>
          <w:szCs w:val="22"/>
        </w:rPr>
        <w:t>Perioada de implementare a proiectului</w:t>
      </w:r>
      <w:bookmarkEnd w:id="65"/>
      <w:bookmarkEnd w:id="66"/>
      <w:r w:rsidRPr="00BF36C7">
        <w:rPr>
          <w:rFonts w:ascii="Trebuchet MS" w:hAnsi="Trebuchet MS"/>
          <w:b/>
          <w:color w:val="000000" w:themeColor="text1"/>
          <w:sz w:val="22"/>
          <w:szCs w:val="22"/>
        </w:rPr>
        <w:t xml:space="preserve"> </w:t>
      </w:r>
    </w:p>
    <w:p w14:paraId="1050EB90" w14:textId="77777777" w:rsidR="00A90B66" w:rsidRPr="00093F3B" w:rsidRDefault="00A90B66" w:rsidP="00093F3B">
      <w:pPr>
        <w:pStyle w:val="Corptext"/>
      </w:pPr>
    </w:p>
    <w:p w14:paraId="341EEE98" w14:textId="77777777" w:rsidR="0011018E"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lastRenderedPageBreak/>
        <w:t xml:space="preserve">Perioada de implementare a unui proiect depus în cadrul prezentului apel de proiecte este de </w:t>
      </w:r>
      <w:r w:rsidRPr="00BF36C7">
        <w:rPr>
          <w:rFonts w:ascii="Trebuchet MS" w:hAnsi="Trebuchet MS" w:cs="Calibri"/>
          <w:b/>
          <w:color w:val="000000" w:themeColor="text1"/>
        </w:rPr>
        <w:t>maximum 12 luni</w:t>
      </w:r>
      <w:r w:rsidRPr="00BF36C7">
        <w:rPr>
          <w:rFonts w:ascii="Trebuchet MS" w:hAnsi="Trebuchet MS" w:cs="Calibri"/>
          <w:color w:val="000000" w:themeColor="text1"/>
        </w:rPr>
        <w:t xml:space="preserve">. </w:t>
      </w:r>
    </w:p>
    <w:p w14:paraId="6AF0DF0E" w14:textId="77777777" w:rsidR="00A90B66" w:rsidRPr="00BF36C7" w:rsidRDefault="00A90B66" w:rsidP="006B4E15">
      <w:pPr>
        <w:spacing w:after="0" w:line="240" w:lineRule="auto"/>
        <w:jc w:val="both"/>
        <w:rPr>
          <w:rFonts w:ascii="Trebuchet MS" w:hAnsi="Trebuchet MS" w:cs="Calibri"/>
          <w:color w:val="000000" w:themeColor="text1"/>
        </w:rPr>
      </w:pPr>
    </w:p>
    <w:p w14:paraId="21B3FB69"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La completarea cererii de finanțare în sistemul electronic, va trebui evidențiată durata fiecărei activități și sub-activități incluse în proiect.</w:t>
      </w:r>
    </w:p>
    <w:p w14:paraId="10C0BBD8" w14:textId="77777777" w:rsidR="0011018E" w:rsidRPr="00BF36C7" w:rsidRDefault="0011018E" w:rsidP="006B4E15">
      <w:pPr>
        <w:autoSpaceDE w:val="0"/>
        <w:autoSpaceDN w:val="0"/>
        <w:adjustRightInd w:val="0"/>
        <w:spacing w:after="0" w:line="240" w:lineRule="auto"/>
        <w:jc w:val="both"/>
        <w:rPr>
          <w:rFonts w:ascii="Trebuchet MS" w:hAnsi="Trebuchet MS"/>
          <w:color w:val="000000" w:themeColor="text1"/>
        </w:rPr>
      </w:pPr>
    </w:p>
    <w:p w14:paraId="4CF318FF" w14:textId="77777777" w:rsidR="0011018E" w:rsidRDefault="0011018E" w:rsidP="006B4E15">
      <w:pPr>
        <w:pStyle w:val="Titlu2"/>
        <w:numPr>
          <w:ilvl w:val="1"/>
          <w:numId w:val="21"/>
        </w:numPr>
        <w:spacing w:before="0" w:line="240" w:lineRule="auto"/>
        <w:jc w:val="both"/>
        <w:rPr>
          <w:rFonts w:ascii="Trebuchet MS" w:hAnsi="Trebuchet MS"/>
          <w:b/>
          <w:color w:val="000000" w:themeColor="text1"/>
          <w:sz w:val="22"/>
          <w:szCs w:val="22"/>
        </w:rPr>
      </w:pPr>
      <w:bookmarkStart w:id="67" w:name="_Toc483552589"/>
      <w:r w:rsidRPr="00BF36C7">
        <w:rPr>
          <w:rFonts w:ascii="Trebuchet MS" w:hAnsi="Trebuchet MS"/>
          <w:b/>
          <w:color w:val="000000" w:themeColor="text1"/>
          <w:sz w:val="22"/>
          <w:szCs w:val="22"/>
        </w:rPr>
        <w:t>Tipuri de solicitanți eligibili</w:t>
      </w:r>
      <w:bookmarkEnd w:id="67"/>
      <w:r w:rsidRPr="00BF36C7">
        <w:rPr>
          <w:rFonts w:ascii="Trebuchet MS" w:hAnsi="Trebuchet MS"/>
          <w:b/>
          <w:color w:val="000000" w:themeColor="text1"/>
          <w:sz w:val="22"/>
          <w:szCs w:val="22"/>
        </w:rPr>
        <w:t xml:space="preserve"> </w:t>
      </w:r>
    </w:p>
    <w:p w14:paraId="5D2BBBC8" w14:textId="77777777" w:rsidR="0011018E" w:rsidRPr="00BF36C7" w:rsidRDefault="0011018E" w:rsidP="006B4E15">
      <w:pPr>
        <w:pStyle w:val="Listparagraf"/>
        <w:numPr>
          <w:ilvl w:val="0"/>
          <w:numId w:val="15"/>
        </w:num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Sindicate;</w:t>
      </w:r>
    </w:p>
    <w:p w14:paraId="71CFE169" w14:textId="77777777" w:rsidR="0011018E" w:rsidRDefault="0011018E" w:rsidP="006B4E15">
      <w:pPr>
        <w:pStyle w:val="Listparagraf"/>
        <w:numPr>
          <w:ilvl w:val="0"/>
          <w:numId w:val="15"/>
        </w:num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Patronate;</w:t>
      </w:r>
    </w:p>
    <w:p w14:paraId="24166B8A" w14:textId="648753FE" w:rsidR="007122B8" w:rsidRPr="00BF36C7" w:rsidRDefault="007122B8" w:rsidP="006B4E15">
      <w:pPr>
        <w:pStyle w:val="Listparagraf"/>
        <w:numPr>
          <w:ilvl w:val="0"/>
          <w:numId w:val="15"/>
        </w:numPr>
        <w:spacing w:after="0" w:line="240" w:lineRule="auto"/>
        <w:jc w:val="both"/>
        <w:rPr>
          <w:rFonts w:ascii="Trebuchet MS" w:hAnsi="Trebuchet MS" w:cs="Calibri"/>
          <w:color w:val="000000" w:themeColor="text1"/>
        </w:rPr>
      </w:pPr>
      <w:r w:rsidRPr="007122B8">
        <w:rPr>
          <w:rFonts w:ascii="Trebuchet MS" w:hAnsi="Trebuchet MS" w:cs="Calibri"/>
          <w:color w:val="000000" w:themeColor="text1"/>
        </w:rPr>
        <w:t>asociații de întreprinderi</w:t>
      </w:r>
    </w:p>
    <w:p w14:paraId="4B11B175" w14:textId="77777777" w:rsidR="0011018E" w:rsidRPr="00BF36C7" w:rsidRDefault="0011018E" w:rsidP="006B4E15">
      <w:pPr>
        <w:spacing w:after="0" w:line="240" w:lineRule="auto"/>
        <w:jc w:val="both"/>
        <w:rPr>
          <w:rFonts w:ascii="Trebuchet MS" w:hAnsi="Trebuchet MS"/>
          <w:color w:val="000000" w:themeColor="text1"/>
        </w:rPr>
      </w:pPr>
    </w:p>
    <w:p w14:paraId="00D1C3BA" w14:textId="552DC462" w:rsidR="0011018E" w:rsidRPr="00093F3B" w:rsidRDefault="0011018E" w:rsidP="006B4E15">
      <w:pPr>
        <w:spacing w:after="0" w:line="240" w:lineRule="auto"/>
        <w:jc w:val="both"/>
        <w:rPr>
          <w:rFonts w:ascii="Trebuchet MS" w:hAnsi="Trebuchet MS" w:cs="Calibri"/>
          <w:i/>
          <w:color w:val="000000" w:themeColor="text1"/>
        </w:rPr>
      </w:pPr>
      <w:r w:rsidRPr="00093F3B">
        <w:rPr>
          <w:rFonts w:ascii="Trebuchet MS" w:hAnsi="Trebuchet MS"/>
          <w:b/>
          <w:i/>
          <w:color w:val="000000" w:themeColor="text1"/>
          <w:kern w:val="1"/>
        </w:rPr>
        <w:t xml:space="preserve">NB: </w:t>
      </w:r>
      <w:r w:rsidRPr="00093F3B">
        <w:rPr>
          <w:rFonts w:ascii="Trebuchet MS" w:hAnsi="Trebuchet MS" w:cs="Calibri"/>
          <w:i/>
          <w:color w:val="000000" w:themeColor="text1"/>
        </w:rPr>
        <w:t xml:space="preserve">Solicitanții pot depune proiecte doar individual nu și în parteneriat. </w:t>
      </w:r>
    </w:p>
    <w:p w14:paraId="0A4E7178" w14:textId="77777777" w:rsidR="0011018E" w:rsidRPr="00BF36C7" w:rsidRDefault="0011018E" w:rsidP="006B4E15">
      <w:pPr>
        <w:spacing w:after="0" w:line="240" w:lineRule="auto"/>
        <w:jc w:val="both"/>
        <w:rPr>
          <w:rFonts w:ascii="Trebuchet MS" w:hAnsi="Trebuchet MS" w:cs="Calibri"/>
          <w:color w:val="000000" w:themeColor="text1"/>
        </w:rPr>
      </w:pPr>
    </w:p>
    <w:p w14:paraId="228F0B5F" w14:textId="77777777" w:rsidR="0011018E" w:rsidRDefault="0011018E" w:rsidP="006B4E15">
      <w:pPr>
        <w:pStyle w:val="Titlu2"/>
        <w:numPr>
          <w:ilvl w:val="1"/>
          <w:numId w:val="21"/>
        </w:numPr>
        <w:spacing w:before="0" w:line="240" w:lineRule="auto"/>
        <w:jc w:val="both"/>
        <w:rPr>
          <w:rFonts w:ascii="Trebuchet MS" w:hAnsi="Trebuchet MS"/>
          <w:b/>
          <w:color w:val="000000" w:themeColor="text1"/>
          <w:sz w:val="22"/>
          <w:szCs w:val="22"/>
        </w:rPr>
      </w:pPr>
      <w:bookmarkStart w:id="68" w:name="_Toc478730979"/>
      <w:bookmarkStart w:id="69" w:name="_Toc483552590"/>
      <w:r w:rsidRPr="00BF36C7">
        <w:rPr>
          <w:rFonts w:ascii="Trebuchet MS" w:hAnsi="Trebuchet MS"/>
          <w:b/>
          <w:color w:val="000000" w:themeColor="text1"/>
          <w:sz w:val="22"/>
          <w:szCs w:val="22"/>
        </w:rPr>
        <w:t>Grup țintă eligibil</w:t>
      </w:r>
      <w:bookmarkEnd w:id="68"/>
      <w:bookmarkEnd w:id="69"/>
      <w:r w:rsidRPr="00BF36C7">
        <w:rPr>
          <w:rFonts w:ascii="Trebuchet MS" w:hAnsi="Trebuchet MS"/>
          <w:b/>
          <w:color w:val="000000" w:themeColor="text1"/>
          <w:sz w:val="22"/>
          <w:szCs w:val="22"/>
        </w:rPr>
        <w:t xml:space="preserve"> </w:t>
      </w:r>
    </w:p>
    <w:p w14:paraId="4A03C88A" w14:textId="77777777" w:rsidR="00A90B66" w:rsidRPr="00093F3B" w:rsidRDefault="00A90B66" w:rsidP="00093F3B">
      <w:pPr>
        <w:pStyle w:val="Corptext"/>
      </w:pPr>
    </w:p>
    <w:p w14:paraId="64B40131"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În cadrul prezentului apel de proiecte grupul țintă eligibil cuprinde următoarele categorii de persoane:</w:t>
      </w:r>
    </w:p>
    <w:p w14:paraId="5DB10CD1" w14:textId="5187A9A7" w:rsidR="008D6437" w:rsidRPr="00BF36C7" w:rsidRDefault="0011018E" w:rsidP="006B4E15">
      <w:pPr>
        <w:pStyle w:val="Titlu3"/>
        <w:numPr>
          <w:ilvl w:val="0"/>
          <w:numId w:val="38"/>
        </w:numPr>
        <w:spacing w:before="0" w:line="240" w:lineRule="auto"/>
        <w:jc w:val="both"/>
        <w:rPr>
          <w:rFonts w:ascii="Trebuchet MS" w:hAnsi="Trebuchet MS"/>
          <w:color w:val="000000" w:themeColor="text1"/>
          <w:sz w:val="22"/>
          <w:szCs w:val="22"/>
          <w:lang w:val="ro-RO"/>
        </w:rPr>
      </w:pPr>
      <w:bookmarkStart w:id="70" w:name="_Toc483552591"/>
      <w:r w:rsidRPr="00BF36C7">
        <w:rPr>
          <w:rFonts w:ascii="Trebuchet MS" w:hAnsi="Trebuchet MS"/>
          <w:color w:val="000000" w:themeColor="text1"/>
          <w:sz w:val="22"/>
          <w:szCs w:val="22"/>
        </w:rPr>
        <w:t xml:space="preserve">Angajați cu contract individual de muncă, </w:t>
      </w:r>
      <w:r w:rsidRPr="00BF36C7">
        <w:rPr>
          <w:rFonts w:ascii="Trebuchet MS" w:hAnsi="Trebuchet MS"/>
          <w:color w:val="000000" w:themeColor="text1"/>
          <w:sz w:val="22"/>
          <w:szCs w:val="22"/>
          <w:lang w:val="ro-RO"/>
        </w:rPr>
        <w:t>care asigură managementul strategic al întreprinderilor și care ocupă poziții de management în întreprinderi (manager general, director general, manager executiv, director executiv, director adjunct, etc.);</w:t>
      </w:r>
      <w:bookmarkEnd w:id="70"/>
    </w:p>
    <w:p w14:paraId="2B257DF3" w14:textId="77777777" w:rsidR="0011018E" w:rsidRPr="00BF36C7" w:rsidRDefault="0011018E" w:rsidP="006B4E15">
      <w:pPr>
        <w:numPr>
          <w:ilvl w:val="0"/>
          <w:numId w:val="38"/>
        </w:numPr>
        <w:spacing w:after="0" w:line="240" w:lineRule="auto"/>
        <w:jc w:val="both"/>
        <w:rPr>
          <w:rFonts w:ascii="Trebuchet MS" w:hAnsi="Trebuchet MS"/>
          <w:color w:val="000000" w:themeColor="text1"/>
        </w:rPr>
      </w:pPr>
      <w:r w:rsidRPr="00BF36C7">
        <w:rPr>
          <w:rFonts w:ascii="Trebuchet MS" w:hAnsi="Trebuchet MS"/>
          <w:color w:val="000000" w:themeColor="text1"/>
        </w:rPr>
        <w:t>Angajați cu contract individual de muncă, din departamentele de resurse umane;</w:t>
      </w:r>
    </w:p>
    <w:p w14:paraId="585DAFD0" w14:textId="5138680D" w:rsidR="0011018E" w:rsidRPr="00BF36C7" w:rsidRDefault="0011018E" w:rsidP="006B4E15">
      <w:pPr>
        <w:numPr>
          <w:ilvl w:val="0"/>
          <w:numId w:val="38"/>
        </w:numPr>
        <w:spacing w:after="0" w:line="240" w:lineRule="auto"/>
        <w:jc w:val="both"/>
        <w:rPr>
          <w:rFonts w:ascii="Trebuchet MS" w:hAnsi="Trebuchet MS"/>
          <w:color w:val="000000" w:themeColor="text1"/>
        </w:rPr>
      </w:pPr>
      <w:r w:rsidRPr="00BF36C7">
        <w:rPr>
          <w:rFonts w:ascii="Trebuchet MS" w:hAnsi="Trebuchet MS"/>
          <w:color w:val="000000" w:themeColor="text1"/>
        </w:rPr>
        <w:t>Antreprenori care-și gestionează propriile afaceri</w:t>
      </w:r>
      <w:r w:rsidR="00A90B66">
        <w:rPr>
          <w:rFonts w:ascii="Trebuchet MS" w:hAnsi="Trebuchet MS"/>
          <w:color w:val="000000" w:themeColor="text1"/>
        </w:rPr>
        <w:t>.</w:t>
      </w:r>
    </w:p>
    <w:p w14:paraId="5C845A7C" w14:textId="77777777" w:rsidR="008D6437" w:rsidRPr="00BF36C7" w:rsidRDefault="008D6437" w:rsidP="002E29F3">
      <w:pPr>
        <w:spacing w:after="0" w:line="240" w:lineRule="auto"/>
        <w:ind w:left="360"/>
        <w:jc w:val="both"/>
        <w:rPr>
          <w:rFonts w:ascii="Trebuchet MS" w:hAnsi="Trebuchet MS"/>
          <w:color w:val="000000" w:themeColor="text1"/>
        </w:rPr>
      </w:pPr>
    </w:p>
    <w:p w14:paraId="1D2EA4EB" w14:textId="22C4A287" w:rsidR="0011018E" w:rsidRPr="00093F3B" w:rsidRDefault="0011018E" w:rsidP="006B4E15">
      <w:pPr>
        <w:spacing w:after="0" w:line="240" w:lineRule="auto"/>
        <w:jc w:val="both"/>
        <w:rPr>
          <w:rFonts w:ascii="Trebuchet MS" w:hAnsi="Trebuchet MS"/>
          <w:b/>
          <w:i/>
          <w:color w:val="000000" w:themeColor="text1"/>
          <w:lang w:val="en-US"/>
        </w:rPr>
      </w:pPr>
      <w:r w:rsidRPr="00093F3B">
        <w:rPr>
          <w:rFonts w:ascii="Trebuchet MS" w:hAnsi="Trebuchet MS"/>
          <w:b/>
          <w:i/>
          <w:color w:val="000000" w:themeColor="text1"/>
          <w:kern w:val="1"/>
        </w:rPr>
        <w:t xml:space="preserve">NB: </w:t>
      </w:r>
      <w:r w:rsidRPr="00093F3B">
        <w:rPr>
          <w:rFonts w:ascii="Trebuchet MS" w:hAnsi="Trebuchet MS"/>
          <w:i/>
          <w:color w:val="000000" w:themeColor="text1"/>
          <w:kern w:val="1"/>
        </w:rPr>
        <w:t xml:space="preserve">Persoanele din grupul țintă eligibil care au calitatea de angajați, trebuie să provină din întreprinderi care-și desfășoară activitatea într-unul din </w:t>
      </w:r>
      <w:r w:rsidRPr="00093F3B">
        <w:rPr>
          <w:rFonts w:ascii="Trebuchet MS" w:hAnsi="Trebuchet MS"/>
          <w:i/>
          <w:color w:val="000000" w:themeColor="text1"/>
        </w:rPr>
        <w:t xml:space="preserve">sectoarele economice cu potențial competitiv identificate conform SNC </w:t>
      </w:r>
      <w:r w:rsidRPr="00093F3B">
        <w:rPr>
          <w:rFonts w:ascii="Trebuchet MS" w:hAnsi="Trebuchet MS"/>
          <w:b/>
          <w:i/>
          <w:color w:val="000000" w:themeColor="text1"/>
        </w:rPr>
        <w:t>și în corelare</w:t>
      </w:r>
      <w:r w:rsidRPr="00093F3B">
        <w:rPr>
          <w:rFonts w:ascii="Trebuchet MS" w:hAnsi="Trebuchet MS"/>
          <w:i/>
          <w:color w:val="000000" w:themeColor="text1"/>
        </w:rPr>
        <w:t xml:space="preserve"> cu unul din domeniile de specializare inteligentă conform SNCDI</w:t>
      </w:r>
      <w:r w:rsidRPr="00093F3B">
        <w:rPr>
          <w:rFonts w:ascii="Trebuchet MS" w:hAnsi="Trebuchet MS"/>
          <w:b/>
          <w:i/>
          <w:color w:val="000000" w:themeColor="text1"/>
          <w:lang w:val="en-US"/>
        </w:rPr>
        <w:t xml:space="preserve">. </w:t>
      </w:r>
    </w:p>
    <w:p w14:paraId="052C1CD7" w14:textId="77777777" w:rsidR="00A249F8" w:rsidRPr="00BF36C7" w:rsidRDefault="00A249F8" w:rsidP="006B4E15">
      <w:pPr>
        <w:spacing w:after="0" w:line="240" w:lineRule="auto"/>
        <w:jc w:val="both"/>
        <w:rPr>
          <w:rFonts w:ascii="Trebuchet MS" w:hAnsi="Trebuchet MS"/>
          <w:b/>
          <w:color w:val="000000" w:themeColor="text1"/>
          <w:lang w:val="en-US"/>
        </w:rPr>
      </w:pPr>
    </w:p>
    <w:p w14:paraId="2179837F" w14:textId="4873EA29" w:rsidR="0011018E" w:rsidRPr="00093F3B" w:rsidRDefault="00076B79" w:rsidP="006B4E15">
      <w:pPr>
        <w:spacing w:after="0" w:line="240" w:lineRule="auto"/>
        <w:jc w:val="both"/>
        <w:rPr>
          <w:rFonts w:ascii="Trebuchet MS" w:hAnsi="Trebuchet MS"/>
          <w:b/>
          <w:i/>
          <w:color w:val="000000" w:themeColor="text1"/>
          <w:lang w:val="en-US"/>
        </w:rPr>
      </w:pPr>
      <w:r w:rsidRPr="00093F3B">
        <w:rPr>
          <w:rFonts w:ascii="Trebuchet MS" w:hAnsi="Trebuchet MS"/>
          <w:b/>
          <w:i/>
          <w:color w:val="000000" w:themeColor="text1"/>
          <w:lang w:val="en-US"/>
        </w:rPr>
        <w:t>NB:</w:t>
      </w:r>
      <w:r>
        <w:rPr>
          <w:rFonts w:ascii="Trebuchet MS" w:hAnsi="Trebuchet MS"/>
          <w:b/>
          <w:i/>
          <w:color w:val="000000" w:themeColor="text1"/>
          <w:lang w:val="en-US"/>
        </w:rPr>
        <w:t xml:space="preserve"> </w:t>
      </w:r>
      <w:r w:rsidR="0011018E" w:rsidRPr="00093F3B">
        <w:rPr>
          <w:rFonts w:ascii="Trebuchet MS" w:hAnsi="Trebuchet MS"/>
          <w:b/>
          <w:i/>
          <w:color w:val="000000" w:themeColor="text1"/>
          <w:lang w:val="en-US"/>
        </w:rPr>
        <w:t xml:space="preserve">La momentul intrării în grupul țintă al proiectului, pentru fiecare persoană care are calitatea de angajat </w:t>
      </w:r>
      <w:proofErr w:type="gramStart"/>
      <w:r w:rsidR="0011018E" w:rsidRPr="00093F3B">
        <w:rPr>
          <w:rFonts w:ascii="Trebuchet MS" w:hAnsi="Trebuchet MS"/>
          <w:b/>
          <w:i/>
          <w:color w:val="000000" w:themeColor="text1"/>
          <w:lang w:val="en-US"/>
        </w:rPr>
        <w:t>va</w:t>
      </w:r>
      <w:proofErr w:type="gramEnd"/>
      <w:r w:rsidR="0011018E" w:rsidRPr="00093F3B">
        <w:rPr>
          <w:rFonts w:ascii="Trebuchet MS" w:hAnsi="Trebuchet MS"/>
          <w:b/>
          <w:i/>
          <w:color w:val="000000" w:themeColor="text1"/>
          <w:lang w:val="en-US"/>
        </w:rPr>
        <w:t xml:space="preserve"> trebui să se furnizeze o adeverință din care să rezulte că respectiva persoană este încadrată cu contract individual de muncă la solicitant și să se precizeze postul ocupat de acea persoană în organigrama/schema de personal a solicitantului.</w:t>
      </w:r>
    </w:p>
    <w:p w14:paraId="6D3FF42C" w14:textId="77777777" w:rsidR="0011018E" w:rsidRPr="00093F3B" w:rsidRDefault="0011018E" w:rsidP="006B4E15">
      <w:pPr>
        <w:widowControl w:val="0"/>
        <w:autoSpaceDE w:val="0"/>
        <w:autoSpaceDN w:val="0"/>
        <w:adjustRightInd w:val="0"/>
        <w:spacing w:after="0" w:line="240" w:lineRule="auto"/>
        <w:jc w:val="both"/>
        <w:rPr>
          <w:rFonts w:ascii="Trebuchet MS" w:hAnsi="Trebuchet MS"/>
          <w:i/>
          <w:color w:val="000000" w:themeColor="text1"/>
          <w:lang w:val="en-US"/>
        </w:rPr>
      </w:pPr>
      <w:r w:rsidRPr="00093F3B">
        <w:rPr>
          <w:rFonts w:ascii="Trebuchet MS" w:hAnsi="Trebuchet MS"/>
          <w:i/>
          <w:color w:val="000000" w:themeColor="text1"/>
          <w:lang w:val="en-US"/>
        </w:rPr>
        <w:t xml:space="preserve">Adeverința din partea angajatorului constituie </w:t>
      </w:r>
      <w:proofErr w:type="gramStart"/>
      <w:r w:rsidRPr="00093F3B">
        <w:rPr>
          <w:rFonts w:ascii="Trebuchet MS" w:hAnsi="Trebuchet MS"/>
          <w:i/>
          <w:color w:val="000000" w:themeColor="text1"/>
          <w:lang w:val="en-US"/>
        </w:rPr>
        <w:t>un</w:t>
      </w:r>
      <w:proofErr w:type="gramEnd"/>
      <w:r w:rsidRPr="00093F3B">
        <w:rPr>
          <w:rFonts w:ascii="Trebuchet MS" w:hAnsi="Trebuchet MS"/>
          <w:i/>
          <w:color w:val="000000" w:themeColor="text1"/>
          <w:lang w:val="en-US"/>
        </w:rPr>
        <w:t xml:space="preserve"> document justificativ și este obligatoriu pentru toate persoanele ce aparțin grupului țintă al proiectului.</w:t>
      </w:r>
    </w:p>
    <w:p w14:paraId="498724E2" w14:textId="77777777" w:rsidR="0011018E" w:rsidRPr="00BF36C7" w:rsidRDefault="0011018E" w:rsidP="006B4E15">
      <w:pPr>
        <w:spacing w:after="0" w:line="240" w:lineRule="auto"/>
        <w:jc w:val="both"/>
        <w:rPr>
          <w:rFonts w:ascii="Trebuchet MS" w:hAnsi="Trebuchet MS"/>
          <w:color w:val="000000" w:themeColor="text1"/>
        </w:rPr>
      </w:pPr>
    </w:p>
    <w:p w14:paraId="46B1797A" w14:textId="5851270A" w:rsidR="0011018E" w:rsidRPr="00093F3B" w:rsidRDefault="00076B79" w:rsidP="00093F3B">
      <w:pPr>
        <w:pStyle w:val="Listparagraf"/>
        <w:ind w:left="0"/>
        <w:jc w:val="both"/>
        <w:rPr>
          <w:rFonts w:ascii="Trebuchet MS" w:hAnsi="Trebuchet MS"/>
          <w:iCs/>
        </w:rPr>
      </w:pPr>
      <w:r w:rsidRPr="00AA463E">
        <w:rPr>
          <w:rFonts w:ascii="Trebuchet MS" w:hAnsi="Trebuchet MS"/>
          <w:b/>
          <w:color w:val="000000" w:themeColor="text1"/>
        </w:rPr>
        <w:t>Numărul m</w:t>
      </w:r>
      <w:r w:rsidR="0011018E" w:rsidRPr="00076B79">
        <w:rPr>
          <w:rFonts w:ascii="Trebuchet MS" w:hAnsi="Trebuchet MS"/>
          <w:b/>
          <w:color w:val="000000" w:themeColor="text1"/>
        </w:rPr>
        <w:t xml:space="preserve">inim obligatoriu </w:t>
      </w:r>
      <w:r w:rsidRPr="00076B79">
        <w:rPr>
          <w:rFonts w:ascii="Trebuchet MS" w:hAnsi="Trebuchet MS"/>
          <w:b/>
          <w:color w:val="000000" w:themeColor="text1"/>
        </w:rPr>
        <w:t xml:space="preserve">al persoanelor aparținând </w:t>
      </w:r>
      <w:r w:rsidR="0011018E" w:rsidRPr="00076B79">
        <w:rPr>
          <w:rFonts w:ascii="Trebuchet MS" w:hAnsi="Trebuchet MS"/>
          <w:b/>
          <w:color w:val="000000" w:themeColor="text1"/>
        </w:rPr>
        <w:t>grupul</w:t>
      </w:r>
      <w:r w:rsidRPr="00076B79">
        <w:rPr>
          <w:rFonts w:ascii="Trebuchet MS" w:hAnsi="Trebuchet MS"/>
          <w:b/>
          <w:color w:val="000000" w:themeColor="text1"/>
        </w:rPr>
        <w:t>ui</w:t>
      </w:r>
      <w:r w:rsidR="0011018E" w:rsidRPr="00076B79">
        <w:rPr>
          <w:rFonts w:ascii="Trebuchet MS" w:hAnsi="Trebuchet MS"/>
          <w:b/>
          <w:color w:val="000000" w:themeColor="text1"/>
        </w:rPr>
        <w:t xml:space="preserve"> țintă vizat de proiect (element de eligibilitate proiect)</w:t>
      </w:r>
      <w:r w:rsidRPr="00076B79">
        <w:rPr>
          <w:rFonts w:ascii="Trebuchet MS" w:hAnsi="Trebuchet MS"/>
          <w:b/>
          <w:color w:val="000000" w:themeColor="text1"/>
        </w:rPr>
        <w:t xml:space="preserve">: </w:t>
      </w:r>
      <w:r w:rsidR="0011018E" w:rsidRPr="00093F3B">
        <w:rPr>
          <w:rFonts w:ascii="Trebuchet MS" w:hAnsi="Trebuchet MS"/>
          <w:iCs/>
        </w:rPr>
        <w:t xml:space="preserve">este de </w:t>
      </w:r>
      <w:r w:rsidR="00BF36C7" w:rsidRPr="00093F3B">
        <w:rPr>
          <w:rFonts w:ascii="Trebuchet MS" w:hAnsi="Trebuchet MS"/>
          <w:iCs/>
        </w:rPr>
        <w:t xml:space="preserve">250 </w:t>
      </w:r>
      <w:r w:rsidR="0011018E" w:rsidRPr="00093F3B">
        <w:rPr>
          <w:rFonts w:ascii="Trebuchet MS" w:hAnsi="Trebuchet MS"/>
          <w:iCs/>
        </w:rPr>
        <w:t>persoane.</w:t>
      </w:r>
    </w:p>
    <w:p w14:paraId="218E1E21" w14:textId="77777777" w:rsidR="0011018E" w:rsidRPr="00AA463E" w:rsidRDefault="0011018E" w:rsidP="006B4E15">
      <w:pPr>
        <w:pStyle w:val="Listparagraf"/>
        <w:spacing w:after="0" w:line="240" w:lineRule="auto"/>
        <w:ind w:left="0"/>
        <w:jc w:val="both"/>
        <w:rPr>
          <w:rFonts w:ascii="Trebuchet MS" w:hAnsi="Trebuchet MS"/>
          <w:b/>
          <w:color w:val="000000" w:themeColor="text1"/>
        </w:rPr>
      </w:pPr>
    </w:p>
    <w:p w14:paraId="39A978E6" w14:textId="77777777" w:rsidR="0011018E" w:rsidRPr="00BF36C7" w:rsidRDefault="0011018E" w:rsidP="006B4E15">
      <w:pPr>
        <w:spacing w:after="0" w:line="240" w:lineRule="auto"/>
        <w:jc w:val="both"/>
        <w:rPr>
          <w:rFonts w:ascii="Trebuchet MS" w:hAnsi="Trebuchet MS"/>
          <w:color w:val="000000" w:themeColor="text1"/>
          <w:kern w:val="1"/>
        </w:rPr>
        <w:sectPr w:rsidR="0011018E" w:rsidRPr="00BF36C7" w:rsidSect="00DC610C">
          <w:headerReference w:type="default" r:id="rId9"/>
          <w:footerReference w:type="even" r:id="rId10"/>
          <w:footerReference w:type="default" r:id="rId11"/>
          <w:headerReference w:type="first" r:id="rId12"/>
          <w:pgSz w:w="11906" w:h="16838"/>
          <w:pgMar w:top="540" w:right="992" w:bottom="567" w:left="1276" w:header="1361" w:footer="709" w:gutter="0"/>
          <w:cols w:space="708"/>
          <w:docGrid w:linePitch="360"/>
        </w:sectPr>
      </w:pPr>
    </w:p>
    <w:p w14:paraId="358FDA42" w14:textId="77777777" w:rsidR="0011018E" w:rsidRDefault="0011018E" w:rsidP="006B4E15">
      <w:pPr>
        <w:pStyle w:val="Titlu2"/>
        <w:numPr>
          <w:ilvl w:val="1"/>
          <w:numId w:val="21"/>
        </w:numPr>
        <w:spacing w:before="0" w:line="240" w:lineRule="auto"/>
        <w:jc w:val="both"/>
        <w:rPr>
          <w:rFonts w:ascii="Trebuchet MS" w:hAnsi="Trebuchet MS"/>
          <w:b/>
          <w:color w:val="000000" w:themeColor="text1"/>
          <w:sz w:val="22"/>
          <w:szCs w:val="22"/>
        </w:rPr>
      </w:pPr>
      <w:r w:rsidRPr="00BF36C7">
        <w:rPr>
          <w:rFonts w:ascii="Trebuchet MS" w:hAnsi="Trebuchet MS"/>
          <w:b/>
          <w:color w:val="000000" w:themeColor="text1"/>
          <w:sz w:val="22"/>
          <w:szCs w:val="22"/>
        </w:rPr>
        <w:lastRenderedPageBreak/>
        <w:t xml:space="preserve"> </w:t>
      </w:r>
      <w:bookmarkStart w:id="71" w:name="_Toc483552592"/>
      <w:r w:rsidRPr="00BF36C7">
        <w:rPr>
          <w:rFonts w:ascii="Trebuchet MS" w:hAnsi="Trebuchet MS"/>
          <w:b/>
          <w:color w:val="000000" w:themeColor="text1"/>
          <w:sz w:val="22"/>
          <w:szCs w:val="22"/>
        </w:rPr>
        <w:t>Indicatori specifici de program</w:t>
      </w:r>
      <w:bookmarkEnd w:id="71"/>
    </w:p>
    <w:p w14:paraId="45B0AC42" w14:textId="77777777" w:rsidR="006B3357" w:rsidRPr="00093F3B" w:rsidRDefault="006B3357" w:rsidP="00093F3B">
      <w:pPr>
        <w:pStyle w:val="Corptext"/>
      </w:pPr>
    </w:p>
    <w:p w14:paraId="6AB4F37C" w14:textId="77777777" w:rsidR="0011018E" w:rsidRPr="00BF36C7" w:rsidRDefault="0011018E" w:rsidP="00066114">
      <w:pPr>
        <w:spacing w:after="0" w:line="240" w:lineRule="auto"/>
        <w:jc w:val="both"/>
        <w:rPr>
          <w:rFonts w:ascii="Trebuchet MS" w:hAnsi="Trebuchet MS"/>
          <w:b/>
          <w:color w:val="000000" w:themeColor="text1"/>
        </w:rPr>
      </w:pPr>
      <w:r w:rsidRPr="00BF36C7">
        <w:rPr>
          <w:rFonts w:ascii="Trebuchet MS" w:hAnsi="Trebuchet MS"/>
          <w:color w:val="000000" w:themeColor="text1"/>
        </w:rPr>
        <w:t>Fiecare propunere de proiect va avea în vedere următoarele ținte minime obligatorii pentru indicatorii de realizare/rezultat imediat (criteriu de eligibilitate proiect):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9"/>
        <w:gridCol w:w="1421"/>
        <w:gridCol w:w="2679"/>
        <w:gridCol w:w="2789"/>
        <w:gridCol w:w="764"/>
        <w:gridCol w:w="1333"/>
        <w:gridCol w:w="3594"/>
        <w:gridCol w:w="2053"/>
      </w:tblGrid>
      <w:tr w:rsidR="008D6F6B" w:rsidRPr="00BF36C7" w14:paraId="5DEF8C9E" w14:textId="77777777" w:rsidTr="00441746">
        <w:trPr>
          <w:tblHeader/>
        </w:trPr>
        <w:tc>
          <w:tcPr>
            <w:tcW w:w="2537" w:type="pct"/>
            <w:gridSpan w:val="4"/>
            <w:shd w:val="clear" w:color="auto" w:fill="EEECE1"/>
          </w:tcPr>
          <w:p w14:paraId="3AEDD043"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Indicatori de rezultat imediat</w:t>
            </w:r>
          </w:p>
        </w:tc>
        <w:tc>
          <w:tcPr>
            <w:tcW w:w="2463" w:type="pct"/>
            <w:gridSpan w:val="4"/>
            <w:shd w:val="clear" w:color="auto" w:fill="EEECE1"/>
          </w:tcPr>
          <w:p w14:paraId="505B699D"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Indicatori de realizare</w:t>
            </w:r>
          </w:p>
        </w:tc>
      </w:tr>
      <w:tr w:rsidR="008D6F6B" w:rsidRPr="00BF36C7" w14:paraId="78421BA6" w14:textId="77777777" w:rsidTr="0072488B">
        <w:trPr>
          <w:tblHeader/>
        </w:trPr>
        <w:tc>
          <w:tcPr>
            <w:tcW w:w="346" w:type="pct"/>
            <w:shd w:val="clear" w:color="auto" w:fill="EEECE1"/>
          </w:tcPr>
          <w:p w14:paraId="49F26868"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Cod</w:t>
            </w:r>
          </w:p>
        </w:tc>
        <w:tc>
          <w:tcPr>
            <w:tcW w:w="452" w:type="pct"/>
            <w:shd w:val="clear" w:color="auto" w:fill="EEECE1"/>
          </w:tcPr>
          <w:p w14:paraId="739C43E8"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Regiune de dezvoltare</w:t>
            </w:r>
          </w:p>
        </w:tc>
        <w:tc>
          <w:tcPr>
            <w:tcW w:w="852" w:type="pct"/>
            <w:shd w:val="clear" w:color="auto" w:fill="EEECE1"/>
          </w:tcPr>
          <w:p w14:paraId="4CE60B39"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Denumire indicator</w:t>
            </w:r>
          </w:p>
        </w:tc>
        <w:tc>
          <w:tcPr>
            <w:tcW w:w="887" w:type="pct"/>
            <w:shd w:val="clear" w:color="auto" w:fill="EEECE1"/>
          </w:tcPr>
          <w:p w14:paraId="304971EF"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Ţinta minimă solicitată</w:t>
            </w:r>
          </w:p>
        </w:tc>
        <w:tc>
          <w:tcPr>
            <w:tcW w:w="243" w:type="pct"/>
            <w:shd w:val="clear" w:color="auto" w:fill="EEECE1"/>
          </w:tcPr>
          <w:p w14:paraId="0CA4AAB4"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Cod</w:t>
            </w:r>
          </w:p>
        </w:tc>
        <w:tc>
          <w:tcPr>
            <w:tcW w:w="424" w:type="pct"/>
            <w:shd w:val="clear" w:color="auto" w:fill="EEECE1"/>
          </w:tcPr>
          <w:p w14:paraId="24357CCE"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Regiune de dezvoltare</w:t>
            </w:r>
          </w:p>
        </w:tc>
        <w:tc>
          <w:tcPr>
            <w:tcW w:w="1143" w:type="pct"/>
            <w:shd w:val="clear" w:color="auto" w:fill="EEECE1"/>
          </w:tcPr>
          <w:p w14:paraId="3301B444"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Denumire indicator</w:t>
            </w:r>
          </w:p>
        </w:tc>
        <w:tc>
          <w:tcPr>
            <w:tcW w:w="653" w:type="pct"/>
            <w:shd w:val="clear" w:color="auto" w:fill="EEECE1"/>
          </w:tcPr>
          <w:p w14:paraId="636D6ED7"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Ţinta minimă solicitată</w:t>
            </w:r>
          </w:p>
        </w:tc>
      </w:tr>
      <w:tr w:rsidR="007122B8" w:rsidRPr="00BF36C7" w14:paraId="77CF6201" w14:textId="77777777" w:rsidTr="0072488B">
        <w:tc>
          <w:tcPr>
            <w:tcW w:w="346" w:type="pct"/>
          </w:tcPr>
          <w:p w14:paraId="1B2B9E93" w14:textId="77777777" w:rsidR="007122B8" w:rsidRDefault="007122B8"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4S13</w:t>
            </w:r>
          </w:p>
          <w:p w14:paraId="2F96C943" w14:textId="77777777" w:rsidR="007122B8" w:rsidRDefault="007122B8" w:rsidP="006B4E15">
            <w:pPr>
              <w:spacing w:after="0" w:line="240" w:lineRule="auto"/>
              <w:jc w:val="both"/>
              <w:rPr>
                <w:rFonts w:ascii="Trebuchet MS" w:hAnsi="Trebuchet MS"/>
                <w:color w:val="000000" w:themeColor="text1"/>
              </w:rPr>
            </w:pPr>
          </w:p>
          <w:p w14:paraId="46B3D7A6" w14:textId="77777777" w:rsidR="007122B8" w:rsidRDefault="007122B8" w:rsidP="006B4E15">
            <w:pPr>
              <w:spacing w:after="0" w:line="240" w:lineRule="auto"/>
              <w:jc w:val="both"/>
              <w:rPr>
                <w:rFonts w:ascii="Trebuchet MS" w:hAnsi="Trebuchet MS"/>
                <w:color w:val="000000" w:themeColor="text1"/>
              </w:rPr>
            </w:pPr>
          </w:p>
          <w:p w14:paraId="7C64D0A5" w14:textId="77777777" w:rsidR="007122B8" w:rsidRDefault="007122B8" w:rsidP="006B4E15">
            <w:pPr>
              <w:spacing w:after="0" w:line="240" w:lineRule="auto"/>
              <w:jc w:val="both"/>
              <w:rPr>
                <w:rFonts w:ascii="Trebuchet MS" w:hAnsi="Trebuchet MS"/>
                <w:color w:val="000000" w:themeColor="text1"/>
              </w:rPr>
            </w:pPr>
          </w:p>
          <w:p w14:paraId="42A545DF" w14:textId="77777777" w:rsidR="007122B8" w:rsidRDefault="007122B8" w:rsidP="006B4E15">
            <w:pPr>
              <w:spacing w:after="0" w:line="240" w:lineRule="auto"/>
              <w:jc w:val="both"/>
              <w:rPr>
                <w:rFonts w:ascii="Trebuchet MS" w:hAnsi="Trebuchet MS"/>
                <w:color w:val="000000" w:themeColor="text1"/>
              </w:rPr>
            </w:pPr>
          </w:p>
          <w:p w14:paraId="597666A2" w14:textId="77777777" w:rsidR="007122B8" w:rsidRDefault="007122B8" w:rsidP="006B4E15">
            <w:pPr>
              <w:spacing w:after="0" w:line="240" w:lineRule="auto"/>
              <w:jc w:val="both"/>
              <w:rPr>
                <w:rFonts w:ascii="Trebuchet MS" w:hAnsi="Trebuchet MS"/>
                <w:color w:val="000000" w:themeColor="text1"/>
              </w:rPr>
            </w:pPr>
          </w:p>
          <w:p w14:paraId="2E4C40E6" w14:textId="77777777" w:rsidR="007122B8" w:rsidRPr="00BF36C7" w:rsidRDefault="007122B8" w:rsidP="006B4E15">
            <w:pPr>
              <w:spacing w:after="0" w:line="240" w:lineRule="auto"/>
              <w:jc w:val="both"/>
              <w:rPr>
                <w:rFonts w:ascii="Trebuchet MS" w:hAnsi="Trebuchet MS"/>
                <w:color w:val="000000" w:themeColor="text1"/>
              </w:rPr>
            </w:pPr>
          </w:p>
          <w:p w14:paraId="736F3D33" w14:textId="77777777" w:rsidR="007122B8" w:rsidRPr="00BF36C7" w:rsidRDefault="007122B8" w:rsidP="006B4E15">
            <w:pPr>
              <w:spacing w:after="0" w:line="240" w:lineRule="auto"/>
              <w:jc w:val="both"/>
              <w:rPr>
                <w:rFonts w:ascii="Trebuchet MS" w:hAnsi="Trebuchet MS" w:cs="Calibri"/>
                <w:color w:val="000000" w:themeColor="text1"/>
              </w:rPr>
            </w:pPr>
          </w:p>
        </w:tc>
        <w:tc>
          <w:tcPr>
            <w:tcW w:w="452" w:type="pct"/>
            <w:vMerge w:val="restart"/>
          </w:tcPr>
          <w:p w14:paraId="0D8BB887" w14:textId="77777777" w:rsidR="007122B8" w:rsidRPr="00BF36C7" w:rsidRDefault="007122B8"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 xml:space="preserve">Regiuni mai putin dezvoltate </w:t>
            </w:r>
          </w:p>
        </w:tc>
        <w:tc>
          <w:tcPr>
            <w:tcW w:w="852" w:type="pct"/>
            <w:vMerge w:val="restart"/>
          </w:tcPr>
          <w:p w14:paraId="3CBE5900" w14:textId="77777777" w:rsidR="005F51EF" w:rsidRPr="00407A3C" w:rsidRDefault="005F51EF" w:rsidP="005F51EF">
            <w:pPr>
              <w:spacing w:before="60" w:after="60" w:line="240" w:lineRule="auto"/>
              <w:jc w:val="both"/>
              <w:rPr>
                <w:rFonts w:ascii="Trebuchet MS" w:hAnsi="Trebuchet MS"/>
                <w:color w:val="000000"/>
              </w:rPr>
            </w:pPr>
            <w:r w:rsidRPr="00407A3C">
              <w:rPr>
                <w:rFonts w:ascii="Trebuchet MS" w:hAnsi="Trebuchet MS"/>
                <w:color w:val="000000"/>
              </w:rPr>
              <w:t>Întreprinderi care au introdus sisteme instrumente, metode, practici etc. standard de management al resurselor umane/ condiții de lucru îmbunătățite, din care:</w:t>
            </w:r>
          </w:p>
          <w:p w14:paraId="4432D534" w14:textId="3C53A105" w:rsidR="007122B8" w:rsidRPr="00BF36C7" w:rsidRDefault="005F51EF" w:rsidP="00093F3B">
            <w:pPr>
              <w:spacing w:before="60" w:after="60" w:line="240" w:lineRule="auto"/>
              <w:jc w:val="both"/>
              <w:rPr>
                <w:rFonts w:ascii="Trebuchet MS" w:hAnsi="Trebuchet MS" w:cs="Calibri"/>
                <w:color w:val="000000" w:themeColor="text1"/>
              </w:rPr>
            </w:pPr>
            <w:r w:rsidRPr="00407A3C">
              <w:rPr>
                <w:rFonts w:ascii="Trebuchet MS" w:hAnsi="Trebuchet MS"/>
                <w:color w:val="000000"/>
              </w:rPr>
              <w:t>- IMM-uri</w:t>
            </w:r>
          </w:p>
        </w:tc>
        <w:tc>
          <w:tcPr>
            <w:tcW w:w="887" w:type="pct"/>
            <w:vMerge w:val="restart"/>
          </w:tcPr>
          <w:p w14:paraId="160E8F7B" w14:textId="2A58BF8A" w:rsidR="007122B8" w:rsidRPr="00BF36C7" w:rsidRDefault="007122B8" w:rsidP="0072488B">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Ținta mini</w:t>
            </w:r>
            <w:r w:rsidR="001372AF">
              <w:rPr>
                <w:rFonts w:ascii="Trebuchet MS" w:hAnsi="Trebuchet MS" w:cs="Calibri"/>
                <w:color w:val="000000" w:themeColor="text1"/>
              </w:rPr>
              <w:t xml:space="preserve">mă a indicatorului 4S14 este de </w:t>
            </w:r>
            <w:r w:rsidRPr="00BF36C7">
              <w:rPr>
                <w:rFonts w:ascii="Trebuchet MS" w:hAnsi="Trebuchet MS" w:cs="Calibri"/>
                <w:color w:val="000000" w:themeColor="text1"/>
              </w:rPr>
              <w:t>80% din ținta indicatorului 4S16</w:t>
            </w:r>
          </w:p>
          <w:p w14:paraId="6D2A14A3" w14:textId="758F1C7D" w:rsidR="007122B8" w:rsidRPr="00BF36C7" w:rsidRDefault="007122B8" w:rsidP="006B4E15">
            <w:pPr>
              <w:pStyle w:val="Listparagraf"/>
              <w:spacing w:after="0" w:line="240" w:lineRule="auto"/>
              <w:ind w:left="0"/>
              <w:jc w:val="both"/>
              <w:rPr>
                <w:rFonts w:ascii="Trebuchet MS" w:hAnsi="Trebuchet MS" w:cs="Calibri"/>
                <w:color w:val="000000" w:themeColor="text1"/>
              </w:rPr>
            </w:pPr>
          </w:p>
        </w:tc>
        <w:tc>
          <w:tcPr>
            <w:tcW w:w="243" w:type="pct"/>
            <w:vMerge w:val="restart"/>
          </w:tcPr>
          <w:p w14:paraId="0266AEE0" w14:textId="145C9BDB" w:rsidR="007122B8" w:rsidRPr="00BF36C7" w:rsidRDefault="007122B8" w:rsidP="006B4E15">
            <w:pPr>
              <w:spacing w:after="0" w:line="240" w:lineRule="auto"/>
              <w:jc w:val="both"/>
              <w:rPr>
                <w:rFonts w:ascii="Trebuchet MS" w:hAnsi="Trebuchet MS" w:cs="Calibri"/>
                <w:color w:val="000000" w:themeColor="text1"/>
              </w:rPr>
            </w:pPr>
            <w:r w:rsidRPr="00BF36C7">
              <w:rPr>
                <w:rFonts w:ascii="Trebuchet MS" w:hAnsi="Trebuchet MS"/>
                <w:color w:val="000000" w:themeColor="text1"/>
              </w:rPr>
              <w:t>4S16</w:t>
            </w:r>
          </w:p>
        </w:tc>
        <w:tc>
          <w:tcPr>
            <w:tcW w:w="424" w:type="pct"/>
            <w:vMerge w:val="restart"/>
          </w:tcPr>
          <w:p w14:paraId="384F6C04" w14:textId="77777777" w:rsidR="007122B8" w:rsidRPr="00BF36C7" w:rsidRDefault="007122B8" w:rsidP="006B4E15">
            <w:pPr>
              <w:spacing w:after="0" w:line="240" w:lineRule="auto"/>
              <w:jc w:val="both"/>
              <w:rPr>
                <w:rFonts w:ascii="Trebuchet MS" w:hAnsi="Trebuchet MS" w:cs="Calibri"/>
                <w:color w:val="000000" w:themeColor="text1"/>
              </w:rPr>
            </w:pPr>
            <w:r w:rsidRPr="00BF36C7">
              <w:rPr>
                <w:rFonts w:ascii="Trebuchet MS" w:hAnsi="Trebuchet MS" w:cs="Calibri"/>
                <w:b/>
                <w:color w:val="000000" w:themeColor="text1"/>
              </w:rPr>
              <w:t>Regiuni mai putin dezvoltate</w:t>
            </w:r>
          </w:p>
        </w:tc>
        <w:tc>
          <w:tcPr>
            <w:tcW w:w="1143" w:type="pct"/>
            <w:vMerge w:val="restart"/>
          </w:tcPr>
          <w:p w14:paraId="59EFA87A" w14:textId="77777777" w:rsidR="007122B8" w:rsidRPr="00BF36C7" w:rsidRDefault="007122B8" w:rsidP="006B4E15">
            <w:pPr>
              <w:numPr>
                <w:ilvl w:val="0"/>
                <w:numId w:val="28"/>
              </w:numPr>
              <w:spacing w:after="0" w:line="240" w:lineRule="auto"/>
              <w:jc w:val="both"/>
              <w:rPr>
                <w:rFonts w:ascii="Trebuchet MS" w:hAnsi="Trebuchet MS" w:cs="Calibri"/>
                <w:color w:val="000000" w:themeColor="text1"/>
              </w:rPr>
            </w:pPr>
            <w:r w:rsidRPr="00BF36C7">
              <w:rPr>
                <w:rFonts w:ascii="Trebuchet MS" w:hAnsi="Trebuchet MS"/>
                <w:color w:val="000000" w:themeColor="text1"/>
              </w:rPr>
              <w:t>Persoane care beneficiază de sprijin, din care: persoanele care asigură managementul strategic al firmelor/antreprenori/persoanele din departamentele de RU</w:t>
            </w:r>
          </w:p>
        </w:tc>
        <w:tc>
          <w:tcPr>
            <w:tcW w:w="653" w:type="pct"/>
            <w:vMerge w:val="restart"/>
          </w:tcPr>
          <w:p w14:paraId="5A1F24B0" w14:textId="29B8C908" w:rsidR="007122B8" w:rsidRPr="00BF36C7" w:rsidRDefault="007122B8" w:rsidP="001372AF">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Tinta minima solicitata pentru acest indicator este de</w:t>
            </w:r>
            <w:r w:rsidR="001372AF">
              <w:rPr>
                <w:rFonts w:ascii="Trebuchet MS" w:hAnsi="Trebuchet MS" w:cs="Calibri"/>
                <w:color w:val="000000" w:themeColor="text1"/>
              </w:rPr>
              <w:t xml:space="preserve"> </w:t>
            </w:r>
            <w:r w:rsidRPr="00BF36C7">
              <w:rPr>
                <w:rFonts w:ascii="Trebuchet MS" w:hAnsi="Trebuchet MS" w:cs="Calibri"/>
                <w:color w:val="000000" w:themeColor="text1"/>
              </w:rPr>
              <w:t>250 de persoane</w:t>
            </w:r>
          </w:p>
        </w:tc>
      </w:tr>
      <w:tr w:rsidR="007122B8" w:rsidRPr="00BF36C7" w14:paraId="0E67A9C7" w14:textId="77777777" w:rsidTr="00093F3B">
        <w:trPr>
          <w:trHeight w:val="316"/>
        </w:trPr>
        <w:tc>
          <w:tcPr>
            <w:tcW w:w="346" w:type="pct"/>
            <w:vMerge w:val="restart"/>
          </w:tcPr>
          <w:p w14:paraId="69EFBA0B" w14:textId="77777777" w:rsidR="007122B8" w:rsidRPr="00BF36C7" w:rsidRDefault="007122B8"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4S14</w:t>
            </w:r>
          </w:p>
          <w:p w14:paraId="2CC1379A" w14:textId="77777777" w:rsidR="007122B8" w:rsidRPr="00BF36C7" w:rsidRDefault="007122B8" w:rsidP="006B4E15">
            <w:pPr>
              <w:spacing w:after="0" w:line="240" w:lineRule="auto"/>
              <w:jc w:val="both"/>
              <w:rPr>
                <w:rFonts w:ascii="Trebuchet MS" w:hAnsi="Trebuchet MS" w:cs="Calibri"/>
                <w:color w:val="000000" w:themeColor="text1"/>
              </w:rPr>
            </w:pPr>
          </w:p>
        </w:tc>
        <w:tc>
          <w:tcPr>
            <w:tcW w:w="452" w:type="pct"/>
            <w:vMerge/>
          </w:tcPr>
          <w:p w14:paraId="0B7ECF3D" w14:textId="77777777" w:rsidR="007122B8" w:rsidRPr="00BF36C7" w:rsidRDefault="007122B8" w:rsidP="006B4E15">
            <w:pPr>
              <w:spacing w:after="0" w:line="240" w:lineRule="auto"/>
              <w:jc w:val="both"/>
              <w:rPr>
                <w:rFonts w:ascii="Trebuchet MS" w:hAnsi="Trebuchet MS" w:cs="Calibri"/>
                <w:color w:val="000000" w:themeColor="text1"/>
              </w:rPr>
            </w:pPr>
          </w:p>
        </w:tc>
        <w:tc>
          <w:tcPr>
            <w:tcW w:w="852" w:type="pct"/>
            <w:vMerge/>
          </w:tcPr>
          <w:p w14:paraId="4581AAF9" w14:textId="48541D95" w:rsidR="007122B8" w:rsidRPr="00BF36C7" w:rsidRDefault="007122B8" w:rsidP="0072488B">
            <w:pPr>
              <w:autoSpaceDE w:val="0"/>
              <w:autoSpaceDN w:val="0"/>
              <w:adjustRightInd w:val="0"/>
              <w:spacing w:after="0" w:line="240" w:lineRule="auto"/>
              <w:jc w:val="both"/>
              <w:rPr>
                <w:rFonts w:ascii="Trebuchet MS" w:hAnsi="Trebuchet MS" w:cs="Calibri"/>
                <w:color w:val="000000" w:themeColor="text1"/>
              </w:rPr>
            </w:pPr>
          </w:p>
        </w:tc>
        <w:tc>
          <w:tcPr>
            <w:tcW w:w="887" w:type="pct"/>
            <w:vMerge/>
          </w:tcPr>
          <w:p w14:paraId="1A88FA63" w14:textId="77777777" w:rsidR="007122B8" w:rsidRPr="00BF36C7" w:rsidRDefault="007122B8" w:rsidP="006B4E15">
            <w:pPr>
              <w:pStyle w:val="Listparagraf"/>
              <w:spacing w:after="0" w:line="240" w:lineRule="auto"/>
              <w:ind w:left="0"/>
              <w:jc w:val="both"/>
              <w:rPr>
                <w:rFonts w:ascii="Trebuchet MS" w:hAnsi="Trebuchet MS" w:cs="Calibri"/>
                <w:color w:val="000000" w:themeColor="text1"/>
              </w:rPr>
            </w:pPr>
          </w:p>
        </w:tc>
        <w:tc>
          <w:tcPr>
            <w:tcW w:w="243" w:type="pct"/>
            <w:vMerge/>
          </w:tcPr>
          <w:p w14:paraId="13FA58F9" w14:textId="77777777" w:rsidR="007122B8" w:rsidRPr="00BF36C7" w:rsidRDefault="007122B8" w:rsidP="006B4E15">
            <w:pPr>
              <w:spacing w:after="0" w:line="240" w:lineRule="auto"/>
              <w:jc w:val="both"/>
              <w:rPr>
                <w:rFonts w:ascii="Trebuchet MS" w:hAnsi="Trebuchet MS" w:cs="Calibri"/>
                <w:color w:val="000000" w:themeColor="text1"/>
              </w:rPr>
            </w:pPr>
          </w:p>
        </w:tc>
        <w:tc>
          <w:tcPr>
            <w:tcW w:w="424" w:type="pct"/>
            <w:vMerge/>
          </w:tcPr>
          <w:p w14:paraId="0633F3FF" w14:textId="77777777" w:rsidR="007122B8" w:rsidRPr="00BF36C7" w:rsidRDefault="007122B8" w:rsidP="006B4E15">
            <w:pPr>
              <w:spacing w:after="0" w:line="240" w:lineRule="auto"/>
              <w:jc w:val="both"/>
              <w:rPr>
                <w:rFonts w:ascii="Trebuchet MS" w:hAnsi="Trebuchet MS" w:cs="Calibri"/>
                <w:color w:val="000000" w:themeColor="text1"/>
              </w:rPr>
            </w:pPr>
          </w:p>
        </w:tc>
        <w:tc>
          <w:tcPr>
            <w:tcW w:w="1143" w:type="pct"/>
            <w:vMerge/>
          </w:tcPr>
          <w:p w14:paraId="12241F35" w14:textId="77777777" w:rsidR="007122B8" w:rsidRPr="00BF36C7" w:rsidRDefault="007122B8" w:rsidP="006B4E15">
            <w:pPr>
              <w:spacing w:after="0" w:line="240" w:lineRule="auto"/>
              <w:jc w:val="both"/>
              <w:rPr>
                <w:rFonts w:ascii="Trebuchet MS" w:hAnsi="Trebuchet MS" w:cs="Calibri"/>
                <w:color w:val="000000" w:themeColor="text1"/>
              </w:rPr>
            </w:pPr>
          </w:p>
        </w:tc>
        <w:tc>
          <w:tcPr>
            <w:tcW w:w="653" w:type="pct"/>
            <w:vMerge/>
          </w:tcPr>
          <w:p w14:paraId="0ECDF61F" w14:textId="77777777" w:rsidR="007122B8" w:rsidRPr="00BF36C7" w:rsidRDefault="007122B8" w:rsidP="006B4E15">
            <w:pPr>
              <w:spacing w:after="0" w:line="240" w:lineRule="auto"/>
              <w:jc w:val="both"/>
              <w:rPr>
                <w:rFonts w:ascii="Trebuchet MS" w:hAnsi="Trebuchet MS" w:cs="Calibri"/>
                <w:color w:val="000000" w:themeColor="text1"/>
              </w:rPr>
            </w:pPr>
          </w:p>
        </w:tc>
      </w:tr>
      <w:tr w:rsidR="00BF36C7" w:rsidRPr="00BF36C7" w14:paraId="0C9898DE" w14:textId="77777777" w:rsidTr="0072488B">
        <w:trPr>
          <w:trHeight w:val="2359"/>
        </w:trPr>
        <w:tc>
          <w:tcPr>
            <w:tcW w:w="346" w:type="pct"/>
            <w:vMerge/>
          </w:tcPr>
          <w:p w14:paraId="39E8F8B5" w14:textId="77777777" w:rsidR="00BF36C7" w:rsidRPr="00BF36C7" w:rsidRDefault="00BF36C7" w:rsidP="006B4E15">
            <w:pPr>
              <w:spacing w:after="0" w:line="240" w:lineRule="auto"/>
              <w:jc w:val="both"/>
              <w:rPr>
                <w:rFonts w:ascii="Trebuchet MS" w:hAnsi="Trebuchet MS"/>
                <w:color w:val="000000" w:themeColor="text1"/>
              </w:rPr>
            </w:pPr>
          </w:p>
        </w:tc>
        <w:tc>
          <w:tcPr>
            <w:tcW w:w="452" w:type="pct"/>
            <w:vMerge/>
          </w:tcPr>
          <w:p w14:paraId="399A012F" w14:textId="77777777" w:rsidR="00BF36C7" w:rsidRPr="00BF36C7" w:rsidRDefault="00BF36C7" w:rsidP="006B4E15">
            <w:pPr>
              <w:spacing w:after="0" w:line="240" w:lineRule="auto"/>
              <w:jc w:val="both"/>
              <w:rPr>
                <w:rFonts w:ascii="Trebuchet MS" w:hAnsi="Trebuchet MS" w:cs="Calibri"/>
                <w:color w:val="000000" w:themeColor="text1"/>
              </w:rPr>
            </w:pPr>
          </w:p>
        </w:tc>
        <w:tc>
          <w:tcPr>
            <w:tcW w:w="852" w:type="pct"/>
          </w:tcPr>
          <w:p w14:paraId="642C4236" w14:textId="674359D1" w:rsidR="00BF36C7" w:rsidRPr="005F51EF" w:rsidRDefault="007122B8" w:rsidP="006B4E15">
            <w:pPr>
              <w:spacing w:after="0" w:line="240" w:lineRule="auto"/>
              <w:jc w:val="both"/>
              <w:rPr>
                <w:rFonts w:ascii="Trebuchet MS" w:hAnsi="Trebuchet MS"/>
                <w:color w:val="000000" w:themeColor="text1"/>
              </w:rPr>
            </w:pPr>
            <w:r w:rsidRPr="008A3F7A">
              <w:rPr>
                <w:rFonts w:ascii="Trebuchet MS" w:hAnsi="Trebuchet MS"/>
                <w:color w:val="000000" w:themeColor="text1"/>
              </w:rPr>
              <w:t>Persoane certificate/ care și-au îmbunătățit nivelul de calificare urmare a sprijinului primit, din care: persoane care asigură managementul strategic al firmelor/antreprenori /persoane din departamentele de RU</w:t>
            </w:r>
          </w:p>
        </w:tc>
        <w:tc>
          <w:tcPr>
            <w:tcW w:w="887" w:type="pct"/>
            <w:vMerge/>
          </w:tcPr>
          <w:p w14:paraId="10F4FF2A" w14:textId="77777777" w:rsidR="00BF36C7" w:rsidRPr="00BF36C7" w:rsidRDefault="00BF36C7" w:rsidP="006B4E15">
            <w:pPr>
              <w:pStyle w:val="Listparagraf"/>
              <w:numPr>
                <w:ilvl w:val="0"/>
                <w:numId w:val="31"/>
              </w:numPr>
              <w:spacing w:after="0" w:line="240" w:lineRule="auto"/>
              <w:jc w:val="both"/>
              <w:rPr>
                <w:rFonts w:ascii="Trebuchet MS" w:hAnsi="Trebuchet MS" w:cs="Calibri"/>
                <w:color w:val="000000" w:themeColor="text1"/>
              </w:rPr>
            </w:pPr>
          </w:p>
        </w:tc>
        <w:tc>
          <w:tcPr>
            <w:tcW w:w="243" w:type="pct"/>
          </w:tcPr>
          <w:p w14:paraId="21EDB72A" w14:textId="77777777" w:rsidR="00BF36C7" w:rsidRPr="00BF36C7" w:rsidRDefault="00BF36C7" w:rsidP="006B4E15">
            <w:pPr>
              <w:spacing w:after="0" w:line="240" w:lineRule="auto"/>
              <w:jc w:val="both"/>
              <w:rPr>
                <w:rFonts w:ascii="Trebuchet MS" w:hAnsi="Trebuchet MS" w:cs="Calibri"/>
                <w:color w:val="000000" w:themeColor="text1"/>
              </w:rPr>
            </w:pPr>
            <w:r w:rsidRPr="00BF36C7">
              <w:rPr>
                <w:rFonts w:ascii="Trebuchet MS" w:hAnsi="Trebuchet MS"/>
                <w:color w:val="000000" w:themeColor="text1"/>
              </w:rPr>
              <w:t>4S17</w:t>
            </w:r>
          </w:p>
        </w:tc>
        <w:tc>
          <w:tcPr>
            <w:tcW w:w="424" w:type="pct"/>
            <w:vMerge/>
          </w:tcPr>
          <w:p w14:paraId="379895FB" w14:textId="77777777" w:rsidR="00BF36C7" w:rsidRPr="00BF36C7" w:rsidRDefault="00BF36C7" w:rsidP="006B4E15">
            <w:pPr>
              <w:spacing w:after="0" w:line="240" w:lineRule="auto"/>
              <w:jc w:val="both"/>
              <w:rPr>
                <w:rFonts w:ascii="Trebuchet MS" w:hAnsi="Trebuchet MS" w:cs="Calibri"/>
                <w:color w:val="000000" w:themeColor="text1"/>
              </w:rPr>
            </w:pPr>
          </w:p>
        </w:tc>
        <w:tc>
          <w:tcPr>
            <w:tcW w:w="1143" w:type="pct"/>
          </w:tcPr>
          <w:p w14:paraId="73BEA236" w14:textId="77777777" w:rsidR="00BF36C7" w:rsidRPr="00BF36C7" w:rsidRDefault="00BF36C7" w:rsidP="006B4E15">
            <w:pPr>
              <w:autoSpaceDE w:val="0"/>
              <w:autoSpaceDN w:val="0"/>
              <w:adjustRightInd w:val="0"/>
              <w:spacing w:after="0" w:line="240" w:lineRule="auto"/>
              <w:jc w:val="both"/>
              <w:rPr>
                <w:rFonts w:ascii="Trebuchet MS" w:hAnsi="Trebuchet MS" w:cs="Calibri"/>
                <w:color w:val="000000" w:themeColor="text1"/>
              </w:rPr>
            </w:pPr>
            <w:r w:rsidRPr="00BF36C7">
              <w:rPr>
                <w:rFonts w:ascii="Trebuchet MS" w:hAnsi="Trebuchet MS"/>
                <w:color w:val="000000" w:themeColor="text1"/>
              </w:rPr>
              <w:t>Întreprinderi sprijinite, din care: IMM-uri</w:t>
            </w:r>
          </w:p>
        </w:tc>
        <w:tc>
          <w:tcPr>
            <w:tcW w:w="653" w:type="pct"/>
          </w:tcPr>
          <w:p w14:paraId="7361DE43" w14:textId="3104FEB7" w:rsidR="00BF36C7" w:rsidRPr="00BF36C7" w:rsidRDefault="00BF36C7" w:rsidP="001372AF">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Ținta minima pentru acest acest indicator este de</w:t>
            </w:r>
            <w:r w:rsidR="001372AF">
              <w:rPr>
                <w:rFonts w:ascii="Trebuchet MS" w:hAnsi="Trebuchet MS" w:cs="Calibri"/>
                <w:color w:val="000000" w:themeColor="text1"/>
              </w:rPr>
              <w:t xml:space="preserve"> </w:t>
            </w:r>
            <w:r w:rsidRPr="00BF36C7">
              <w:rPr>
                <w:rFonts w:ascii="Trebuchet MS" w:hAnsi="Trebuchet MS" w:cs="Calibri"/>
                <w:color w:val="000000" w:themeColor="text1"/>
              </w:rPr>
              <w:t xml:space="preserve"> 25 IMM-uri sprijinite</w:t>
            </w:r>
          </w:p>
        </w:tc>
      </w:tr>
    </w:tbl>
    <w:p w14:paraId="552D3F1C" w14:textId="77777777" w:rsidR="0011018E" w:rsidRPr="00BF36C7" w:rsidRDefault="0011018E" w:rsidP="006B4E15">
      <w:pPr>
        <w:spacing w:after="0" w:line="240" w:lineRule="auto"/>
        <w:jc w:val="both"/>
        <w:rPr>
          <w:rFonts w:ascii="Trebuchet MS" w:hAnsi="Trebuchet MS"/>
          <w:b/>
          <w:color w:val="000000" w:themeColor="text1"/>
        </w:rPr>
      </w:pPr>
    </w:p>
    <w:p w14:paraId="43DAF36F" w14:textId="77777777" w:rsidR="0011018E" w:rsidRPr="00BF36C7" w:rsidRDefault="0011018E" w:rsidP="006B4E15">
      <w:pPr>
        <w:spacing w:after="0" w:line="240" w:lineRule="auto"/>
        <w:jc w:val="both"/>
        <w:rPr>
          <w:rFonts w:ascii="Trebuchet MS" w:hAnsi="Trebuchet MS"/>
          <w:b/>
          <w:color w:val="000000" w:themeColor="text1"/>
        </w:rPr>
        <w:sectPr w:rsidR="0011018E" w:rsidRPr="00BF36C7" w:rsidSect="001E044A">
          <w:pgSz w:w="16838" w:h="11906" w:orient="landscape"/>
          <w:pgMar w:top="1276" w:right="539" w:bottom="992" w:left="567" w:header="1361" w:footer="709" w:gutter="0"/>
          <w:cols w:space="708"/>
          <w:docGrid w:linePitch="360"/>
        </w:sectPr>
      </w:pPr>
    </w:p>
    <w:p w14:paraId="41B9B022" w14:textId="71B5D1BB" w:rsidR="0011018E" w:rsidRPr="00BF36C7" w:rsidRDefault="0011018E" w:rsidP="006B4E15">
      <w:pPr>
        <w:pStyle w:val="Titlu3"/>
        <w:numPr>
          <w:ilvl w:val="1"/>
          <w:numId w:val="21"/>
        </w:numPr>
        <w:spacing w:before="0" w:line="240" w:lineRule="auto"/>
        <w:jc w:val="both"/>
        <w:rPr>
          <w:rFonts w:ascii="Trebuchet MS" w:hAnsi="Trebuchet MS"/>
          <w:b/>
          <w:color w:val="000000" w:themeColor="text1"/>
          <w:sz w:val="22"/>
          <w:szCs w:val="22"/>
          <w:lang w:val="ro-RO"/>
        </w:rPr>
      </w:pPr>
      <w:bookmarkStart w:id="72" w:name="_Toc483552593"/>
      <w:r w:rsidRPr="00BF36C7">
        <w:rPr>
          <w:rFonts w:ascii="Trebuchet MS" w:hAnsi="Trebuchet MS"/>
          <w:b/>
          <w:color w:val="000000" w:themeColor="text1"/>
          <w:sz w:val="22"/>
          <w:szCs w:val="22"/>
          <w:lang w:val="ro-RO"/>
        </w:rPr>
        <w:lastRenderedPageBreak/>
        <w:t>Raportarea indicatorilor:</w:t>
      </w:r>
      <w:bookmarkEnd w:id="72"/>
    </w:p>
    <w:p w14:paraId="5021C6CD" w14:textId="77777777" w:rsidR="008A3546" w:rsidRPr="00BF36C7" w:rsidRDefault="008A3546" w:rsidP="006B4E15">
      <w:pPr>
        <w:pStyle w:val="Listparagraf"/>
        <w:ind w:left="360"/>
        <w:rPr>
          <w:rFonts w:ascii="Trebuchet MS" w:hAnsi="Trebuchet MS"/>
          <w:color w:val="000000" w:themeColor="text1"/>
        </w:rPr>
      </w:pPr>
    </w:p>
    <w:p w14:paraId="0BA6D4C8"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Conform Regulamentului (UE) nr. 1304/2013, „Participanți” sunt </w:t>
      </w:r>
      <w:r w:rsidRPr="00BF36C7">
        <w:rPr>
          <w:rFonts w:ascii="Trebuchet MS" w:hAnsi="Trebuchet MS"/>
          <w:i/>
          <w:color w:val="000000" w:themeColor="text1"/>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A3DBAA0" w14:textId="77777777" w:rsidR="0011018E" w:rsidRPr="00BF36C7" w:rsidRDefault="0011018E" w:rsidP="006B4E15">
      <w:pPr>
        <w:spacing w:after="0" w:line="240" w:lineRule="auto"/>
        <w:jc w:val="both"/>
        <w:rPr>
          <w:rFonts w:ascii="Trebuchet MS" w:hAnsi="Trebuchet MS"/>
          <w:i/>
          <w:color w:val="000000" w:themeColor="text1"/>
        </w:rPr>
      </w:pPr>
      <w:r w:rsidRPr="00BF36C7">
        <w:rPr>
          <w:rFonts w:ascii="Trebuchet MS" w:hAnsi="Trebuchet MS"/>
          <w:color w:val="000000" w:themeColor="text1"/>
        </w:rPr>
        <w:t xml:space="preserve">Conform Regulamentului (UE) nr. 1304/2013, art. 5 </w:t>
      </w:r>
      <w:r w:rsidRPr="00BF36C7">
        <w:rPr>
          <w:rFonts w:ascii="Trebuchet MS" w:hAnsi="Trebuchet MS"/>
          <w:i/>
          <w:color w:val="000000" w:themeColor="text1"/>
        </w:rPr>
        <w:t xml:space="preserve">”Toți indicatorii comuni de realizare și de rezultat trebuie raportați pentru toate prioritățile de investiții”. </w:t>
      </w:r>
    </w:p>
    <w:p w14:paraId="4D2D47EB"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Toate datele aferente indicatorilor privind participanții trebuie raportate conform atributelor menționate în anexa I a Regulamentului 1304/2013). </w:t>
      </w:r>
    </w:p>
    <w:p w14:paraId="5D2CDA43"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1CBE18A7" w14:textId="77777777" w:rsidR="0011018E" w:rsidRPr="00BF36C7" w:rsidRDefault="0011018E" w:rsidP="006B4E15">
      <w:pPr>
        <w:spacing w:after="0" w:line="240" w:lineRule="auto"/>
        <w:jc w:val="both"/>
        <w:rPr>
          <w:rFonts w:ascii="Trebuchet MS" w:hAnsi="Trebuchet MS"/>
          <w:b/>
          <w:color w:val="000000" w:themeColor="text1"/>
          <w:kern w:val="1"/>
          <w:u w:val="single"/>
        </w:rPr>
      </w:pPr>
      <w:r w:rsidRPr="00BF36C7">
        <w:rPr>
          <w:rFonts w:ascii="Trebuchet MS" w:hAnsi="Trebuchet MS"/>
          <w:b/>
          <w:color w:val="000000" w:themeColor="text1"/>
          <w:kern w:val="1"/>
          <w:u w:val="single"/>
        </w:rPr>
        <w:t xml:space="preserve">Toți indicatorii menționați în prezentul apel de proiecte sunt obligatorii. </w:t>
      </w:r>
    </w:p>
    <w:p w14:paraId="43C4901D"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După semnarea contractului de finanţare nerambursabilă cu AM/OI responsabil, dumneavoastră, în calitate de beneficiar, va trebui să demarați procedurile legale în vederea înregistrării ca operator de date cu caracter personal. Participanții, în conformitate cu prevederile legale în vigoare, vor semna o declarație prin care îşi dau acordul privind utilizarea şi publicarea datelor personale.</w:t>
      </w:r>
    </w:p>
    <w:p w14:paraId="28CF6FE6" w14:textId="77777777" w:rsidR="008A3546" w:rsidRPr="00BF36C7" w:rsidRDefault="008A3546" w:rsidP="006B4E15">
      <w:pPr>
        <w:spacing w:after="0" w:line="240" w:lineRule="auto"/>
        <w:jc w:val="both"/>
        <w:rPr>
          <w:rFonts w:ascii="Trebuchet MS" w:hAnsi="Trebuchet MS"/>
          <w:color w:val="000000" w:themeColor="text1"/>
        </w:rPr>
      </w:pPr>
    </w:p>
    <w:p w14:paraId="66D99361" w14:textId="3F83E616" w:rsidR="0011018E" w:rsidRPr="00BF36C7" w:rsidRDefault="0011018E" w:rsidP="0072488B">
      <w:pPr>
        <w:pStyle w:val="Titlu2"/>
        <w:numPr>
          <w:ilvl w:val="1"/>
          <w:numId w:val="21"/>
        </w:numPr>
        <w:spacing w:before="0" w:line="240" w:lineRule="auto"/>
        <w:jc w:val="both"/>
        <w:rPr>
          <w:rFonts w:ascii="Trebuchet MS" w:hAnsi="Trebuchet MS"/>
          <w:b/>
          <w:color w:val="000000" w:themeColor="text1"/>
          <w:sz w:val="22"/>
          <w:szCs w:val="22"/>
        </w:rPr>
      </w:pPr>
      <w:bookmarkStart w:id="73" w:name="_Toc422156791"/>
      <w:bookmarkStart w:id="74" w:name="_Toc422157543"/>
      <w:bookmarkStart w:id="75" w:name="_Toc422229808"/>
      <w:bookmarkStart w:id="76" w:name="_Toc422230090"/>
      <w:bookmarkStart w:id="77" w:name="_Toc483552594"/>
      <w:bookmarkEnd w:id="73"/>
      <w:bookmarkEnd w:id="74"/>
      <w:bookmarkEnd w:id="75"/>
      <w:bookmarkEnd w:id="76"/>
      <w:r w:rsidRPr="00BF36C7">
        <w:rPr>
          <w:rFonts w:ascii="Trebuchet MS" w:hAnsi="Trebuchet MS"/>
          <w:b/>
          <w:color w:val="000000" w:themeColor="text1"/>
          <w:sz w:val="22"/>
          <w:szCs w:val="22"/>
        </w:rPr>
        <w:t>Alocarea financiară stabilită in cadrul prezentului apel de proiect</w:t>
      </w:r>
      <w:bookmarkEnd w:id="77"/>
    </w:p>
    <w:p w14:paraId="6B996B48" w14:textId="77777777" w:rsidR="0072488B" w:rsidRPr="00BF36C7" w:rsidRDefault="0072488B" w:rsidP="0072488B">
      <w:pPr>
        <w:pStyle w:val="Corptext"/>
        <w:ind w:left="360"/>
        <w:rPr>
          <w:rFonts w:ascii="Trebuchet MS" w:hAnsi="Trebuchet MS"/>
          <w:color w:val="000000" w:themeColor="text1"/>
          <w:sz w:val="22"/>
          <w:szCs w:val="22"/>
          <w:lang w:val="ro-RO" w:eastAsia="ar-SA"/>
        </w:rPr>
      </w:pPr>
    </w:p>
    <w:p w14:paraId="5D7B7699" w14:textId="77777777" w:rsidR="00093F3B" w:rsidRPr="00BF36C7" w:rsidRDefault="00093F3B" w:rsidP="00093F3B">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În cadrul prezentului apel de proiecte lansat în contextul Axei Prioritare 3, PI 8.v, OS 3.8 din cadrul Programului Operațional Capital Uman 2014-2020, bugetul alocat este </w:t>
      </w:r>
      <w:r w:rsidRPr="00AC5175">
        <w:rPr>
          <w:rFonts w:ascii="Trebuchet MS" w:hAnsi="Trebuchet MS"/>
          <w:b/>
          <w:color w:val="000000" w:themeColor="text1"/>
        </w:rPr>
        <w:t>60.888.395,24 euro</w:t>
      </w:r>
      <w:r w:rsidRPr="00BF36C7">
        <w:rPr>
          <w:rFonts w:ascii="Trebuchet MS" w:hAnsi="Trebuchet MS"/>
          <w:b/>
          <w:color w:val="000000" w:themeColor="text1"/>
        </w:rPr>
        <w:t xml:space="preserve"> (contribuția UE + contribuția națională)</w:t>
      </w:r>
      <w:r w:rsidRPr="00BF36C7">
        <w:rPr>
          <w:rFonts w:ascii="Trebuchet MS" w:hAnsi="Trebuchet MS"/>
          <w:color w:val="000000" w:themeColor="text1"/>
        </w:rPr>
        <w:t>, fiind dedicat exclusiv</w:t>
      </w:r>
      <w:r w:rsidRPr="00BF36C7">
        <w:rPr>
          <w:rFonts w:ascii="Trebuchet MS" w:hAnsi="Trebuchet MS"/>
          <w:b/>
          <w:color w:val="000000" w:themeColor="text1"/>
        </w:rPr>
        <w:t xml:space="preserve"> regiunilor mai puțin dezvoltate</w:t>
      </w:r>
      <w:r w:rsidRPr="00BF36C7">
        <w:rPr>
          <w:rFonts w:ascii="Trebuchet MS" w:hAnsi="Trebuchet MS"/>
          <w:color w:val="000000" w:themeColor="text1"/>
        </w:rPr>
        <w:t xml:space="preserve"> (</w:t>
      </w:r>
      <w:r w:rsidRPr="00BF36C7">
        <w:rPr>
          <w:rFonts w:ascii="Trebuchet MS" w:hAnsi="Trebuchet MS"/>
          <w:i/>
          <w:color w:val="000000" w:themeColor="text1"/>
        </w:rPr>
        <w:t>Nord-Est, Nord-Vest, Vest, Sud-Vest Oltenia, Centru, Sud-Est și Sud Muntenia)</w:t>
      </w:r>
      <w:r w:rsidRPr="00BF36C7">
        <w:rPr>
          <w:rFonts w:ascii="Trebuchet MS" w:hAnsi="Trebuchet MS"/>
          <w:color w:val="000000" w:themeColor="text1"/>
        </w:rPr>
        <w:t xml:space="preserve"> din care finanțarea FSE este de </w:t>
      </w:r>
      <w:r>
        <w:rPr>
          <w:rFonts w:ascii="Trebuchet MS" w:hAnsi="Trebuchet MS"/>
          <w:color w:val="000000" w:themeColor="text1"/>
        </w:rPr>
        <w:t>51.755.135,95</w:t>
      </w:r>
      <w:r w:rsidRPr="00BF36C7">
        <w:rPr>
          <w:rFonts w:ascii="Trebuchet MS" w:hAnsi="Trebuchet MS"/>
          <w:color w:val="000000" w:themeColor="text1"/>
        </w:rPr>
        <w:t xml:space="preserve">euro, corespunzând unei contribuții UE de 85%, iar contribuția națională este de </w:t>
      </w:r>
      <w:r>
        <w:rPr>
          <w:rFonts w:ascii="Trebuchet MS" w:hAnsi="Trebuchet MS"/>
          <w:color w:val="000000" w:themeColor="text1"/>
        </w:rPr>
        <w:t xml:space="preserve">9.133.259,29 </w:t>
      </w:r>
      <w:r w:rsidRPr="00BF36C7">
        <w:rPr>
          <w:rFonts w:ascii="Trebuchet MS" w:hAnsi="Trebuchet MS"/>
          <w:color w:val="000000" w:themeColor="text1"/>
        </w:rPr>
        <w:t xml:space="preserve">mil. euro, corespunzând unei contribuții naționale de 15%. </w:t>
      </w:r>
    </w:p>
    <w:p w14:paraId="19ECAF6F" w14:textId="77777777" w:rsidR="0011018E" w:rsidRPr="00BF36C7" w:rsidRDefault="0011018E" w:rsidP="006B4E15">
      <w:pPr>
        <w:pStyle w:val="Corptext"/>
        <w:spacing w:after="0" w:line="240" w:lineRule="auto"/>
        <w:jc w:val="both"/>
        <w:rPr>
          <w:rFonts w:ascii="Trebuchet MS" w:hAnsi="Trebuchet MS"/>
          <w:color w:val="000000" w:themeColor="text1"/>
          <w:sz w:val="22"/>
          <w:szCs w:val="22"/>
          <w:lang w:val="ro-RO"/>
        </w:rPr>
      </w:pPr>
    </w:p>
    <w:p w14:paraId="2812E581" w14:textId="77777777" w:rsidR="0011018E" w:rsidRPr="00BF36C7" w:rsidRDefault="0011018E" w:rsidP="006B4E15">
      <w:pPr>
        <w:pStyle w:val="Corptext"/>
        <w:spacing w:after="0" w:line="240" w:lineRule="auto"/>
        <w:jc w:val="both"/>
        <w:rPr>
          <w:rFonts w:ascii="Trebuchet MS" w:hAnsi="Trebuchet MS"/>
          <w:color w:val="000000" w:themeColor="text1"/>
          <w:sz w:val="22"/>
          <w:szCs w:val="22"/>
          <w:lang w:val="ro-RO"/>
        </w:rPr>
      </w:pPr>
      <w:r w:rsidRPr="00BF36C7">
        <w:rPr>
          <w:rFonts w:ascii="Trebuchet MS" w:hAnsi="Trebuchet MS"/>
          <w:color w:val="000000" w:themeColor="text1"/>
          <w:sz w:val="22"/>
          <w:szCs w:val="22"/>
          <w:lang w:val="ro-RO"/>
        </w:rPr>
        <w:t xml:space="preserve">Cursul de schimb care va fi utilizat de beneficiar pentru verificarea încadrării bugetului proiectului în valoarea maxima eligibila a proiectului, este cursul Inforeuro disponibil la următoarea adresa:  </w:t>
      </w:r>
      <w:hyperlink r:id="rId13" w:history="1">
        <w:r w:rsidRPr="00BF36C7">
          <w:rPr>
            <w:rStyle w:val="Hyperlink"/>
            <w:rFonts w:ascii="Trebuchet MS" w:hAnsi="Trebuchet MS"/>
            <w:color w:val="000000" w:themeColor="text1"/>
            <w:sz w:val="22"/>
            <w:szCs w:val="22"/>
            <w:lang w:val="ro-RO"/>
          </w:rPr>
          <w:t>http://ec.europa.eu/budget/contracts_grants/info_contracts/inforeuro/index_en.cfm</w:t>
        </w:r>
      </w:hyperlink>
      <w:r w:rsidRPr="00BF36C7">
        <w:rPr>
          <w:rFonts w:ascii="Trebuchet MS" w:hAnsi="Trebuchet MS"/>
          <w:color w:val="000000" w:themeColor="text1"/>
          <w:sz w:val="22"/>
          <w:szCs w:val="22"/>
          <w:lang w:val="ro-RO"/>
        </w:rPr>
        <w:t xml:space="preserve">. </w:t>
      </w:r>
    </w:p>
    <w:p w14:paraId="77FB57D5" w14:textId="2E477D39" w:rsidR="0011018E" w:rsidRPr="00BF36C7" w:rsidRDefault="0011018E" w:rsidP="006B4E15">
      <w:pPr>
        <w:pStyle w:val="Corptext"/>
        <w:spacing w:after="0" w:line="240" w:lineRule="auto"/>
        <w:jc w:val="both"/>
        <w:rPr>
          <w:rFonts w:ascii="Trebuchet MS" w:hAnsi="Trebuchet MS"/>
          <w:color w:val="000000" w:themeColor="text1"/>
          <w:sz w:val="22"/>
          <w:szCs w:val="22"/>
          <w:lang w:val="ro-RO"/>
        </w:rPr>
      </w:pPr>
      <w:r w:rsidRPr="00BF36C7">
        <w:rPr>
          <w:rFonts w:ascii="Trebuchet MS" w:hAnsi="Trebuchet MS"/>
          <w:color w:val="000000" w:themeColor="text1"/>
          <w:sz w:val="22"/>
          <w:szCs w:val="22"/>
          <w:lang w:val="ro-RO"/>
        </w:rPr>
        <w:t xml:space="preserve">În cadrul acestui apel de proiecte se va considera cursul Inforeuro aferent lunii </w:t>
      </w:r>
      <w:r w:rsidR="00FE39A8">
        <w:rPr>
          <w:rFonts w:ascii="Trebuchet MS" w:hAnsi="Trebuchet MS"/>
          <w:color w:val="000000" w:themeColor="text1"/>
          <w:sz w:val="22"/>
          <w:szCs w:val="22"/>
          <w:lang w:val="ro-RO"/>
        </w:rPr>
        <w:t>mai 2017</w:t>
      </w:r>
      <w:r w:rsidR="00FE39A8" w:rsidRPr="00BF36C7">
        <w:rPr>
          <w:rFonts w:ascii="Trebuchet MS" w:hAnsi="Trebuchet MS"/>
          <w:color w:val="000000" w:themeColor="text1"/>
          <w:sz w:val="22"/>
          <w:szCs w:val="22"/>
          <w:lang w:val="ro-RO"/>
        </w:rPr>
        <w:t xml:space="preserve">, </w:t>
      </w:r>
      <w:r w:rsidRPr="00BF36C7">
        <w:rPr>
          <w:rFonts w:ascii="Trebuchet MS" w:hAnsi="Trebuchet MS"/>
          <w:color w:val="000000" w:themeColor="text1"/>
          <w:sz w:val="22"/>
          <w:szCs w:val="22"/>
          <w:lang w:val="ro-RO"/>
        </w:rPr>
        <w:t xml:space="preserve">respectiv 1 EURO = </w:t>
      </w:r>
      <w:r w:rsidRPr="00093F3B">
        <w:rPr>
          <w:rFonts w:ascii="Trebuchet MS" w:hAnsi="Trebuchet MS"/>
          <w:color w:val="000000" w:themeColor="text1"/>
          <w:sz w:val="22"/>
          <w:szCs w:val="22"/>
          <w:highlight w:val="yellow"/>
          <w:lang w:val="ro-RO"/>
        </w:rPr>
        <w:t>......</w:t>
      </w:r>
      <w:r w:rsidRPr="00BF36C7">
        <w:rPr>
          <w:rFonts w:ascii="Trebuchet MS" w:hAnsi="Trebuchet MS"/>
          <w:color w:val="000000" w:themeColor="text1"/>
          <w:sz w:val="22"/>
          <w:szCs w:val="22"/>
          <w:lang w:val="ro-RO"/>
        </w:rPr>
        <w:t xml:space="preserve"> RON.</w:t>
      </w:r>
    </w:p>
    <w:p w14:paraId="00657BA5" w14:textId="77777777" w:rsidR="0011018E" w:rsidRPr="00BF36C7" w:rsidRDefault="0011018E" w:rsidP="006B4E15">
      <w:pPr>
        <w:pStyle w:val="Corptext"/>
        <w:spacing w:after="0" w:line="240" w:lineRule="auto"/>
        <w:jc w:val="both"/>
        <w:rPr>
          <w:rFonts w:ascii="Trebuchet MS" w:hAnsi="Trebuchet MS"/>
          <w:color w:val="000000" w:themeColor="text1"/>
          <w:sz w:val="22"/>
          <w:szCs w:val="22"/>
          <w:lang w:val="ro-RO"/>
        </w:rPr>
      </w:pPr>
    </w:p>
    <w:p w14:paraId="504526C2" w14:textId="7777777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78" w:name="_Toc451100219"/>
      <w:bookmarkStart w:id="79" w:name="_Toc469059819"/>
      <w:bookmarkStart w:id="80" w:name="_Toc478730982"/>
      <w:bookmarkStart w:id="81" w:name="_Toc483552595"/>
      <w:r w:rsidRPr="00BF36C7">
        <w:rPr>
          <w:rFonts w:ascii="Trebuchet MS" w:hAnsi="Trebuchet MS"/>
          <w:b/>
          <w:color w:val="000000" w:themeColor="text1"/>
          <w:sz w:val="22"/>
          <w:szCs w:val="22"/>
        </w:rPr>
        <w:t>1.11.1 Valoarea maximă a proiectului</w:t>
      </w:r>
      <w:bookmarkEnd w:id="78"/>
      <w:bookmarkEnd w:id="79"/>
      <w:bookmarkEnd w:id="80"/>
      <w:bookmarkEnd w:id="81"/>
    </w:p>
    <w:p w14:paraId="2BC015C7" w14:textId="77777777" w:rsidR="00FE39A8" w:rsidRPr="00093F3B" w:rsidRDefault="00FE39A8" w:rsidP="00093F3B">
      <w:pPr>
        <w:pStyle w:val="Corptext"/>
      </w:pPr>
    </w:p>
    <w:p w14:paraId="07ECB4B4" w14:textId="01402EBC" w:rsidR="0011018E" w:rsidRPr="00BF36C7" w:rsidRDefault="0011018E" w:rsidP="006B4E15">
      <w:pPr>
        <w:pStyle w:val="Listparagraf"/>
        <w:spacing w:after="0" w:line="240" w:lineRule="auto"/>
        <w:ind w:left="0"/>
        <w:contextualSpacing w:val="0"/>
        <w:jc w:val="both"/>
        <w:rPr>
          <w:rFonts w:ascii="Trebuchet MS" w:hAnsi="Trebuchet MS"/>
          <w:b/>
          <w:color w:val="000000" w:themeColor="text1"/>
        </w:rPr>
      </w:pPr>
      <w:r w:rsidRPr="00BF36C7">
        <w:rPr>
          <w:rFonts w:ascii="Trebuchet MS" w:hAnsi="Trebuchet MS"/>
          <w:b/>
          <w:color w:val="000000" w:themeColor="text1"/>
        </w:rPr>
        <w:t xml:space="preserve">Valoarea maximă eligibilă a unui proiect este de </w:t>
      </w:r>
      <w:r w:rsidR="00BF36C7" w:rsidRPr="00BF36C7">
        <w:rPr>
          <w:rFonts w:ascii="Trebuchet MS" w:hAnsi="Trebuchet MS"/>
          <w:b/>
          <w:color w:val="000000" w:themeColor="text1"/>
        </w:rPr>
        <w:t>5</w:t>
      </w:r>
      <w:r w:rsidR="008A3546" w:rsidRPr="00BF36C7">
        <w:rPr>
          <w:rFonts w:ascii="Trebuchet MS" w:hAnsi="Trebuchet MS"/>
          <w:b/>
          <w:color w:val="000000" w:themeColor="text1"/>
        </w:rPr>
        <w:t xml:space="preserve">00.000  </w:t>
      </w:r>
      <w:r w:rsidRPr="00BF36C7">
        <w:rPr>
          <w:rFonts w:ascii="Trebuchet MS" w:hAnsi="Trebuchet MS"/>
          <w:b/>
          <w:color w:val="000000" w:themeColor="text1"/>
        </w:rPr>
        <w:t>euro.</w:t>
      </w:r>
    </w:p>
    <w:p w14:paraId="1EDCFF30" w14:textId="77777777" w:rsidR="0011018E" w:rsidRPr="00BF36C7" w:rsidRDefault="0011018E" w:rsidP="006B4E15">
      <w:pPr>
        <w:pStyle w:val="Listparagraf"/>
        <w:spacing w:after="0" w:line="240" w:lineRule="auto"/>
        <w:ind w:left="0"/>
        <w:contextualSpacing w:val="0"/>
        <w:jc w:val="both"/>
        <w:rPr>
          <w:rFonts w:ascii="Trebuchet MS" w:hAnsi="Trebuchet MS"/>
          <w:b/>
          <w:color w:val="000000" w:themeColor="text1"/>
        </w:rPr>
      </w:pPr>
    </w:p>
    <w:p w14:paraId="1F3684D8" w14:textId="4AF3672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82" w:name="_Toc483552596"/>
      <w:bookmarkStart w:id="83" w:name="_Toc478730983"/>
      <w:bookmarkStart w:id="84" w:name="_Toc451100221"/>
      <w:bookmarkStart w:id="85" w:name="_Toc469059821"/>
      <w:r w:rsidRPr="00BF36C7">
        <w:rPr>
          <w:rFonts w:ascii="Trebuchet MS" w:hAnsi="Trebuchet MS"/>
          <w:b/>
          <w:color w:val="000000" w:themeColor="text1"/>
          <w:sz w:val="22"/>
          <w:szCs w:val="22"/>
        </w:rPr>
        <w:t>1.11.2 Contribuția proprie minimă a solicitantului</w:t>
      </w:r>
      <w:bookmarkEnd w:id="82"/>
      <w:r w:rsidRPr="00BF36C7">
        <w:rPr>
          <w:rFonts w:ascii="Trebuchet MS" w:hAnsi="Trebuchet MS"/>
          <w:b/>
          <w:color w:val="000000" w:themeColor="text1"/>
          <w:sz w:val="22"/>
          <w:szCs w:val="22"/>
        </w:rPr>
        <w:t xml:space="preserve"> </w:t>
      </w:r>
      <w:bookmarkEnd w:id="83"/>
      <w:bookmarkEnd w:id="84"/>
      <w:bookmarkEnd w:id="85"/>
    </w:p>
    <w:p w14:paraId="03103156" w14:textId="77777777" w:rsidR="00FE39A8" w:rsidRPr="00093F3B" w:rsidRDefault="00FE39A8" w:rsidP="00093F3B">
      <w:pPr>
        <w:pStyle w:val="Corptext"/>
      </w:pPr>
    </w:p>
    <w:p w14:paraId="099312FC" w14:textId="08B671AF" w:rsidR="0011018E" w:rsidRDefault="0011018E" w:rsidP="006B4E15">
      <w:pPr>
        <w:spacing w:after="0" w:line="240" w:lineRule="auto"/>
        <w:jc w:val="both"/>
        <w:rPr>
          <w:rFonts w:ascii="Trebuchet MS" w:hAnsi="Trebuchet MS"/>
          <w:color w:val="000000" w:themeColor="text1"/>
        </w:rPr>
      </w:pPr>
      <w:r w:rsidRPr="00BF36C7">
        <w:rPr>
          <w:rFonts w:ascii="Trebuchet MS" w:hAnsi="Trebuchet MS"/>
          <w:b/>
          <w:color w:val="000000" w:themeColor="text1"/>
        </w:rPr>
        <w:t xml:space="preserve">Contribuția proprie minimă a solicitantului </w:t>
      </w:r>
      <w:r w:rsidRPr="00BF36C7">
        <w:rPr>
          <w:rFonts w:ascii="Trebuchet MS" w:hAnsi="Trebuchet MS"/>
          <w:color w:val="000000" w:themeColor="text1"/>
        </w:rPr>
        <w:t>reprezintă o valoare obținută prin aplicarea procentului minim de cofinanțare proprie (C.pr.) la valoarea eligibilă angajată de solicitant în cadrul proiectului.</w:t>
      </w:r>
    </w:p>
    <w:p w14:paraId="1F417301" w14:textId="77777777" w:rsidR="00FE39A8" w:rsidRPr="00BF36C7" w:rsidRDefault="00FE39A8" w:rsidP="006B4E15">
      <w:pPr>
        <w:spacing w:after="0" w:line="240" w:lineRule="auto"/>
        <w:jc w:val="both"/>
        <w:rPr>
          <w:rFonts w:ascii="Trebuchet MS" w:hAnsi="Trebuchet MS"/>
          <w:b/>
          <w:color w:val="000000" w:themeColor="text1"/>
        </w:rPr>
      </w:pPr>
    </w:p>
    <w:p w14:paraId="6A4C1015" w14:textId="77777777" w:rsidR="0011018E" w:rsidRPr="00BF36C7" w:rsidRDefault="0011018E" w:rsidP="006B4E15">
      <w:pPr>
        <w:spacing w:after="0" w:line="240" w:lineRule="auto"/>
        <w:ind w:right="103"/>
        <w:jc w:val="both"/>
        <w:rPr>
          <w:rFonts w:ascii="Trebuchet MS" w:hAnsi="Trebuchet MS"/>
          <w:color w:val="000000" w:themeColor="text1"/>
          <w:u w:color="000000"/>
        </w:rPr>
        <w:sectPr w:rsidR="0011018E" w:rsidRPr="00BF36C7" w:rsidSect="00191CC6">
          <w:pgSz w:w="11906" w:h="16838"/>
          <w:pgMar w:top="539" w:right="992" w:bottom="567" w:left="1276" w:header="1361" w:footer="709" w:gutter="0"/>
          <w:cols w:space="708"/>
          <w:docGrid w:linePitch="360"/>
        </w:sectPr>
      </w:pPr>
      <w:r w:rsidRPr="00BF36C7">
        <w:rPr>
          <w:rFonts w:ascii="Trebuchet MS" w:hAnsi="Trebuchet MS"/>
          <w:color w:val="000000" w:themeColor="text1"/>
          <w:spacing w:val="-1"/>
        </w:rPr>
        <w:t>În</w:t>
      </w:r>
      <w:r w:rsidRPr="00BF36C7">
        <w:rPr>
          <w:rFonts w:ascii="Trebuchet MS" w:hAnsi="Trebuchet MS"/>
          <w:color w:val="000000" w:themeColor="text1"/>
          <w:spacing w:val="21"/>
        </w:rPr>
        <w:t xml:space="preserve"> </w:t>
      </w:r>
      <w:r w:rsidRPr="00BF36C7">
        <w:rPr>
          <w:rFonts w:ascii="Trebuchet MS" w:hAnsi="Trebuchet MS"/>
          <w:color w:val="000000" w:themeColor="text1"/>
        </w:rPr>
        <w:t>cadrul</w:t>
      </w:r>
      <w:r w:rsidRPr="00BF36C7">
        <w:rPr>
          <w:rFonts w:ascii="Trebuchet MS" w:hAnsi="Trebuchet MS"/>
          <w:color w:val="000000" w:themeColor="text1"/>
          <w:spacing w:val="20"/>
        </w:rPr>
        <w:t xml:space="preserve"> </w:t>
      </w:r>
      <w:r w:rsidRPr="00BF36C7">
        <w:rPr>
          <w:rFonts w:ascii="Trebuchet MS" w:hAnsi="Trebuchet MS"/>
          <w:color w:val="000000" w:themeColor="text1"/>
          <w:spacing w:val="-1"/>
        </w:rPr>
        <w:t>prezentei</w:t>
      </w:r>
      <w:r w:rsidRPr="00BF36C7">
        <w:rPr>
          <w:rFonts w:ascii="Trebuchet MS" w:hAnsi="Trebuchet MS"/>
          <w:color w:val="000000" w:themeColor="text1"/>
          <w:spacing w:val="21"/>
        </w:rPr>
        <w:t xml:space="preserve"> </w:t>
      </w:r>
      <w:r w:rsidRPr="00BF36C7">
        <w:rPr>
          <w:rFonts w:ascii="Trebuchet MS" w:hAnsi="Trebuchet MS"/>
          <w:color w:val="000000" w:themeColor="text1"/>
          <w:spacing w:val="-1"/>
        </w:rPr>
        <w:t>cereri</w:t>
      </w:r>
      <w:r w:rsidRPr="00BF36C7">
        <w:rPr>
          <w:rFonts w:ascii="Trebuchet MS" w:hAnsi="Trebuchet MS"/>
          <w:color w:val="000000" w:themeColor="text1"/>
          <w:spacing w:val="20"/>
        </w:rPr>
        <w:t xml:space="preserve"> </w:t>
      </w:r>
      <w:r w:rsidRPr="00BF36C7">
        <w:rPr>
          <w:rFonts w:ascii="Trebuchet MS" w:hAnsi="Trebuchet MS"/>
          <w:color w:val="000000" w:themeColor="text1"/>
        </w:rPr>
        <w:t>de</w:t>
      </w:r>
      <w:r w:rsidRPr="00BF36C7">
        <w:rPr>
          <w:rFonts w:ascii="Trebuchet MS" w:hAnsi="Trebuchet MS"/>
          <w:color w:val="000000" w:themeColor="text1"/>
          <w:spacing w:val="20"/>
        </w:rPr>
        <w:t xml:space="preserve"> </w:t>
      </w:r>
      <w:r w:rsidRPr="00BF36C7">
        <w:rPr>
          <w:rFonts w:ascii="Trebuchet MS" w:hAnsi="Trebuchet MS"/>
          <w:color w:val="000000" w:themeColor="text1"/>
          <w:spacing w:val="-1"/>
        </w:rPr>
        <w:t>propuneri</w:t>
      </w:r>
      <w:r w:rsidRPr="00BF36C7">
        <w:rPr>
          <w:rFonts w:ascii="Trebuchet MS" w:hAnsi="Trebuchet MS"/>
          <w:color w:val="000000" w:themeColor="text1"/>
          <w:spacing w:val="21"/>
        </w:rPr>
        <w:t xml:space="preserve"> </w:t>
      </w:r>
      <w:r w:rsidRPr="00BF36C7">
        <w:rPr>
          <w:rFonts w:ascii="Trebuchet MS" w:hAnsi="Trebuchet MS"/>
          <w:color w:val="000000" w:themeColor="text1"/>
        </w:rPr>
        <w:t>de</w:t>
      </w:r>
      <w:r w:rsidRPr="00BF36C7">
        <w:rPr>
          <w:rFonts w:ascii="Trebuchet MS" w:hAnsi="Trebuchet MS"/>
          <w:color w:val="000000" w:themeColor="text1"/>
          <w:spacing w:val="18"/>
        </w:rPr>
        <w:t xml:space="preserve"> </w:t>
      </w:r>
      <w:r w:rsidRPr="00BF36C7">
        <w:rPr>
          <w:rFonts w:ascii="Trebuchet MS" w:hAnsi="Trebuchet MS"/>
          <w:color w:val="000000" w:themeColor="text1"/>
          <w:spacing w:val="-1"/>
        </w:rPr>
        <w:t>proiecte</w:t>
      </w:r>
      <w:r w:rsidRPr="00BF36C7">
        <w:rPr>
          <w:rFonts w:ascii="Trebuchet MS" w:hAnsi="Trebuchet MS"/>
          <w:color w:val="000000" w:themeColor="text1"/>
          <w:spacing w:val="-1"/>
          <w:u w:color="000000"/>
        </w:rPr>
        <w:t>,</w:t>
      </w:r>
      <w:r w:rsidRPr="00BF36C7">
        <w:rPr>
          <w:rFonts w:ascii="Trebuchet MS" w:hAnsi="Trebuchet MS"/>
          <w:color w:val="000000" w:themeColor="text1"/>
          <w:u w:color="000000"/>
        </w:rPr>
        <w:t xml:space="preserve"> </w:t>
      </w:r>
      <w:r w:rsidRPr="00BF36C7">
        <w:rPr>
          <w:rFonts w:ascii="Trebuchet MS" w:hAnsi="Trebuchet MS"/>
          <w:b/>
          <w:color w:val="000000" w:themeColor="text1"/>
          <w:u w:color="000000"/>
        </w:rPr>
        <w:t>procentul minim de cofinanțare proprie (C.pr.) obligatoriu pentru fiecare tip de entitate juridică</w:t>
      </w:r>
      <w:r w:rsidRPr="00BF36C7">
        <w:rPr>
          <w:rFonts w:ascii="Trebuchet MS" w:hAnsi="Trebuchet MS"/>
          <w:color w:val="000000" w:themeColor="text1"/>
          <w:u w:color="000000"/>
        </w:rPr>
        <w:t xml:space="preserve">, este prezentat în tabelul următor: </w:t>
      </w:r>
    </w:p>
    <w:p w14:paraId="0311DADC" w14:textId="77777777" w:rsidR="0011018E" w:rsidRPr="00BF36C7" w:rsidRDefault="0011018E" w:rsidP="006B4E15">
      <w:pPr>
        <w:spacing w:after="0" w:line="240" w:lineRule="auto"/>
        <w:ind w:right="103"/>
        <w:jc w:val="both"/>
        <w:rPr>
          <w:rFonts w:ascii="Trebuchet MS" w:hAnsi="Trebuchet MS"/>
          <w:color w:val="000000" w:themeColor="text1"/>
          <w:u w:color="000000"/>
        </w:rPr>
      </w:pPr>
    </w:p>
    <w:tbl>
      <w:tblPr>
        <w:tblW w:w="11047" w:type="dxa"/>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7"/>
        <w:gridCol w:w="1980"/>
        <w:gridCol w:w="1380"/>
        <w:gridCol w:w="1980"/>
        <w:gridCol w:w="2520"/>
        <w:gridCol w:w="2520"/>
      </w:tblGrid>
      <w:tr w:rsidR="004D7615" w:rsidRPr="004D7615" w14:paraId="28E9C2DB" w14:textId="77777777" w:rsidTr="00093F3B">
        <w:trPr>
          <w:trHeight w:val="369"/>
        </w:trPr>
        <w:tc>
          <w:tcPr>
            <w:tcW w:w="667" w:type="dxa"/>
            <w:vMerge w:val="restart"/>
            <w:shd w:val="clear" w:color="auto" w:fill="FFFFFF"/>
            <w:vAlign w:val="center"/>
          </w:tcPr>
          <w:p w14:paraId="5F05EC9B"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r w:rsidRPr="00093F3B">
              <w:rPr>
                <w:rFonts w:ascii="Trebuchet MS" w:hAnsi="Trebuchet MS" w:cs="Arial"/>
                <w:color w:val="000000" w:themeColor="text1"/>
                <w:sz w:val="20"/>
                <w:szCs w:val="20"/>
              </w:rPr>
              <w:t>AP</w:t>
            </w:r>
          </w:p>
        </w:tc>
        <w:tc>
          <w:tcPr>
            <w:tcW w:w="1980" w:type="dxa"/>
            <w:vMerge w:val="restart"/>
            <w:shd w:val="clear" w:color="auto" w:fill="FFFFFF"/>
            <w:vAlign w:val="center"/>
          </w:tcPr>
          <w:p w14:paraId="0152E97B" w14:textId="77777777" w:rsidR="004D7615" w:rsidRPr="00093F3B" w:rsidRDefault="004D7615" w:rsidP="00093F3B">
            <w:pPr>
              <w:spacing w:after="0" w:line="240" w:lineRule="auto"/>
              <w:ind w:right="103"/>
              <w:jc w:val="center"/>
              <w:rPr>
                <w:rFonts w:ascii="Trebuchet MS" w:hAnsi="Trebuchet MS" w:cs="Arial"/>
                <w:color w:val="000000" w:themeColor="text1"/>
                <w:sz w:val="20"/>
                <w:szCs w:val="20"/>
              </w:rPr>
            </w:pPr>
            <w:r w:rsidRPr="00093F3B">
              <w:rPr>
                <w:rFonts w:ascii="Trebuchet MS" w:hAnsi="Trebuchet MS" w:cs="Arial"/>
                <w:color w:val="000000" w:themeColor="text1"/>
                <w:sz w:val="20"/>
                <w:szCs w:val="20"/>
              </w:rPr>
              <w:t>Regiuni</w:t>
            </w:r>
          </w:p>
        </w:tc>
        <w:tc>
          <w:tcPr>
            <w:tcW w:w="1380" w:type="dxa"/>
            <w:vMerge w:val="restart"/>
            <w:shd w:val="clear" w:color="auto" w:fill="FFFFFF"/>
            <w:vAlign w:val="center"/>
          </w:tcPr>
          <w:p w14:paraId="64D3BEC4" w14:textId="77777777" w:rsidR="004D7615" w:rsidRPr="00093F3B" w:rsidRDefault="004D7615" w:rsidP="006B4E15">
            <w:pPr>
              <w:spacing w:after="0" w:line="240" w:lineRule="auto"/>
              <w:jc w:val="both"/>
              <w:rPr>
                <w:rFonts w:ascii="Trebuchet MS" w:hAnsi="Trebuchet MS" w:cs="Arial"/>
                <w:color w:val="000000" w:themeColor="text1"/>
                <w:sz w:val="20"/>
                <w:szCs w:val="20"/>
              </w:rPr>
            </w:pPr>
            <w:r w:rsidRPr="00093F3B">
              <w:rPr>
                <w:rFonts w:ascii="Trebuchet MS" w:hAnsi="Trebuchet MS" w:cs="Arial"/>
                <w:color w:val="000000" w:themeColor="text1"/>
                <w:sz w:val="20"/>
                <w:szCs w:val="20"/>
              </w:rPr>
              <w:t xml:space="preserve">Cofinanțarea </w:t>
            </w:r>
          </w:p>
          <w:p w14:paraId="2A4A500E" w14:textId="77777777" w:rsidR="004D7615" w:rsidRPr="00093F3B" w:rsidRDefault="004D7615" w:rsidP="006B4E15">
            <w:pPr>
              <w:spacing w:after="0" w:line="240" w:lineRule="auto"/>
              <w:jc w:val="both"/>
              <w:rPr>
                <w:rFonts w:ascii="Trebuchet MS" w:hAnsi="Trebuchet MS" w:cs="Arial"/>
                <w:color w:val="000000" w:themeColor="text1"/>
                <w:sz w:val="20"/>
                <w:szCs w:val="20"/>
              </w:rPr>
            </w:pPr>
            <w:r w:rsidRPr="00093F3B">
              <w:rPr>
                <w:rFonts w:ascii="Trebuchet MS" w:hAnsi="Trebuchet MS" w:cs="Arial"/>
                <w:color w:val="000000" w:themeColor="text1"/>
                <w:sz w:val="20"/>
                <w:szCs w:val="20"/>
              </w:rPr>
              <w:t>UE %</w:t>
            </w:r>
          </w:p>
        </w:tc>
        <w:tc>
          <w:tcPr>
            <w:tcW w:w="1980" w:type="dxa"/>
            <w:vMerge w:val="restart"/>
            <w:shd w:val="clear" w:color="auto" w:fill="FFFFFF"/>
            <w:vAlign w:val="center"/>
          </w:tcPr>
          <w:p w14:paraId="7FEDE8C5" w14:textId="77777777" w:rsidR="004D7615" w:rsidRPr="00093F3B" w:rsidRDefault="004D7615" w:rsidP="006B4E15">
            <w:pPr>
              <w:spacing w:after="0" w:line="240" w:lineRule="auto"/>
              <w:jc w:val="both"/>
              <w:rPr>
                <w:rFonts w:ascii="Trebuchet MS" w:hAnsi="Trebuchet MS" w:cs="Arial"/>
                <w:color w:val="000000" w:themeColor="text1"/>
                <w:sz w:val="20"/>
                <w:szCs w:val="20"/>
              </w:rPr>
            </w:pPr>
            <w:r w:rsidRPr="00093F3B">
              <w:rPr>
                <w:rFonts w:ascii="Trebuchet MS" w:hAnsi="Trebuchet MS" w:cs="Arial"/>
                <w:color w:val="000000" w:themeColor="text1"/>
                <w:sz w:val="20"/>
                <w:szCs w:val="20"/>
              </w:rPr>
              <w:t>Cofinanțarea națională %, din care:</w:t>
            </w:r>
          </w:p>
        </w:tc>
        <w:tc>
          <w:tcPr>
            <w:tcW w:w="5040" w:type="dxa"/>
            <w:gridSpan w:val="2"/>
            <w:shd w:val="clear" w:color="auto" w:fill="FFFFFF"/>
            <w:vAlign w:val="center"/>
          </w:tcPr>
          <w:p w14:paraId="79B27630" w14:textId="77777777" w:rsidR="004D7615" w:rsidRPr="00093F3B" w:rsidRDefault="004D7615" w:rsidP="00BF36C7">
            <w:pPr>
              <w:spacing w:after="0" w:line="240" w:lineRule="auto"/>
              <w:ind w:right="103"/>
              <w:jc w:val="center"/>
              <w:rPr>
                <w:rFonts w:ascii="Trebuchet MS" w:hAnsi="Trebuchet MS" w:cs="Arial"/>
                <w:color w:val="000000" w:themeColor="text1"/>
                <w:sz w:val="20"/>
                <w:szCs w:val="20"/>
              </w:rPr>
            </w:pPr>
            <w:r w:rsidRPr="00093F3B">
              <w:rPr>
                <w:rFonts w:ascii="Trebuchet MS" w:hAnsi="Trebuchet MS" w:cs="Arial"/>
                <w:color w:val="000000" w:themeColor="text1"/>
                <w:sz w:val="20"/>
                <w:szCs w:val="20"/>
              </w:rPr>
              <w:t>Beneficiari persoane juridice de drept privat fără scop patrimonial</w:t>
            </w:r>
          </w:p>
        </w:tc>
      </w:tr>
      <w:tr w:rsidR="004D7615" w:rsidRPr="004D7615" w14:paraId="42982C32" w14:textId="77777777" w:rsidTr="00093F3B">
        <w:trPr>
          <w:trHeight w:val="252"/>
        </w:trPr>
        <w:tc>
          <w:tcPr>
            <w:tcW w:w="667" w:type="dxa"/>
            <w:vMerge/>
            <w:shd w:val="clear" w:color="auto" w:fill="FFFFFF"/>
          </w:tcPr>
          <w:p w14:paraId="2AE51298"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p>
        </w:tc>
        <w:tc>
          <w:tcPr>
            <w:tcW w:w="1980" w:type="dxa"/>
            <w:vMerge/>
            <w:shd w:val="clear" w:color="auto" w:fill="FFFFFF"/>
          </w:tcPr>
          <w:p w14:paraId="31070C30"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p>
        </w:tc>
        <w:tc>
          <w:tcPr>
            <w:tcW w:w="1380" w:type="dxa"/>
            <w:vMerge/>
            <w:shd w:val="clear" w:color="auto" w:fill="FFFFFF"/>
          </w:tcPr>
          <w:p w14:paraId="766B6566"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p>
        </w:tc>
        <w:tc>
          <w:tcPr>
            <w:tcW w:w="1980" w:type="dxa"/>
            <w:vMerge/>
            <w:shd w:val="clear" w:color="auto" w:fill="FFFFFF"/>
          </w:tcPr>
          <w:p w14:paraId="111E03B3"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p>
        </w:tc>
        <w:tc>
          <w:tcPr>
            <w:tcW w:w="2520" w:type="dxa"/>
            <w:shd w:val="clear" w:color="auto" w:fill="FFFFFF"/>
            <w:vAlign w:val="center"/>
          </w:tcPr>
          <w:p w14:paraId="3009C2CA" w14:textId="77777777" w:rsidR="004D7615" w:rsidRPr="00093F3B" w:rsidRDefault="004D7615" w:rsidP="006B4E15">
            <w:pPr>
              <w:spacing w:after="0" w:line="240" w:lineRule="auto"/>
              <w:ind w:right="103"/>
              <w:jc w:val="both"/>
              <w:rPr>
                <w:rFonts w:ascii="Trebuchet MS" w:hAnsi="Trebuchet MS" w:cs="Arial"/>
                <w:b/>
                <w:color w:val="000000" w:themeColor="text1"/>
                <w:sz w:val="20"/>
                <w:szCs w:val="20"/>
              </w:rPr>
            </w:pPr>
            <w:r w:rsidRPr="00093F3B">
              <w:rPr>
                <w:rFonts w:ascii="Trebuchet MS" w:hAnsi="Trebuchet MS" w:cs="Arial"/>
                <w:b/>
                <w:color w:val="000000" w:themeColor="text1"/>
                <w:sz w:val="20"/>
                <w:szCs w:val="20"/>
              </w:rPr>
              <w:t>Cofinanțare proprie %</w:t>
            </w:r>
          </w:p>
        </w:tc>
        <w:tc>
          <w:tcPr>
            <w:tcW w:w="2520" w:type="dxa"/>
            <w:shd w:val="clear" w:color="auto" w:fill="FFFFFF"/>
            <w:vAlign w:val="center"/>
          </w:tcPr>
          <w:p w14:paraId="01829255" w14:textId="77777777" w:rsidR="004D7615" w:rsidRPr="00093F3B" w:rsidRDefault="004D7615" w:rsidP="006B4E15">
            <w:pPr>
              <w:spacing w:after="0" w:line="240" w:lineRule="auto"/>
              <w:ind w:right="103"/>
              <w:jc w:val="both"/>
              <w:rPr>
                <w:rFonts w:ascii="Trebuchet MS" w:hAnsi="Trebuchet MS" w:cs="Arial"/>
                <w:color w:val="000000" w:themeColor="text1"/>
                <w:sz w:val="20"/>
                <w:szCs w:val="20"/>
              </w:rPr>
            </w:pPr>
            <w:r w:rsidRPr="00093F3B">
              <w:rPr>
                <w:rFonts w:ascii="Trebuchet MS" w:hAnsi="Trebuchet MS" w:cs="Arial"/>
                <w:color w:val="000000" w:themeColor="text1"/>
                <w:sz w:val="20"/>
                <w:szCs w:val="20"/>
              </w:rPr>
              <w:t>Cofinanțare publică %</w:t>
            </w:r>
          </w:p>
        </w:tc>
      </w:tr>
      <w:tr w:rsidR="00BF36C7" w:rsidRPr="004D7615" w14:paraId="0B23E6DE" w14:textId="77777777" w:rsidTr="00093F3B">
        <w:trPr>
          <w:trHeight w:val="307"/>
        </w:trPr>
        <w:tc>
          <w:tcPr>
            <w:tcW w:w="667" w:type="dxa"/>
            <w:shd w:val="clear" w:color="auto" w:fill="FFFFFF"/>
            <w:vAlign w:val="center"/>
          </w:tcPr>
          <w:p w14:paraId="62E45653" w14:textId="77777777" w:rsidR="00BF36C7" w:rsidRPr="00093F3B" w:rsidRDefault="00BF36C7" w:rsidP="006B4E15">
            <w:pPr>
              <w:spacing w:after="0" w:line="240" w:lineRule="auto"/>
              <w:ind w:right="103"/>
              <w:jc w:val="center"/>
              <w:rPr>
                <w:rFonts w:ascii="Trebuchet MS" w:hAnsi="Trebuchet MS" w:cs="Arial"/>
                <w:b/>
                <w:color w:val="000000" w:themeColor="text1"/>
                <w:sz w:val="20"/>
                <w:szCs w:val="20"/>
              </w:rPr>
            </w:pPr>
            <w:r w:rsidRPr="00093F3B">
              <w:rPr>
                <w:rFonts w:ascii="Trebuchet MS" w:hAnsi="Trebuchet MS" w:cs="Arial"/>
                <w:b/>
                <w:color w:val="000000" w:themeColor="text1"/>
                <w:sz w:val="20"/>
                <w:szCs w:val="20"/>
              </w:rPr>
              <w:t>3</w:t>
            </w:r>
          </w:p>
        </w:tc>
        <w:tc>
          <w:tcPr>
            <w:tcW w:w="1980" w:type="dxa"/>
            <w:shd w:val="clear" w:color="auto" w:fill="FFFFFF"/>
            <w:vAlign w:val="center"/>
          </w:tcPr>
          <w:p w14:paraId="6CD09806" w14:textId="77777777" w:rsidR="00BF36C7" w:rsidRPr="00093F3B" w:rsidRDefault="00BF36C7" w:rsidP="006B4E15">
            <w:pPr>
              <w:spacing w:after="0" w:line="240" w:lineRule="auto"/>
              <w:ind w:right="103"/>
              <w:jc w:val="center"/>
              <w:rPr>
                <w:rFonts w:ascii="Trebuchet MS" w:hAnsi="Trebuchet MS" w:cs="Arial"/>
                <w:b/>
                <w:color w:val="000000" w:themeColor="text1"/>
                <w:sz w:val="20"/>
                <w:szCs w:val="20"/>
              </w:rPr>
            </w:pPr>
            <w:r w:rsidRPr="00093F3B">
              <w:rPr>
                <w:rFonts w:ascii="Trebuchet MS" w:hAnsi="Trebuchet MS" w:cs="Arial"/>
                <w:b/>
                <w:color w:val="000000" w:themeColor="text1"/>
                <w:sz w:val="20"/>
                <w:szCs w:val="20"/>
              </w:rPr>
              <w:t>Regiunea mai puţin dezvoltata</w:t>
            </w:r>
          </w:p>
        </w:tc>
        <w:tc>
          <w:tcPr>
            <w:tcW w:w="1380" w:type="dxa"/>
            <w:shd w:val="clear" w:color="auto" w:fill="FFFFFF"/>
            <w:vAlign w:val="center"/>
          </w:tcPr>
          <w:p w14:paraId="19651146" w14:textId="77777777" w:rsidR="00BF36C7" w:rsidRPr="00093F3B" w:rsidRDefault="00BF36C7" w:rsidP="006B4E15">
            <w:pPr>
              <w:spacing w:after="0" w:line="240" w:lineRule="auto"/>
              <w:ind w:right="103"/>
              <w:jc w:val="center"/>
              <w:rPr>
                <w:rFonts w:ascii="Trebuchet MS" w:hAnsi="Trebuchet MS" w:cs="Arial"/>
                <w:b/>
                <w:color w:val="000000" w:themeColor="text1"/>
                <w:sz w:val="20"/>
                <w:szCs w:val="20"/>
              </w:rPr>
            </w:pPr>
            <w:r w:rsidRPr="00093F3B">
              <w:rPr>
                <w:rFonts w:ascii="Trebuchet MS" w:hAnsi="Trebuchet MS" w:cs="Arial"/>
                <w:b/>
                <w:color w:val="000000" w:themeColor="text1"/>
                <w:sz w:val="20"/>
                <w:szCs w:val="20"/>
              </w:rPr>
              <w:t>85</w:t>
            </w:r>
          </w:p>
        </w:tc>
        <w:tc>
          <w:tcPr>
            <w:tcW w:w="1980" w:type="dxa"/>
            <w:shd w:val="clear" w:color="auto" w:fill="FFFFFF"/>
            <w:vAlign w:val="center"/>
          </w:tcPr>
          <w:p w14:paraId="55545DE8" w14:textId="77777777" w:rsidR="00BF36C7" w:rsidRPr="00093F3B" w:rsidRDefault="00BF36C7" w:rsidP="006B4E15">
            <w:pPr>
              <w:spacing w:after="0" w:line="240" w:lineRule="auto"/>
              <w:ind w:right="103"/>
              <w:jc w:val="center"/>
              <w:rPr>
                <w:rFonts w:ascii="Trebuchet MS" w:hAnsi="Trebuchet MS" w:cs="Arial"/>
                <w:b/>
                <w:color w:val="000000" w:themeColor="text1"/>
                <w:sz w:val="20"/>
                <w:szCs w:val="20"/>
              </w:rPr>
            </w:pPr>
            <w:r w:rsidRPr="00093F3B">
              <w:rPr>
                <w:rFonts w:ascii="Trebuchet MS" w:hAnsi="Trebuchet MS" w:cs="Arial"/>
                <w:b/>
                <w:color w:val="000000" w:themeColor="text1"/>
                <w:sz w:val="20"/>
                <w:szCs w:val="20"/>
              </w:rPr>
              <w:t>15</w:t>
            </w:r>
          </w:p>
        </w:tc>
        <w:tc>
          <w:tcPr>
            <w:tcW w:w="2520" w:type="dxa"/>
            <w:shd w:val="clear" w:color="auto" w:fill="FFFFFF"/>
            <w:vAlign w:val="center"/>
          </w:tcPr>
          <w:p w14:paraId="367E9008" w14:textId="77777777" w:rsidR="00BF36C7" w:rsidRPr="00093F3B" w:rsidRDefault="00BF36C7" w:rsidP="006B4E15">
            <w:pPr>
              <w:spacing w:after="0" w:line="240" w:lineRule="auto"/>
              <w:ind w:right="103"/>
              <w:jc w:val="center"/>
              <w:rPr>
                <w:rFonts w:ascii="Trebuchet MS" w:hAnsi="Trebuchet MS" w:cs="Arial"/>
                <w:color w:val="000000" w:themeColor="text1"/>
                <w:sz w:val="20"/>
                <w:szCs w:val="20"/>
              </w:rPr>
            </w:pPr>
            <w:r w:rsidRPr="00093F3B">
              <w:rPr>
                <w:rFonts w:ascii="Trebuchet MS" w:hAnsi="Trebuchet MS" w:cs="Arial"/>
                <w:color w:val="000000" w:themeColor="text1"/>
                <w:sz w:val="20"/>
                <w:szCs w:val="20"/>
              </w:rPr>
              <w:t>0</w:t>
            </w:r>
          </w:p>
        </w:tc>
        <w:tc>
          <w:tcPr>
            <w:tcW w:w="2520" w:type="dxa"/>
            <w:shd w:val="clear" w:color="auto" w:fill="FFFFFF"/>
            <w:vAlign w:val="center"/>
          </w:tcPr>
          <w:p w14:paraId="30685122" w14:textId="77777777" w:rsidR="00BF36C7" w:rsidRPr="00093F3B" w:rsidRDefault="00BF36C7" w:rsidP="006B4E15">
            <w:pPr>
              <w:spacing w:after="0" w:line="240" w:lineRule="auto"/>
              <w:ind w:right="103"/>
              <w:jc w:val="center"/>
              <w:rPr>
                <w:rFonts w:ascii="Trebuchet MS" w:hAnsi="Trebuchet MS" w:cs="Arial"/>
                <w:color w:val="000000" w:themeColor="text1"/>
                <w:sz w:val="20"/>
                <w:szCs w:val="20"/>
              </w:rPr>
            </w:pPr>
            <w:r w:rsidRPr="00093F3B">
              <w:rPr>
                <w:rFonts w:ascii="Trebuchet MS" w:hAnsi="Trebuchet MS" w:cs="Arial"/>
                <w:color w:val="000000" w:themeColor="text1"/>
                <w:sz w:val="20"/>
                <w:szCs w:val="20"/>
              </w:rPr>
              <w:t>15</w:t>
            </w:r>
          </w:p>
        </w:tc>
      </w:tr>
    </w:tbl>
    <w:p w14:paraId="5CB3BEAF" w14:textId="77777777" w:rsidR="0011018E" w:rsidRPr="00BF36C7" w:rsidRDefault="0011018E" w:rsidP="006B4E15">
      <w:pPr>
        <w:spacing w:after="0" w:line="240" w:lineRule="auto"/>
        <w:jc w:val="both"/>
        <w:rPr>
          <w:rFonts w:ascii="Trebuchet MS" w:hAnsi="Trebuchet MS"/>
          <w:color w:val="000000" w:themeColor="text1"/>
        </w:rPr>
      </w:pPr>
    </w:p>
    <w:p w14:paraId="76A730F0"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color w:val="000000" w:themeColor="text1"/>
        </w:rPr>
        <w:t>Pe parcursul implementării proiectului, cheltuielile considerate neeligibile, dar necesare derulării proiectului vor fi suportate de către beneficiar.</w:t>
      </w:r>
    </w:p>
    <w:p w14:paraId="070D6093" w14:textId="77777777" w:rsidR="0011018E" w:rsidRPr="00BF36C7" w:rsidRDefault="0011018E" w:rsidP="006B4E15">
      <w:pPr>
        <w:spacing w:after="0" w:line="240" w:lineRule="auto"/>
        <w:jc w:val="both"/>
        <w:rPr>
          <w:rFonts w:ascii="Trebuchet MS" w:hAnsi="Trebuchet MS"/>
          <w:color w:val="000000" w:themeColor="text1"/>
        </w:rPr>
      </w:pPr>
    </w:p>
    <w:p w14:paraId="273EA4C5" w14:textId="77777777" w:rsidR="0011018E" w:rsidRPr="00BF36C7" w:rsidRDefault="0011018E" w:rsidP="006B4E15">
      <w:pPr>
        <w:pStyle w:val="Titlu1"/>
        <w:spacing w:before="0" w:line="240" w:lineRule="auto"/>
        <w:jc w:val="both"/>
        <w:rPr>
          <w:rFonts w:ascii="Trebuchet MS" w:hAnsi="Trebuchet MS"/>
          <w:b/>
          <w:color w:val="000000" w:themeColor="text1"/>
          <w:sz w:val="22"/>
          <w:szCs w:val="22"/>
          <w:lang w:val="ro-RO"/>
        </w:rPr>
      </w:pPr>
      <w:bookmarkStart w:id="86" w:name="_Toc469059822"/>
      <w:bookmarkStart w:id="87" w:name="_Toc478730984"/>
      <w:bookmarkStart w:id="88" w:name="_Toc483552597"/>
      <w:r w:rsidRPr="00BF36C7">
        <w:rPr>
          <w:rFonts w:ascii="Trebuchet MS" w:hAnsi="Trebuchet MS"/>
          <w:b/>
          <w:color w:val="000000" w:themeColor="text1"/>
          <w:sz w:val="22"/>
          <w:szCs w:val="22"/>
          <w:lang w:val="ro-RO"/>
        </w:rPr>
        <w:t>CAPITOLUL 2. Reguli pentru acordarea finanțării</w:t>
      </w:r>
      <w:bookmarkEnd w:id="86"/>
      <w:bookmarkEnd w:id="87"/>
      <w:bookmarkEnd w:id="88"/>
    </w:p>
    <w:p w14:paraId="2943EA57" w14:textId="77777777" w:rsidR="0011018E" w:rsidRPr="00BF36C7" w:rsidRDefault="0011018E" w:rsidP="006B4E15">
      <w:pPr>
        <w:spacing w:after="0" w:line="240" w:lineRule="auto"/>
        <w:jc w:val="both"/>
        <w:rPr>
          <w:rFonts w:ascii="Trebuchet MS" w:hAnsi="Trebuchet MS"/>
          <w:b/>
          <w:color w:val="000000" w:themeColor="text1"/>
        </w:rPr>
      </w:pPr>
      <w:bookmarkStart w:id="89" w:name="_Toc444523807"/>
      <w:bookmarkStart w:id="90" w:name="_Toc469059823"/>
      <w:bookmarkStart w:id="91" w:name="_Toc478730985"/>
      <w:bookmarkStart w:id="92" w:name="_Toc448926438"/>
    </w:p>
    <w:p w14:paraId="2D81DE1A" w14:textId="69F54BC7" w:rsidR="0011018E" w:rsidRDefault="0011018E" w:rsidP="006B4E15">
      <w:pPr>
        <w:keepNext/>
        <w:keepLines/>
        <w:spacing w:after="0" w:line="240" w:lineRule="auto"/>
        <w:jc w:val="both"/>
        <w:outlineLvl w:val="1"/>
        <w:rPr>
          <w:rFonts w:ascii="Trebuchet MS" w:hAnsi="Trebuchet MS"/>
          <w:b/>
          <w:color w:val="000000" w:themeColor="text1"/>
        </w:rPr>
      </w:pPr>
      <w:bookmarkStart w:id="93" w:name="_Toc483552598"/>
      <w:r w:rsidRPr="00BF36C7">
        <w:rPr>
          <w:rFonts w:ascii="Trebuchet MS" w:hAnsi="Trebuchet MS"/>
          <w:b/>
          <w:color w:val="000000" w:themeColor="text1"/>
        </w:rPr>
        <w:t>2.1. Eligibilitatea solicitantului</w:t>
      </w:r>
      <w:bookmarkEnd w:id="89"/>
      <w:bookmarkEnd w:id="90"/>
      <w:bookmarkEnd w:id="91"/>
      <w:bookmarkEnd w:id="93"/>
      <w:r w:rsidRPr="00BF36C7">
        <w:rPr>
          <w:rFonts w:ascii="Trebuchet MS" w:hAnsi="Trebuchet MS"/>
          <w:b/>
          <w:color w:val="000000" w:themeColor="text1"/>
        </w:rPr>
        <w:t xml:space="preserve"> </w:t>
      </w:r>
      <w:bookmarkEnd w:id="92"/>
    </w:p>
    <w:p w14:paraId="36B50FD4" w14:textId="77777777" w:rsidR="004D7615" w:rsidRPr="00BF36C7" w:rsidRDefault="004D7615" w:rsidP="006B4E15">
      <w:pPr>
        <w:keepNext/>
        <w:keepLines/>
        <w:spacing w:after="0" w:line="240" w:lineRule="auto"/>
        <w:jc w:val="both"/>
        <w:outlineLvl w:val="1"/>
        <w:rPr>
          <w:rFonts w:ascii="Trebuchet MS" w:hAnsi="Trebuchet MS"/>
          <w:b/>
          <w:color w:val="000000" w:themeColor="text1"/>
        </w:rPr>
      </w:pPr>
    </w:p>
    <w:p w14:paraId="6A3264C2" w14:textId="445156E2" w:rsidR="0011018E" w:rsidRDefault="0011018E" w:rsidP="006B4E15">
      <w:pPr>
        <w:pStyle w:val="Titlu3"/>
        <w:spacing w:before="0" w:line="240" w:lineRule="auto"/>
        <w:jc w:val="both"/>
        <w:rPr>
          <w:rFonts w:ascii="Trebuchet MS" w:eastAsia="MS Mincho" w:hAnsi="Trebuchet MS"/>
          <w:b/>
          <w:color w:val="000000" w:themeColor="text1"/>
          <w:sz w:val="22"/>
          <w:szCs w:val="22"/>
          <w:lang w:val="ro-RO"/>
        </w:rPr>
      </w:pPr>
      <w:bookmarkStart w:id="94" w:name="_Toc478723597"/>
      <w:bookmarkStart w:id="95" w:name="_Toc483552599"/>
      <w:bookmarkStart w:id="96" w:name="_Toc444523808"/>
      <w:bookmarkStart w:id="97" w:name="_Toc448926439"/>
      <w:r w:rsidRPr="00BF36C7">
        <w:rPr>
          <w:rFonts w:ascii="Trebuchet MS" w:eastAsia="MS Mincho" w:hAnsi="Trebuchet MS"/>
          <w:b/>
          <w:color w:val="000000" w:themeColor="text1"/>
          <w:sz w:val="22"/>
          <w:szCs w:val="22"/>
          <w:lang w:val="ro-RO"/>
        </w:rPr>
        <w:t xml:space="preserve">2.1..1  Reguli generale privind eligibilitatea </w:t>
      </w:r>
      <w:bookmarkEnd w:id="94"/>
      <w:r w:rsidRPr="00BF36C7">
        <w:rPr>
          <w:rFonts w:ascii="Trebuchet MS" w:eastAsia="MS Mincho" w:hAnsi="Trebuchet MS"/>
          <w:b/>
          <w:color w:val="000000" w:themeColor="text1"/>
          <w:sz w:val="22"/>
          <w:szCs w:val="22"/>
          <w:lang w:val="ro-RO"/>
        </w:rPr>
        <w:t>solicitanților</w:t>
      </w:r>
      <w:bookmarkEnd w:id="95"/>
    </w:p>
    <w:p w14:paraId="2B78D0DE" w14:textId="77777777" w:rsidR="004D7615" w:rsidRDefault="004D7615" w:rsidP="006B4E15">
      <w:pPr>
        <w:spacing w:after="0" w:line="240" w:lineRule="auto"/>
        <w:jc w:val="both"/>
        <w:rPr>
          <w:rFonts w:ascii="Trebuchet MS" w:eastAsia="MS Mincho" w:hAnsi="Trebuchet MS"/>
          <w:color w:val="000000" w:themeColor="text1"/>
        </w:rPr>
      </w:pPr>
    </w:p>
    <w:p w14:paraId="2A505419" w14:textId="77777777" w:rsidR="0011018E" w:rsidRDefault="0011018E" w:rsidP="006B4E15">
      <w:pPr>
        <w:spacing w:after="0" w:line="240" w:lineRule="auto"/>
        <w:jc w:val="both"/>
        <w:rPr>
          <w:rStyle w:val="Hyperlink"/>
          <w:rFonts w:ascii="Trebuchet MS" w:hAnsi="Trebuchet MS"/>
          <w:color w:val="000000" w:themeColor="text1"/>
        </w:rPr>
      </w:pPr>
      <w:r w:rsidRPr="00BF36C7">
        <w:rPr>
          <w:rFonts w:ascii="Trebuchet MS" w:eastAsia="MS Mincho" w:hAnsi="Trebuchet MS"/>
          <w:color w:val="000000" w:themeColor="text1"/>
        </w:rPr>
        <w:t xml:space="preserve">Se va avea în vedere capitolul relevant din </w:t>
      </w:r>
      <w:r w:rsidRPr="00BF36C7">
        <w:rPr>
          <w:rFonts w:ascii="Trebuchet MS" w:eastAsia="MS Mincho" w:hAnsi="Trebuchet MS"/>
          <w:i/>
          <w:color w:val="000000" w:themeColor="text1"/>
        </w:rPr>
        <w:t xml:space="preserve">Orientări privind accesarea finanțărilor în cadrul                                 POCU 2014-2020, </w:t>
      </w:r>
      <w:r w:rsidRPr="00BF36C7">
        <w:rPr>
          <w:rFonts w:ascii="Trebuchet MS" w:hAnsi="Trebuchet MS"/>
          <w:color w:val="000000" w:themeColor="text1"/>
        </w:rPr>
        <w:t xml:space="preserve">disponibil la următoarea adresă: </w:t>
      </w:r>
      <w:hyperlink r:id="rId14" w:anchor="implementare-program" w:tooltip="http://www.fonduri-ue.ro/pocu-2014#implementare-program" w:history="1">
        <w:r w:rsidRPr="00BF36C7">
          <w:rPr>
            <w:rStyle w:val="Hyperlink"/>
            <w:rFonts w:ascii="Trebuchet MS" w:hAnsi="Trebuchet MS"/>
            <w:color w:val="000000" w:themeColor="text1"/>
          </w:rPr>
          <w:t>http://www.fonduri-ue.ro/pocu-2014#implementare-program</w:t>
        </w:r>
      </w:hyperlink>
      <w:r w:rsidRPr="00BF36C7">
        <w:rPr>
          <w:rStyle w:val="Hyperlink"/>
          <w:rFonts w:ascii="Trebuchet MS" w:hAnsi="Trebuchet MS"/>
          <w:color w:val="000000" w:themeColor="text1"/>
        </w:rPr>
        <w:t xml:space="preserve">. </w:t>
      </w:r>
    </w:p>
    <w:p w14:paraId="54F1AFD6" w14:textId="77777777" w:rsidR="004D7615" w:rsidRPr="00BF36C7" w:rsidRDefault="004D7615" w:rsidP="006B4E15">
      <w:pPr>
        <w:spacing w:after="0" w:line="240" w:lineRule="auto"/>
        <w:jc w:val="both"/>
        <w:rPr>
          <w:rStyle w:val="Hyperlink"/>
          <w:rFonts w:ascii="Trebuchet MS" w:hAnsi="Trebuchet MS"/>
          <w:color w:val="000000" w:themeColor="text1"/>
        </w:rPr>
      </w:pPr>
    </w:p>
    <w:p w14:paraId="11737AB7" w14:textId="4833E5CE" w:rsidR="0011018E" w:rsidRDefault="0011018E" w:rsidP="006B4E15">
      <w:pPr>
        <w:pStyle w:val="Titlu3"/>
        <w:spacing w:before="0" w:line="240" w:lineRule="auto"/>
        <w:jc w:val="both"/>
        <w:rPr>
          <w:rFonts w:ascii="Trebuchet MS" w:eastAsia="MS Mincho" w:hAnsi="Trebuchet MS"/>
          <w:b/>
          <w:color w:val="000000" w:themeColor="text1"/>
          <w:sz w:val="22"/>
          <w:szCs w:val="22"/>
          <w:lang w:val="ro-RO"/>
        </w:rPr>
      </w:pPr>
      <w:bookmarkStart w:id="98" w:name="_Toc483552600"/>
      <w:r w:rsidRPr="00BF36C7">
        <w:rPr>
          <w:rFonts w:ascii="Trebuchet MS" w:eastAsia="MS Mincho" w:hAnsi="Trebuchet MS"/>
          <w:b/>
          <w:color w:val="000000" w:themeColor="text1"/>
          <w:sz w:val="22"/>
          <w:szCs w:val="22"/>
          <w:lang w:val="ro-RO"/>
        </w:rPr>
        <w:t>2.1..2. Capacitatea financiară</w:t>
      </w:r>
      <w:bookmarkEnd w:id="98"/>
      <w:r w:rsidRPr="00BF36C7">
        <w:rPr>
          <w:rFonts w:ascii="Trebuchet MS" w:eastAsia="MS Mincho" w:hAnsi="Trebuchet MS"/>
          <w:b/>
          <w:color w:val="000000" w:themeColor="text1"/>
          <w:sz w:val="22"/>
          <w:szCs w:val="22"/>
          <w:lang w:val="ro-RO"/>
        </w:rPr>
        <w:t xml:space="preserve"> </w:t>
      </w:r>
    </w:p>
    <w:p w14:paraId="3F99253C" w14:textId="77777777" w:rsidR="004D7615" w:rsidRDefault="004D7615" w:rsidP="006B4E15">
      <w:pPr>
        <w:spacing w:after="0" w:line="240" w:lineRule="auto"/>
        <w:jc w:val="both"/>
        <w:rPr>
          <w:rFonts w:ascii="Trebuchet MS" w:eastAsia="MS Mincho" w:hAnsi="Trebuchet MS"/>
          <w:color w:val="000000" w:themeColor="text1"/>
        </w:rPr>
      </w:pPr>
    </w:p>
    <w:p w14:paraId="1637813F" w14:textId="77777777" w:rsidR="0011018E" w:rsidRDefault="0011018E" w:rsidP="006B4E15">
      <w:pPr>
        <w:spacing w:after="0" w:line="240" w:lineRule="auto"/>
        <w:jc w:val="both"/>
        <w:rPr>
          <w:rFonts w:ascii="Trebuchet MS" w:eastAsia="MS Mincho" w:hAnsi="Trebuchet MS"/>
          <w:i/>
          <w:color w:val="000000" w:themeColor="text1"/>
        </w:rPr>
      </w:pPr>
      <w:r w:rsidRPr="00BF36C7">
        <w:rPr>
          <w:rFonts w:ascii="Trebuchet MS" w:eastAsia="MS Mincho" w:hAnsi="Trebuchet MS"/>
          <w:color w:val="000000" w:themeColor="text1"/>
        </w:rPr>
        <w:t>Se va avea în vedere capitolul relevant (capitolul 4.1)</w:t>
      </w:r>
      <w:r w:rsidRPr="00BF36C7">
        <w:rPr>
          <w:rFonts w:ascii="Trebuchet MS" w:eastAsia="MS Mincho" w:hAnsi="Trebuchet MS"/>
          <w:i/>
          <w:color w:val="000000" w:themeColor="text1"/>
        </w:rPr>
        <w:t xml:space="preserve"> </w:t>
      </w:r>
      <w:r w:rsidRPr="00BF36C7">
        <w:rPr>
          <w:rFonts w:ascii="Trebuchet MS" w:eastAsia="MS Mincho" w:hAnsi="Trebuchet MS"/>
          <w:color w:val="000000" w:themeColor="text1"/>
        </w:rPr>
        <w:t xml:space="preserve">din </w:t>
      </w:r>
      <w:r w:rsidRPr="00BF36C7">
        <w:rPr>
          <w:rFonts w:ascii="Trebuchet MS" w:eastAsia="MS Mincho" w:hAnsi="Trebuchet MS"/>
          <w:i/>
          <w:color w:val="000000" w:themeColor="text1"/>
        </w:rPr>
        <w:t>Orientări privind accesarea finanțărilor în cadrul POCU 2014-2020.</w:t>
      </w:r>
    </w:p>
    <w:p w14:paraId="71363946" w14:textId="77777777" w:rsidR="004D7615" w:rsidRPr="00BF36C7" w:rsidRDefault="004D7615" w:rsidP="006B4E15">
      <w:pPr>
        <w:spacing w:after="0" w:line="240" w:lineRule="auto"/>
        <w:jc w:val="both"/>
        <w:rPr>
          <w:rFonts w:ascii="Trebuchet MS" w:eastAsia="MS Mincho" w:hAnsi="Trebuchet MS"/>
          <w:i/>
          <w:color w:val="000000" w:themeColor="text1"/>
        </w:rPr>
      </w:pPr>
    </w:p>
    <w:p w14:paraId="6A65FB4A" w14:textId="0E475A71" w:rsidR="0011018E" w:rsidRPr="00BF36C7" w:rsidRDefault="0011018E" w:rsidP="006B4E15">
      <w:pPr>
        <w:pStyle w:val="Titlu3"/>
        <w:spacing w:before="0" w:line="240" w:lineRule="auto"/>
        <w:jc w:val="both"/>
        <w:rPr>
          <w:rFonts w:ascii="Trebuchet MS" w:eastAsia="MS Mincho" w:hAnsi="Trebuchet MS"/>
          <w:b/>
          <w:color w:val="000000" w:themeColor="text1"/>
          <w:sz w:val="22"/>
          <w:szCs w:val="22"/>
          <w:lang w:val="ro-RO"/>
        </w:rPr>
      </w:pPr>
      <w:bookmarkStart w:id="99" w:name="_Toc483552601"/>
      <w:r w:rsidRPr="00BF36C7">
        <w:rPr>
          <w:rFonts w:ascii="Trebuchet MS" w:eastAsia="MS Mincho" w:hAnsi="Trebuchet MS"/>
          <w:b/>
          <w:color w:val="000000" w:themeColor="text1"/>
          <w:sz w:val="22"/>
          <w:szCs w:val="22"/>
          <w:lang w:val="ro-RO"/>
        </w:rPr>
        <w:t>2.1.</w:t>
      </w:r>
      <w:r w:rsidR="001372AF">
        <w:rPr>
          <w:rFonts w:ascii="Trebuchet MS" w:eastAsia="MS Mincho" w:hAnsi="Trebuchet MS"/>
          <w:b/>
          <w:color w:val="000000" w:themeColor="text1"/>
          <w:sz w:val="22"/>
          <w:szCs w:val="22"/>
          <w:lang w:val="ro-RO"/>
        </w:rPr>
        <w:t>3</w:t>
      </w:r>
      <w:r w:rsidRPr="00BF36C7">
        <w:rPr>
          <w:rFonts w:ascii="Trebuchet MS" w:eastAsia="MS Mincho" w:hAnsi="Trebuchet MS"/>
          <w:b/>
          <w:color w:val="000000" w:themeColor="text1"/>
          <w:sz w:val="22"/>
          <w:szCs w:val="22"/>
          <w:lang w:val="ro-RO"/>
        </w:rPr>
        <w:t>. Eligibilitatea solicitantului – condiții specifice</w:t>
      </w:r>
      <w:bookmarkEnd w:id="99"/>
    </w:p>
    <w:p w14:paraId="48402166" w14:textId="77777777" w:rsidR="004D7615" w:rsidRDefault="004D7615" w:rsidP="006B4E15">
      <w:pPr>
        <w:spacing w:after="0" w:line="240" w:lineRule="auto"/>
        <w:jc w:val="both"/>
        <w:rPr>
          <w:rFonts w:ascii="Trebuchet MS" w:eastAsia="MS Mincho" w:hAnsi="Trebuchet MS"/>
          <w:color w:val="000000" w:themeColor="text1"/>
        </w:rPr>
      </w:pPr>
    </w:p>
    <w:p w14:paraId="656648EE" w14:textId="079BB75F" w:rsidR="0011018E" w:rsidRPr="00BF36C7" w:rsidRDefault="0011018E" w:rsidP="006B4E15">
      <w:pPr>
        <w:spacing w:after="0" w:line="240" w:lineRule="auto"/>
        <w:jc w:val="both"/>
        <w:rPr>
          <w:rFonts w:ascii="Trebuchet MS" w:eastAsia="MS Mincho" w:hAnsi="Trebuchet MS"/>
          <w:color w:val="000000" w:themeColor="text1"/>
        </w:rPr>
      </w:pPr>
      <w:r w:rsidRPr="00BF36C7">
        <w:rPr>
          <w:rFonts w:ascii="Trebuchet MS" w:eastAsia="MS Mincho" w:hAnsi="Trebuchet MS"/>
          <w:color w:val="000000" w:themeColor="text1"/>
        </w:rPr>
        <w:t>Se va avea în vedere capitolul 1.</w:t>
      </w:r>
      <w:r w:rsidR="00BF5291">
        <w:rPr>
          <w:rFonts w:ascii="Trebuchet MS" w:eastAsia="MS Mincho" w:hAnsi="Trebuchet MS"/>
          <w:color w:val="000000" w:themeColor="text1"/>
        </w:rPr>
        <w:t>7</w:t>
      </w:r>
      <w:r w:rsidRPr="00BF36C7">
        <w:rPr>
          <w:rFonts w:ascii="Trebuchet MS" w:eastAsia="MS Mincho" w:hAnsi="Trebuchet MS"/>
          <w:color w:val="000000" w:themeColor="text1"/>
        </w:rPr>
        <w:t>. Tipurile de solicitanți eligibili din prezentul ghid.</w:t>
      </w:r>
    </w:p>
    <w:p w14:paraId="5F4E2057" w14:textId="77777777" w:rsidR="004D7615" w:rsidRDefault="004D7615" w:rsidP="006B4E15">
      <w:pPr>
        <w:pStyle w:val="Titlu2"/>
        <w:numPr>
          <w:ilvl w:val="0"/>
          <w:numId w:val="0"/>
        </w:numPr>
        <w:spacing w:before="0" w:line="240" w:lineRule="auto"/>
        <w:jc w:val="both"/>
        <w:rPr>
          <w:rFonts w:ascii="Trebuchet MS" w:hAnsi="Trebuchet MS"/>
          <w:b/>
          <w:color w:val="000000" w:themeColor="text1"/>
          <w:sz w:val="22"/>
          <w:szCs w:val="22"/>
        </w:rPr>
      </w:pPr>
      <w:bookmarkStart w:id="100" w:name="_Toc469059824"/>
      <w:bookmarkStart w:id="101" w:name="_Toc478730986"/>
      <w:bookmarkStart w:id="102" w:name="_Toc483552602"/>
      <w:bookmarkEnd w:id="96"/>
      <w:bookmarkEnd w:id="97"/>
    </w:p>
    <w:p w14:paraId="2008C6C0" w14:textId="77777777" w:rsidR="0011018E" w:rsidRPr="00BF36C7" w:rsidRDefault="0011018E" w:rsidP="006B4E15">
      <w:pPr>
        <w:pStyle w:val="Titlu2"/>
        <w:numPr>
          <w:ilvl w:val="0"/>
          <w:numId w:val="0"/>
        </w:numPr>
        <w:spacing w:before="0" w:line="240" w:lineRule="auto"/>
        <w:jc w:val="both"/>
        <w:rPr>
          <w:rFonts w:ascii="Trebuchet MS" w:hAnsi="Trebuchet MS"/>
          <w:b/>
          <w:color w:val="000000" w:themeColor="text1"/>
          <w:sz w:val="22"/>
          <w:szCs w:val="22"/>
        </w:rPr>
      </w:pPr>
      <w:r w:rsidRPr="00BF36C7">
        <w:rPr>
          <w:rFonts w:ascii="Trebuchet MS" w:hAnsi="Trebuchet MS"/>
          <w:b/>
          <w:color w:val="000000" w:themeColor="text1"/>
          <w:sz w:val="22"/>
          <w:szCs w:val="22"/>
        </w:rPr>
        <w:t>2.2. Eligibilitatea proiectului</w:t>
      </w:r>
      <w:bookmarkEnd w:id="100"/>
      <w:bookmarkEnd w:id="101"/>
      <w:bookmarkEnd w:id="102"/>
    </w:p>
    <w:p w14:paraId="533BA516" w14:textId="77777777" w:rsidR="004D7615" w:rsidRDefault="004D7615" w:rsidP="006B4E15">
      <w:pPr>
        <w:pStyle w:val="Titlu3"/>
        <w:spacing w:before="0" w:line="240" w:lineRule="auto"/>
        <w:jc w:val="both"/>
        <w:rPr>
          <w:rFonts w:ascii="Trebuchet MS" w:eastAsia="MS Mincho" w:hAnsi="Trebuchet MS"/>
          <w:b/>
          <w:color w:val="000000" w:themeColor="text1"/>
          <w:sz w:val="22"/>
          <w:szCs w:val="22"/>
          <w:lang w:val="ro-RO"/>
        </w:rPr>
      </w:pPr>
      <w:bookmarkStart w:id="103" w:name="_Toc478723600"/>
      <w:bookmarkStart w:id="104" w:name="_Toc483552603"/>
    </w:p>
    <w:p w14:paraId="0BBD89FF" w14:textId="77777777" w:rsidR="0011018E" w:rsidRPr="00BF36C7" w:rsidRDefault="0011018E" w:rsidP="006B4E15">
      <w:pPr>
        <w:pStyle w:val="Titlu3"/>
        <w:spacing w:before="0" w:line="240" w:lineRule="auto"/>
        <w:jc w:val="both"/>
        <w:rPr>
          <w:rFonts w:ascii="Trebuchet MS" w:eastAsia="MS Mincho" w:hAnsi="Trebuchet MS"/>
          <w:b/>
          <w:color w:val="000000" w:themeColor="text1"/>
          <w:sz w:val="22"/>
          <w:szCs w:val="22"/>
          <w:lang w:val="ro-RO"/>
        </w:rPr>
      </w:pPr>
      <w:r w:rsidRPr="00BF36C7">
        <w:rPr>
          <w:rFonts w:ascii="Trebuchet MS" w:eastAsia="MS Mincho" w:hAnsi="Trebuchet MS"/>
          <w:b/>
          <w:color w:val="000000" w:themeColor="text1"/>
          <w:sz w:val="22"/>
          <w:szCs w:val="22"/>
          <w:lang w:val="ro-RO"/>
        </w:rPr>
        <w:t>2.2.1. Eligibilitatea proiectului – condiții generale</w:t>
      </w:r>
      <w:bookmarkEnd w:id="103"/>
      <w:bookmarkEnd w:id="104"/>
    </w:p>
    <w:p w14:paraId="02328D4B" w14:textId="77777777" w:rsidR="00BF5291" w:rsidRDefault="00BF5291" w:rsidP="00066114">
      <w:pPr>
        <w:spacing w:after="0" w:line="240" w:lineRule="auto"/>
        <w:jc w:val="both"/>
        <w:rPr>
          <w:rFonts w:ascii="Trebuchet MS" w:eastAsia="MS Mincho" w:hAnsi="Trebuchet MS"/>
          <w:color w:val="000000" w:themeColor="text1"/>
        </w:rPr>
      </w:pPr>
    </w:p>
    <w:p w14:paraId="0163B1BD" w14:textId="77777777" w:rsidR="0011018E" w:rsidRPr="00BF36C7" w:rsidRDefault="0011018E" w:rsidP="00066114">
      <w:pPr>
        <w:spacing w:after="0" w:line="240" w:lineRule="auto"/>
        <w:jc w:val="both"/>
        <w:rPr>
          <w:rStyle w:val="Hyperlink"/>
          <w:rFonts w:ascii="Trebuchet MS" w:hAnsi="Trebuchet MS"/>
          <w:color w:val="000000" w:themeColor="text1"/>
        </w:rPr>
      </w:pPr>
      <w:r w:rsidRPr="00BF36C7">
        <w:rPr>
          <w:rFonts w:ascii="Trebuchet MS" w:eastAsia="MS Mincho" w:hAnsi="Trebuchet MS"/>
          <w:color w:val="000000" w:themeColor="text1"/>
        </w:rPr>
        <w:t xml:space="preserve">Se va avea în vedere capitolul relevant din </w:t>
      </w:r>
      <w:r w:rsidRPr="00BF36C7">
        <w:rPr>
          <w:rFonts w:ascii="Trebuchet MS" w:eastAsia="MS Mincho" w:hAnsi="Trebuchet MS"/>
          <w:i/>
          <w:color w:val="000000" w:themeColor="text1"/>
        </w:rPr>
        <w:t xml:space="preserve">Orientări privind accesarea finanțărilor în cadrul                     POCU 2014-2020, </w:t>
      </w:r>
      <w:r w:rsidRPr="00BF36C7">
        <w:rPr>
          <w:rFonts w:ascii="Trebuchet MS" w:hAnsi="Trebuchet MS"/>
          <w:color w:val="000000" w:themeColor="text1"/>
        </w:rPr>
        <w:t xml:space="preserve">disponibil la următoarea adresă:  </w:t>
      </w:r>
      <w:hyperlink r:id="rId15" w:anchor="implementare-program" w:tooltip="http://www.fonduri-ue.ro/pocu-2014#implementare-program" w:history="1">
        <w:r w:rsidRPr="00BF36C7">
          <w:rPr>
            <w:rStyle w:val="Hyperlink"/>
            <w:rFonts w:ascii="Trebuchet MS" w:hAnsi="Trebuchet MS"/>
            <w:color w:val="000000" w:themeColor="text1"/>
          </w:rPr>
          <w:t>http://www.fonduri-ue.ro/pocu-2014#implementare-program</w:t>
        </w:r>
      </w:hyperlink>
      <w:r w:rsidRPr="00BF36C7">
        <w:rPr>
          <w:rStyle w:val="Hyperlink"/>
          <w:rFonts w:ascii="Trebuchet MS" w:hAnsi="Trebuchet MS"/>
          <w:color w:val="000000" w:themeColor="text1"/>
        </w:rPr>
        <w:t xml:space="preserve">. </w:t>
      </w:r>
    </w:p>
    <w:p w14:paraId="68A658AE" w14:textId="77777777" w:rsidR="0011018E" w:rsidRPr="00BF36C7" w:rsidRDefault="0011018E" w:rsidP="00066114">
      <w:pPr>
        <w:spacing w:after="0" w:line="240" w:lineRule="auto"/>
        <w:jc w:val="both"/>
        <w:rPr>
          <w:rStyle w:val="Hyperlink"/>
          <w:rFonts w:ascii="Trebuchet MS" w:hAnsi="Trebuchet MS"/>
          <w:color w:val="000000" w:themeColor="text1"/>
        </w:rPr>
      </w:pPr>
    </w:p>
    <w:p w14:paraId="50A4EDD1" w14:textId="77777777" w:rsidR="0011018E" w:rsidRPr="00BF36C7" w:rsidRDefault="0011018E" w:rsidP="006B4E15">
      <w:pPr>
        <w:pStyle w:val="Titlu3"/>
        <w:spacing w:before="0" w:line="240" w:lineRule="auto"/>
        <w:jc w:val="both"/>
        <w:rPr>
          <w:rFonts w:ascii="Trebuchet MS" w:eastAsia="MS Mincho" w:hAnsi="Trebuchet MS"/>
          <w:b/>
          <w:color w:val="000000" w:themeColor="text1"/>
          <w:sz w:val="22"/>
          <w:szCs w:val="22"/>
          <w:lang w:val="ro-RO"/>
        </w:rPr>
      </w:pPr>
      <w:bookmarkStart w:id="105" w:name="_Toc478723601"/>
      <w:bookmarkStart w:id="106" w:name="_Toc483552604"/>
      <w:r w:rsidRPr="00BF36C7">
        <w:rPr>
          <w:rFonts w:ascii="Trebuchet MS" w:eastAsia="MS Mincho" w:hAnsi="Trebuchet MS"/>
          <w:b/>
          <w:color w:val="000000" w:themeColor="text1"/>
          <w:sz w:val="22"/>
          <w:szCs w:val="22"/>
          <w:lang w:val="ro-RO"/>
        </w:rPr>
        <w:t>2.2.2. Eligibilitatea proiectului – condiții specifice</w:t>
      </w:r>
      <w:bookmarkEnd w:id="105"/>
      <w:bookmarkEnd w:id="106"/>
    </w:p>
    <w:p w14:paraId="686316B0" w14:textId="77777777" w:rsidR="00BF5291" w:rsidRDefault="00BF5291" w:rsidP="006B4E15">
      <w:pPr>
        <w:spacing w:after="0" w:line="240" w:lineRule="auto"/>
        <w:jc w:val="both"/>
        <w:rPr>
          <w:rFonts w:ascii="Trebuchet MS" w:eastAsia="MS Mincho" w:hAnsi="Trebuchet MS"/>
          <w:b/>
          <w:color w:val="000000" w:themeColor="text1"/>
        </w:rPr>
      </w:pPr>
    </w:p>
    <w:p w14:paraId="624451BA" w14:textId="77777777" w:rsidR="0011018E" w:rsidRDefault="0011018E" w:rsidP="006B4E15">
      <w:pPr>
        <w:spacing w:after="0" w:line="240" w:lineRule="auto"/>
        <w:jc w:val="both"/>
        <w:rPr>
          <w:rFonts w:ascii="Trebuchet MS" w:eastAsia="MS Mincho" w:hAnsi="Trebuchet MS"/>
          <w:b/>
          <w:color w:val="000000" w:themeColor="text1"/>
        </w:rPr>
      </w:pPr>
      <w:r w:rsidRPr="00BF36C7">
        <w:rPr>
          <w:rFonts w:ascii="Trebuchet MS" w:eastAsia="MS Mincho" w:hAnsi="Trebuchet MS"/>
          <w:b/>
          <w:color w:val="000000" w:themeColor="text1"/>
        </w:rPr>
        <w:t>Exemple de motive care duc la respingerea cererii de finanţare:</w:t>
      </w:r>
    </w:p>
    <w:p w14:paraId="3C6A50BB" w14:textId="77777777" w:rsidR="00BF5291" w:rsidRPr="00BF36C7" w:rsidRDefault="00BF5291" w:rsidP="006B4E15">
      <w:pPr>
        <w:spacing w:after="0" w:line="240" w:lineRule="auto"/>
        <w:jc w:val="both"/>
        <w:rPr>
          <w:rFonts w:ascii="Trebuchet MS" w:eastAsia="MS Mincho" w:hAnsi="Trebuchet MS"/>
          <w:b/>
          <w:color w:val="000000" w:themeColor="text1"/>
        </w:rPr>
      </w:pPr>
    </w:p>
    <w:p w14:paraId="72002E80" w14:textId="77777777" w:rsidR="0011018E" w:rsidRPr="00BF36C7" w:rsidRDefault="0011018E" w:rsidP="00066114">
      <w:pPr>
        <w:pStyle w:val="Listparagraf"/>
        <w:numPr>
          <w:ilvl w:val="0"/>
          <w:numId w:val="25"/>
        </w:numPr>
        <w:spacing w:after="0" w:line="240" w:lineRule="auto"/>
        <w:jc w:val="both"/>
        <w:rPr>
          <w:rFonts w:ascii="Trebuchet MS" w:eastAsia="MS Mincho" w:hAnsi="Trebuchet MS"/>
          <w:color w:val="000000" w:themeColor="text1"/>
        </w:rPr>
      </w:pPr>
      <w:r w:rsidRPr="00BF36C7">
        <w:rPr>
          <w:rFonts w:ascii="Trebuchet MS" w:eastAsia="MS Mincho" w:hAnsi="Trebuchet MS"/>
          <w:color w:val="000000" w:themeColor="text1"/>
        </w:rPr>
        <w:t xml:space="preserve">nu prevăd pentru grupul țintă minimul obligatoriu stabilit conform secțiunii 1.8. Grup țintă – CAPITOLUL 1. Informații despre apelurile de proiecte </w:t>
      </w:r>
    </w:p>
    <w:p w14:paraId="0C04CDDA" w14:textId="77777777" w:rsidR="0011018E" w:rsidRPr="00BF36C7" w:rsidRDefault="0011018E" w:rsidP="00066114">
      <w:pPr>
        <w:pStyle w:val="Listparagraf"/>
        <w:numPr>
          <w:ilvl w:val="0"/>
          <w:numId w:val="25"/>
        </w:numPr>
        <w:spacing w:after="0" w:line="240" w:lineRule="auto"/>
        <w:jc w:val="both"/>
        <w:rPr>
          <w:rFonts w:ascii="Trebuchet MS" w:eastAsia="MS Mincho" w:hAnsi="Trebuchet MS"/>
          <w:color w:val="000000" w:themeColor="text1"/>
        </w:rPr>
      </w:pPr>
      <w:r w:rsidRPr="00BF36C7">
        <w:rPr>
          <w:rFonts w:ascii="Trebuchet MS" w:eastAsia="MS Mincho" w:hAnsi="Trebuchet MS"/>
          <w:color w:val="000000" w:themeColor="text1"/>
        </w:rPr>
        <w:t xml:space="preserve">nu prevăd țintele minime obligatorii pentru fiecare dintre indicatorii de realizare şi de rezultat imediat conform secțiunii 1.9. Indicatori specifici de program – CAPITOLUL 1. Informații despre apelurile de proiecte și conform Anexei 1: Definițiile indicatorilor specifici de rezultat imediat și realizare. </w:t>
      </w:r>
    </w:p>
    <w:p w14:paraId="2F59E6A8" w14:textId="77777777" w:rsidR="0011018E" w:rsidRPr="00BF36C7" w:rsidRDefault="0011018E" w:rsidP="008D6437">
      <w:pPr>
        <w:pStyle w:val="Listparagraf"/>
        <w:numPr>
          <w:ilvl w:val="0"/>
          <w:numId w:val="25"/>
        </w:numPr>
        <w:spacing w:after="0" w:line="240" w:lineRule="auto"/>
        <w:jc w:val="both"/>
        <w:rPr>
          <w:rFonts w:ascii="Trebuchet MS" w:eastAsia="MS Mincho" w:hAnsi="Trebuchet MS"/>
          <w:color w:val="000000" w:themeColor="text1"/>
        </w:rPr>
      </w:pPr>
      <w:r w:rsidRPr="00BF36C7">
        <w:rPr>
          <w:rFonts w:ascii="Trebuchet MS" w:eastAsia="MS Mincho" w:hAnsi="Trebuchet MS"/>
          <w:color w:val="000000" w:themeColor="text1"/>
        </w:rPr>
        <w:t>depășesc valoarea maximă a proiectului conform secțiunii 1.11.1. Valoarea maximă a proiectului, rata de cofinanțare – CAPITOLUL 1. Informații despre apelurile de proiecte.</w:t>
      </w:r>
    </w:p>
    <w:p w14:paraId="26F2994B" w14:textId="77777777" w:rsidR="0011018E" w:rsidRPr="00BF36C7" w:rsidRDefault="0011018E" w:rsidP="006B4E15">
      <w:pPr>
        <w:pStyle w:val="Listparagraf"/>
        <w:spacing w:after="0" w:line="240" w:lineRule="auto"/>
        <w:ind w:left="360"/>
        <w:jc w:val="both"/>
        <w:rPr>
          <w:rFonts w:ascii="Trebuchet MS" w:eastAsia="MS Mincho" w:hAnsi="Trebuchet MS"/>
          <w:color w:val="000000" w:themeColor="text1"/>
        </w:rPr>
      </w:pPr>
    </w:p>
    <w:p w14:paraId="43EF990E" w14:textId="77777777" w:rsidR="0011018E" w:rsidRDefault="0011018E" w:rsidP="006B4E15">
      <w:pPr>
        <w:pStyle w:val="Titlu3"/>
        <w:spacing w:before="0" w:line="240" w:lineRule="auto"/>
        <w:jc w:val="both"/>
        <w:rPr>
          <w:rFonts w:ascii="Trebuchet MS" w:eastAsia="MS Mincho" w:hAnsi="Trebuchet MS"/>
          <w:b/>
          <w:color w:val="000000" w:themeColor="text1"/>
          <w:sz w:val="22"/>
          <w:szCs w:val="22"/>
          <w:lang w:val="ro-RO"/>
        </w:rPr>
      </w:pPr>
      <w:bookmarkStart w:id="107" w:name="_Toc483552605"/>
      <w:r w:rsidRPr="00BF36C7">
        <w:rPr>
          <w:rFonts w:ascii="Trebuchet MS" w:eastAsia="MS Mincho" w:hAnsi="Trebuchet MS"/>
          <w:b/>
          <w:color w:val="000000" w:themeColor="text1"/>
          <w:sz w:val="22"/>
          <w:szCs w:val="22"/>
          <w:lang w:val="ro-RO"/>
        </w:rPr>
        <w:t>2.2.3</w:t>
      </w:r>
      <w:r w:rsidRPr="00BF36C7">
        <w:rPr>
          <w:rFonts w:ascii="Trebuchet MS" w:eastAsia="MS Mincho" w:hAnsi="Trebuchet MS"/>
          <w:b/>
          <w:color w:val="000000" w:themeColor="text1"/>
          <w:sz w:val="22"/>
          <w:szCs w:val="22"/>
          <w:lang w:val="ro-RO"/>
        </w:rPr>
        <w:tab/>
        <w:t>Evitarea dublei finanțări</w:t>
      </w:r>
      <w:bookmarkEnd w:id="107"/>
    </w:p>
    <w:p w14:paraId="2E4EF855" w14:textId="77777777" w:rsidR="007F2AEF" w:rsidRDefault="007F2AEF" w:rsidP="006B4E15">
      <w:pPr>
        <w:spacing w:after="0" w:line="240" w:lineRule="auto"/>
        <w:jc w:val="both"/>
        <w:rPr>
          <w:rFonts w:ascii="Trebuchet MS" w:eastAsia="MS Mincho" w:hAnsi="Trebuchet MS"/>
          <w:color w:val="000000" w:themeColor="text1"/>
        </w:rPr>
      </w:pPr>
    </w:p>
    <w:p w14:paraId="59CF7A83" w14:textId="77777777" w:rsidR="0011018E" w:rsidRPr="00BF36C7" w:rsidRDefault="0011018E" w:rsidP="006B4E15">
      <w:pPr>
        <w:spacing w:after="0" w:line="240" w:lineRule="auto"/>
        <w:jc w:val="both"/>
        <w:rPr>
          <w:rFonts w:ascii="Trebuchet MS" w:eastAsia="MS Mincho" w:hAnsi="Trebuchet MS"/>
          <w:color w:val="000000" w:themeColor="text1"/>
        </w:rPr>
        <w:sectPr w:rsidR="0011018E" w:rsidRPr="00BF36C7" w:rsidSect="00191CC6">
          <w:headerReference w:type="even" r:id="rId16"/>
          <w:headerReference w:type="default" r:id="rId17"/>
          <w:headerReference w:type="first" r:id="rId18"/>
          <w:pgSz w:w="11906" w:h="16838"/>
          <w:pgMar w:top="539" w:right="992" w:bottom="567" w:left="1276" w:header="1247" w:footer="709" w:gutter="0"/>
          <w:cols w:space="708"/>
          <w:titlePg/>
          <w:docGrid w:linePitch="360"/>
        </w:sectPr>
      </w:pPr>
      <w:r w:rsidRPr="00BF36C7">
        <w:rPr>
          <w:rFonts w:ascii="Trebuchet MS" w:eastAsia="MS Mincho" w:hAnsi="Trebuchet MS"/>
          <w:color w:val="000000" w:themeColor="text1"/>
        </w:rPr>
        <w:t>Se va avea în vedere capitolul relevant (capitolul 3.2)</w:t>
      </w:r>
      <w:r w:rsidRPr="00BF36C7">
        <w:rPr>
          <w:rFonts w:ascii="Trebuchet MS" w:eastAsia="MS Mincho" w:hAnsi="Trebuchet MS"/>
          <w:i/>
          <w:color w:val="000000" w:themeColor="text1"/>
        </w:rPr>
        <w:t xml:space="preserve"> </w:t>
      </w:r>
      <w:r w:rsidRPr="00BF36C7">
        <w:rPr>
          <w:rFonts w:ascii="Trebuchet MS" w:eastAsia="MS Mincho" w:hAnsi="Trebuchet MS"/>
          <w:color w:val="000000" w:themeColor="text1"/>
        </w:rPr>
        <w:t xml:space="preserve">din </w:t>
      </w:r>
      <w:r w:rsidRPr="00BF36C7">
        <w:rPr>
          <w:rFonts w:ascii="Trebuchet MS" w:eastAsia="MS Mincho" w:hAnsi="Trebuchet MS"/>
          <w:i/>
          <w:color w:val="000000" w:themeColor="text1"/>
        </w:rPr>
        <w:t>Orientări privind accesarea finanțărilor în cadrul POCU 2014-2020</w:t>
      </w:r>
      <w:r w:rsidRPr="00BF36C7">
        <w:rPr>
          <w:rFonts w:ascii="Trebuchet MS" w:eastAsia="MS Mincho" w:hAnsi="Trebuchet MS"/>
          <w:color w:val="000000" w:themeColor="text1"/>
        </w:rPr>
        <w:t>.</w:t>
      </w:r>
      <w:bookmarkStart w:id="108" w:name="_Toc478730987"/>
    </w:p>
    <w:p w14:paraId="079BD7EC" w14:textId="77777777" w:rsidR="0011018E" w:rsidRDefault="0011018E" w:rsidP="006B4E15">
      <w:pPr>
        <w:pStyle w:val="Titlu2"/>
        <w:numPr>
          <w:ilvl w:val="0"/>
          <w:numId w:val="0"/>
        </w:numPr>
        <w:spacing w:before="0" w:line="240" w:lineRule="auto"/>
        <w:jc w:val="both"/>
        <w:rPr>
          <w:rFonts w:ascii="Trebuchet MS" w:hAnsi="Trebuchet MS"/>
          <w:b/>
          <w:color w:val="000000" w:themeColor="text1"/>
          <w:sz w:val="22"/>
          <w:szCs w:val="22"/>
        </w:rPr>
      </w:pPr>
      <w:bookmarkStart w:id="109" w:name="_Toc483552606"/>
      <w:r w:rsidRPr="00BF36C7">
        <w:rPr>
          <w:rFonts w:ascii="Trebuchet MS" w:hAnsi="Trebuchet MS"/>
          <w:b/>
          <w:color w:val="000000" w:themeColor="text1"/>
          <w:sz w:val="22"/>
          <w:szCs w:val="22"/>
        </w:rPr>
        <w:lastRenderedPageBreak/>
        <w:t>2.3. Încadrarea cheltuielilor</w:t>
      </w:r>
      <w:bookmarkEnd w:id="108"/>
      <w:bookmarkEnd w:id="109"/>
    </w:p>
    <w:p w14:paraId="5119F5D3" w14:textId="77777777" w:rsidR="00F130C6" w:rsidRPr="00093F3B" w:rsidRDefault="00F130C6" w:rsidP="00093F3B">
      <w:pPr>
        <w:pStyle w:val="Corptext"/>
      </w:pPr>
    </w:p>
    <w:p w14:paraId="00B73488" w14:textId="77777777" w:rsidR="0011018E" w:rsidRDefault="0011018E" w:rsidP="006B4E15">
      <w:pPr>
        <w:pStyle w:val="Titlu3"/>
        <w:spacing w:before="0" w:line="240" w:lineRule="auto"/>
        <w:jc w:val="both"/>
        <w:rPr>
          <w:rFonts w:ascii="Trebuchet MS" w:hAnsi="Trebuchet MS"/>
          <w:b/>
          <w:color w:val="000000" w:themeColor="text1"/>
          <w:sz w:val="22"/>
          <w:szCs w:val="22"/>
          <w:lang w:val="ro-RO"/>
        </w:rPr>
      </w:pPr>
      <w:bookmarkStart w:id="110" w:name="_Toc483552607"/>
      <w:r w:rsidRPr="00BF36C7">
        <w:rPr>
          <w:rFonts w:ascii="Trebuchet MS" w:hAnsi="Trebuchet MS"/>
          <w:b/>
          <w:color w:val="000000" w:themeColor="text1"/>
          <w:sz w:val="22"/>
          <w:szCs w:val="22"/>
          <w:lang w:val="ro-RO"/>
        </w:rPr>
        <w:t>2.3.1 Listă orientativă privind încadrarea cheltuielilor aferente proiectului în categoriile/subcategoriile de cheltuieli conform MySMIS:</w:t>
      </w:r>
      <w:bookmarkEnd w:id="110"/>
    </w:p>
    <w:p w14:paraId="10A98A83" w14:textId="77777777" w:rsidR="00F130C6" w:rsidRPr="00093F3B" w:rsidRDefault="00F130C6" w:rsidP="00093F3B"/>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0"/>
        <w:gridCol w:w="4396"/>
        <w:gridCol w:w="8221"/>
      </w:tblGrid>
      <w:tr w:rsidR="0046296A" w:rsidRPr="00BF36C7" w14:paraId="7BDFBF00" w14:textId="77777777" w:rsidTr="0046296A">
        <w:tc>
          <w:tcPr>
            <w:tcW w:w="5000" w:type="pct"/>
            <w:gridSpan w:val="3"/>
            <w:shd w:val="clear" w:color="auto" w:fill="D6E3BC"/>
          </w:tcPr>
          <w:p w14:paraId="5AE41AA9" w14:textId="7B33FDFC" w:rsidR="0046296A" w:rsidRPr="00BF36C7" w:rsidRDefault="0046296A" w:rsidP="006B4E15">
            <w:pPr>
              <w:spacing w:after="0" w:line="240" w:lineRule="auto"/>
              <w:jc w:val="both"/>
              <w:rPr>
                <w:rFonts w:ascii="Trebuchet MS" w:hAnsi="Trebuchet MS"/>
                <w:b/>
                <w:color w:val="000000" w:themeColor="text1"/>
              </w:rPr>
            </w:pPr>
            <w:r>
              <w:rPr>
                <w:rFonts w:ascii="Trebuchet MS" w:hAnsi="Trebuchet MS"/>
                <w:b/>
                <w:color w:val="000000" w:themeColor="text1"/>
              </w:rPr>
              <w:t>Cheltuieli directe – Cheltuielile eligibile directe reprezintă cheltuieli care pot fi atribuite unei anumite activități individuale din cadrul proiectului si pentru care este demonstrata legătura cu activitatea/sub activitatea in cauza</w:t>
            </w:r>
          </w:p>
        </w:tc>
      </w:tr>
      <w:tr w:rsidR="0046296A" w:rsidRPr="00BF36C7" w14:paraId="77E6CAFB" w14:textId="77777777" w:rsidTr="00A0047E">
        <w:tc>
          <w:tcPr>
            <w:tcW w:w="953" w:type="pct"/>
            <w:shd w:val="clear" w:color="auto" w:fill="D6E3BC"/>
          </w:tcPr>
          <w:p w14:paraId="1B8027B3" w14:textId="73CC1D97" w:rsidR="0046296A" w:rsidRPr="00BF36C7" w:rsidRDefault="0046296A" w:rsidP="0046296A">
            <w:pPr>
              <w:spacing w:after="0" w:line="240" w:lineRule="auto"/>
              <w:jc w:val="both"/>
              <w:rPr>
                <w:rFonts w:ascii="Trebuchet MS" w:hAnsi="Trebuchet MS"/>
                <w:b/>
                <w:color w:val="000000" w:themeColor="text1"/>
              </w:rPr>
            </w:pPr>
            <w:r w:rsidRPr="00BF36C7">
              <w:rPr>
                <w:rFonts w:ascii="Trebuchet MS" w:hAnsi="Trebuchet MS"/>
                <w:b/>
                <w:color w:val="000000" w:themeColor="text1"/>
              </w:rPr>
              <w:t>Categorie MySMIS</w:t>
            </w:r>
          </w:p>
        </w:tc>
        <w:tc>
          <w:tcPr>
            <w:tcW w:w="1410" w:type="pct"/>
            <w:shd w:val="clear" w:color="auto" w:fill="D6E3BC"/>
          </w:tcPr>
          <w:p w14:paraId="1E7FCAFB" w14:textId="7898239C" w:rsidR="0046296A" w:rsidRPr="00BF36C7" w:rsidRDefault="0046296A" w:rsidP="0046296A">
            <w:pPr>
              <w:spacing w:after="0" w:line="240" w:lineRule="auto"/>
              <w:jc w:val="both"/>
              <w:rPr>
                <w:rFonts w:ascii="Trebuchet MS" w:hAnsi="Trebuchet MS"/>
                <w:b/>
                <w:color w:val="000000" w:themeColor="text1"/>
              </w:rPr>
            </w:pPr>
            <w:r w:rsidRPr="00BF36C7">
              <w:rPr>
                <w:rFonts w:ascii="Trebuchet MS" w:hAnsi="Trebuchet MS"/>
                <w:b/>
                <w:color w:val="000000" w:themeColor="text1"/>
              </w:rPr>
              <w:t>Subcategorie MySMIS</w:t>
            </w:r>
          </w:p>
        </w:tc>
        <w:tc>
          <w:tcPr>
            <w:tcW w:w="2637" w:type="pct"/>
            <w:shd w:val="clear" w:color="auto" w:fill="D6E3BC"/>
          </w:tcPr>
          <w:p w14:paraId="279AC791" w14:textId="7F9B1E51" w:rsidR="0046296A" w:rsidRPr="00BF36C7" w:rsidRDefault="0046296A" w:rsidP="0046296A">
            <w:pPr>
              <w:spacing w:after="0" w:line="240" w:lineRule="auto"/>
              <w:jc w:val="both"/>
              <w:rPr>
                <w:rFonts w:ascii="Trebuchet MS" w:hAnsi="Trebuchet MS"/>
                <w:b/>
                <w:color w:val="000000" w:themeColor="text1"/>
              </w:rPr>
            </w:pPr>
            <w:r w:rsidRPr="00BF36C7">
              <w:rPr>
                <w:rFonts w:ascii="Trebuchet MS" w:hAnsi="Trebuchet MS"/>
                <w:b/>
                <w:color w:val="000000" w:themeColor="text1"/>
              </w:rPr>
              <w:t>Subcategoria (descrierea cheltuielii) conține:</w:t>
            </w:r>
          </w:p>
        </w:tc>
      </w:tr>
      <w:tr w:rsidR="008D6F6B" w:rsidRPr="00BF36C7" w14:paraId="3767FAEB" w14:textId="77777777" w:rsidTr="00A0047E">
        <w:tc>
          <w:tcPr>
            <w:tcW w:w="953" w:type="pct"/>
          </w:tcPr>
          <w:p w14:paraId="51AF5BA2"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s="Calibri"/>
                <w:color w:val="000000" w:themeColor="text1"/>
              </w:rPr>
              <w:t>9-Cheltuieli aferente managementului de proiect</w:t>
            </w:r>
            <w:r w:rsidRPr="00BF36C7" w:rsidDel="009F4B5B">
              <w:rPr>
                <w:rFonts w:ascii="Trebuchet MS" w:hAnsi="Trebuchet MS"/>
                <w:color w:val="000000" w:themeColor="text1"/>
              </w:rPr>
              <w:t xml:space="preserve"> </w:t>
            </w:r>
          </w:p>
        </w:tc>
        <w:tc>
          <w:tcPr>
            <w:tcW w:w="1410" w:type="pct"/>
          </w:tcPr>
          <w:p w14:paraId="4F5B40C6"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23-Cheltuieli salariale cu managerul de proiect </w:t>
            </w:r>
          </w:p>
        </w:tc>
        <w:tc>
          <w:tcPr>
            <w:tcW w:w="2637" w:type="pct"/>
          </w:tcPr>
          <w:p w14:paraId="7AD0CD7C"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olor w:val="000000" w:themeColor="text1"/>
              </w:rPr>
              <w:t>Salariu manager de proiect</w:t>
            </w:r>
          </w:p>
        </w:tc>
      </w:tr>
      <w:tr w:rsidR="008D6F6B" w:rsidRPr="00BF36C7" w14:paraId="12398FC4" w14:textId="77777777" w:rsidTr="00A0047E">
        <w:tc>
          <w:tcPr>
            <w:tcW w:w="953" w:type="pct"/>
            <w:vMerge w:val="restart"/>
          </w:tcPr>
          <w:p w14:paraId="2B11E05D"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25-Cheltuieli salariale</w:t>
            </w:r>
          </w:p>
          <w:p w14:paraId="67D92534" w14:textId="77777777" w:rsidR="0011018E" w:rsidRPr="00BF36C7" w:rsidRDefault="0011018E" w:rsidP="006B4E15">
            <w:pPr>
              <w:spacing w:after="0" w:line="240" w:lineRule="auto"/>
              <w:jc w:val="both"/>
              <w:rPr>
                <w:rFonts w:ascii="Trebuchet MS" w:hAnsi="Trebuchet MS"/>
                <w:color w:val="000000" w:themeColor="text1"/>
              </w:rPr>
            </w:pPr>
          </w:p>
        </w:tc>
        <w:tc>
          <w:tcPr>
            <w:tcW w:w="1410" w:type="pct"/>
          </w:tcPr>
          <w:p w14:paraId="1075186E"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83-Cheltuieli salariale cu personalul implicat in implementarea proiectului (în derularea activităților, altele decât management de proiect)</w:t>
            </w:r>
          </w:p>
        </w:tc>
        <w:tc>
          <w:tcPr>
            <w:tcW w:w="2637" w:type="pct"/>
          </w:tcPr>
          <w:p w14:paraId="7736F3F2"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s="Calibri"/>
                <w:color w:val="000000" w:themeColor="text1"/>
              </w:rPr>
              <w:t>Salarii pentru personalul implicat in implementarea proiectului altele decât management de proiect.</w:t>
            </w:r>
          </w:p>
        </w:tc>
      </w:tr>
      <w:tr w:rsidR="008D6F6B" w:rsidRPr="00BF36C7" w14:paraId="3A94D37F" w14:textId="77777777" w:rsidTr="00A0047E">
        <w:tc>
          <w:tcPr>
            <w:tcW w:w="953" w:type="pct"/>
            <w:vMerge/>
          </w:tcPr>
          <w:p w14:paraId="454D07A1" w14:textId="77777777" w:rsidR="0011018E" w:rsidRPr="00BF36C7" w:rsidRDefault="0011018E" w:rsidP="006B4E15">
            <w:pPr>
              <w:spacing w:after="0" w:line="240" w:lineRule="auto"/>
              <w:jc w:val="both"/>
              <w:rPr>
                <w:rFonts w:ascii="Trebuchet MS" w:hAnsi="Trebuchet MS"/>
                <w:color w:val="000000" w:themeColor="text1"/>
              </w:rPr>
            </w:pPr>
          </w:p>
        </w:tc>
        <w:tc>
          <w:tcPr>
            <w:tcW w:w="1410" w:type="pct"/>
          </w:tcPr>
          <w:p w14:paraId="372A728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s="Calibri"/>
                <w:color w:val="000000" w:themeColor="text1"/>
              </w:rPr>
              <w:t>164-Contribuții sociale aferente cheltuielilor salariale şi cheltuielilor asimilate acestora (contribuții angajați şi angajatori)</w:t>
            </w:r>
          </w:p>
        </w:tc>
        <w:tc>
          <w:tcPr>
            <w:tcW w:w="2637" w:type="pct"/>
          </w:tcPr>
          <w:p w14:paraId="727839A5" w14:textId="77777777" w:rsidR="0011018E" w:rsidRPr="00BF36C7" w:rsidRDefault="0011018E" w:rsidP="006B4E15">
            <w:pPr>
              <w:numPr>
                <w:ilvl w:val="0"/>
                <w:numId w:val="12"/>
              </w:num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Contribuții angajat şi angajator pentru manager de proiect</w:t>
            </w:r>
          </w:p>
          <w:p w14:paraId="09486D46"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s="Calibri"/>
                <w:color w:val="000000" w:themeColor="text1"/>
              </w:rPr>
              <w:t>Contribuții angajați şi angajatori pentru personalul implicat in implementarea proiectului altele decât management de proiect.</w:t>
            </w:r>
          </w:p>
        </w:tc>
      </w:tr>
      <w:tr w:rsidR="008D6F6B" w:rsidRPr="00BF36C7" w14:paraId="4036F32B" w14:textId="77777777" w:rsidTr="00A0047E">
        <w:tc>
          <w:tcPr>
            <w:tcW w:w="953" w:type="pct"/>
            <w:vMerge w:val="restart"/>
          </w:tcPr>
          <w:p w14:paraId="7A828A6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27-Cheltuieli cu deplasarea</w:t>
            </w:r>
          </w:p>
        </w:tc>
        <w:tc>
          <w:tcPr>
            <w:tcW w:w="1410" w:type="pct"/>
          </w:tcPr>
          <w:p w14:paraId="7D044E08"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98-Cheltuieli cu deplasarea pentru personal propriu și experți implicați in implementarea proiectului</w:t>
            </w:r>
          </w:p>
        </w:tc>
        <w:tc>
          <w:tcPr>
            <w:tcW w:w="2637" w:type="pct"/>
          </w:tcPr>
          <w:p w14:paraId="2932872A"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pentru cazare</w:t>
            </w:r>
          </w:p>
          <w:p w14:paraId="12780C49"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diurna personalului propriu</w:t>
            </w:r>
          </w:p>
          <w:p w14:paraId="227BFE93"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09E20DC5" w14:textId="77777777" w:rsidR="0011018E" w:rsidRPr="00BF36C7" w:rsidRDefault="0011018E" w:rsidP="006B4E15">
            <w:pPr>
              <w:numPr>
                <w:ilvl w:val="0"/>
                <w:numId w:val="12"/>
              </w:numPr>
              <w:spacing w:after="0" w:line="240" w:lineRule="auto"/>
              <w:jc w:val="both"/>
              <w:rPr>
                <w:rFonts w:ascii="Trebuchet MS" w:hAnsi="Trebuchet MS"/>
                <w:color w:val="000000" w:themeColor="text1"/>
              </w:rPr>
            </w:pPr>
            <w:r w:rsidRPr="00BF36C7">
              <w:rPr>
                <w:rFonts w:ascii="Trebuchet MS" w:hAnsi="Trebuchet MS"/>
                <w:color w:val="000000" w:themeColor="text1"/>
              </w:rPr>
              <w:t>Taxe şi asigurări de călătorie și asigurări medicale aferente deplasării</w:t>
            </w:r>
          </w:p>
        </w:tc>
      </w:tr>
      <w:tr w:rsidR="008D6F6B" w:rsidRPr="00BF36C7" w14:paraId="4FC7DDA3" w14:textId="77777777" w:rsidTr="00A0047E">
        <w:tc>
          <w:tcPr>
            <w:tcW w:w="953" w:type="pct"/>
            <w:vMerge/>
          </w:tcPr>
          <w:p w14:paraId="171B7FBB" w14:textId="77777777" w:rsidR="0011018E" w:rsidRPr="00BF36C7" w:rsidRDefault="0011018E" w:rsidP="006B4E15">
            <w:pPr>
              <w:spacing w:after="0" w:line="240" w:lineRule="auto"/>
              <w:jc w:val="both"/>
              <w:rPr>
                <w:rFonts w:ascii="Trebuchet MS" w:hAnsi="Trebuchet MS"/>
                <w:color w:val="000000" w:themeColor="text1"/>
              </w:rPr>
            </w:pPr>
          </w:p>
        </w:tc>
        <w:tc>
          <w:tcPr>
            <w:tcW w:w="1410" w:type="pct"/>
          </w:tcPr>
          <w:p w14:paraId="14FFEAE0"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97-Cheltuieli cu deplasarea pentru participanţi - grup ţintă</w:t>
            </w:r>
          </w:p>
        </w:tc>
        <w:tc>
          <w:tcPr>
            <w:tcW w:w="2637" w:type="pct"/>
          </w:tcPr>
          <w:p w14:paraId="38E240DB"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pentru cazare</w:t>
            </w:r>
          </w:p>
          <w:p w14:paraId="5ADEF536"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14:paraId="367208C9"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Taxe şi asigurări de călătorie și asigurări medicale aferente deplasării</w:t>
            </w:r>
          </w:p>
        </w:tc>
      </w:tr>
      <w:tr w:rsidR="008D6F6B" w:rsidRPr="00BF36C7" w14:paraId="3A773971" w14:textId="77777777" w:rsidTr="00A0047E">
        <w:tc>
          <w:tcPr>
            <w:tcW w:w="953" w:type="pct"/>
            <w:vMerge w:val="restart"/>
          </w:tcPr>
          <w:p w14:paraId="418E8F28"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29-Cheltuieli cu servicii</w:t>
            </w:r>
          </w:p>
        </w:tc>
        <w:tc>
          <w:tcPr>
            <w:tcW w:w="1410" w:type="pct"/>
          </w:tcPr>
          <w:p w14:paraId="1516BC50"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100-Cheltuieli pentru consultanță și expertiză</w:t>
            </w:r>
          </w:p>
        </w:tc>
        <w:tc>
          <w:tcPr>
            <w:tcW w:w="2637" w:type="pct"/>
          </w:tcPr>
          <w:p w14:paraId="2443072E"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Cheltuieli aferente diverselor achiziții de servicii specializate, pentru care beneficiarul nu are expertiza necesară (de exemplu consultanță juridică necesară implementării activităților proiectului, formare profesională, consiliere profesională, consultanță antreprenorială, servicii medicale </w:t>
            </w:r>
            <w:r w:rsidRPr="00BF36C7">
              <w:rPr>
                <w:rFonts w:ascii="Trebuchet MS" w:hAnsi="Trebuchet MS"/>
                <w:color w:val="000000" w:themeColor="text1"/>
              </w:rPr>
              <w:lastRenderedPageBreak/>
              <w:t>aferente grupului țintă în vederea participării la programele de formare profesională etc.)</w:t>
            </w:r>
          </w:p>
        </w:tc>
      </w:tr>
      <w:tr w:rsidR="008D6F6B" w:rsidRPr="00BF36C7" w14:paraId="46C45E60" w14:textId="77777777" w:rsidTr="00A0047E">
        <w:tc>
          <w:tcPr>
            <w:tcW w:w="953" w:type="pct"/>
            <w:vMerge/>
          </w:tcPr>
          <w:p w14:paraId="0AE373B4" w14:textId="77777777" w:rsidR="0011018E" w:rsidRPr="00BF36C7" w:rsidRDefault="0011018E" w:rsidP="006B4E15">
            <w:pPr>
              <w:spacing w:after="0" w:line="240" w:lineRule="auto"/>
              <w:jc w:val="both"/>
              <w:rPr>
                <w:rFonts w:ascii="Trebuchet MS" w:hAnsi="Trebuchet MS"/>
                <w:color w:val="000000" w:themeColor="text1"/>
              </w:rPr>
            </w:pPr>
          </w:p>
        </w:tc>
        <w:tc>
          <w:tcPr>
            <w:tcW w:w="1410" w:type="pct"/>
          </w:tcPr>
          <w:p w14:paraId="52DA7716"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104-Cheltuieli cu servicii pentru organizarea de evenimente și cursuri de formare</w:t>
            </w:r>
          </w:p>
        </w:tc>
        <w:tc>
          <w:tcPr>
            <w:tcW w:w="2637" w:type="pct"/>
          </w:tcPr>
          <w:p w14:paraId="221777C3"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Servicii de transport de materiale şi echipamente</w:t>
            </w:r>
          </w:p>
          <w:p w14:paraId="795A3579"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Pachete complete conținând transport, cazarea şi/sau hrana participanților/ personalului propriu</w:t>
            </w:r>
          </w:p>
          <w:p w14:paraId="14C267A8"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Organizarea de evenimente</w:t>
            </w:r>
          </w:p>
          <w:p w14:paraId="010F65E3"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Editarea şi tipărirea de materiale pentru sesiuni de instruire/formare</w:t>
            </w:r>
          </w:p>
        </w:tc>
      </w:tr>
      <w:tr w:rsidR="008D6F6B" w:rsidRPr="00BF36C7" w14:paraId="51D324B5" w14:textId="77777777" w:rsidTr="00A0047E">
        <w:tc>
          <w:tcPr>
            <w:tcW w:w="953" w:type="pct"/>
          </w:tcPr>
          <w:p w14:paraId="7665697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11-Cheltuieli cu taxe/ abonamente/ cotizații/ acorduri/ autorizații necesare pentru implementarea proiectului:</w:t>
            </w:r>
          </w:p>
        </w:tc>
        <w:tc>
          <w:tcPr>
            <w:tcW w:w="1410" w:type="pct"/>
          </w:tcPr>
          <w:p w14:paraId="2B8B97FB"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32-Cheltuieli cu taxe/abonamente/cotizații/acorduri/ autorizații necesare pentru implementarea proiectului</w:t>
            </w:r>
          </w:p>
        </w:tc>
        <w:tc>
          <w:tcPr>
            <w:tcW w:w="2637" w:type="pct"/>
          </w:tcPr>
          <w:p w14:paraId="25523002"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Achiziționare de publicații, cărți, reviste de specialitate, materiale educaționale relevante pentru operațiune, în format tipărit, audio şi/ sau electronic</w:t>
            </w:r>
          </w:p>
          <w:p w14:paraId="5D087C90"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Taxe de eliberare a certificatelor de calificare/ absolvire </w:t>
            </w:r>
          </w:p>
          <w:p w14:paraId="299F973A"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Taxe de participare la programe de formare/ educație </w:t>
            </w:r>
          </w:p>
          <w:p w14:paraId="3F87A509"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cheltuielile aferente garanțiilor oferite de bănci sau alte instituții financiare</w:t>
            </w:r>
          </w:p>
        </w:tc>
      </w:tr>
      <w:tr w:rsidR="008D6F6B" w:rsidRPr="00BF36C7" w14:paraId="76CFEA02" w14:textId="77777777" w:rsidTr="00A0047E">
        <w:tc>
          <w:tcPr>
            <w:tcW w:w="953" w:type="pct"/>
          </w:tcPr>
          <w:p w14:paraId="2C3416D0"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21-Cheltuieli cu achiziția de active fixe corporale (altele decât terenuri și imobile), obiecte de inventar, materii prime și materiale, inclusiv materiale consumabile</w:t>
            </w:r>
          </w:p>
        </w:tc>
        <w:tc>
          <w:tcPr>
            <w:tcW w:w="1410" w:type="pct"/>
          </w:tcPr>
          <w:p w14:paraId="655BE1FB"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70-Cheltuieli cu achiziția de materii prime, materiale consumabile și alte produse similare necesare proiectului</w:t>
            </w:r>
          </w:p>
        </w:tc>
        <w:tc>
          <w:tcPr>
            <w:tcW w:w="2637" w:type="pct"/>
          </w:tcPr>
          <w:p w14:paraId="10F951C6"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Materiale consumabile</w:t>
            </w:r>
          </w:p>
          <w:p w14:paraId="47C2C882"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materii prime și materiale necesare derulării cursurilor practice</w:t>
            </w:r>
          </w:p>
          <w:p w14:paraId="16930A2E"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Materiale direct atribuibile susținerii activităților de educație și formare</w:t>
            </w:r>
          </w:p>
          <w:p w14:paraId="21FA5038"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Papetărie</w:t>
            </w:r>
          </w:p>
          <w:p w14:paraId="1AE42F17"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materialele auxiliare</w:t>
            </w:r>
          </w:p>
          <w:p w14:paraId="3EEF486B"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materialele pentru ambalat</w:t>
            </w:r>
          </w:p>
          <w:p w14:paraId="7CB9FA26" w14:textId="77777777" w:rsidR="0011018E"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alte materiale consumabile</w:t>
            </w:r>
          </w:p>
          <w:p w14:paraId="14A3A6AF" w14:textId="63E062D7" w:rsidR="0046296A" w:rsidRPr="00BF36C7" w:rsidRDefault="0046296A" w:rsidP="006B4E15">
            <w:pPr>
              <w:numPr>
                <w:ilvl w:val="0"/>
                <w:numId w:val="5"/>
              </w:numPr>
              <w:spacing w:after="0" w:line="240" w:lineRule="auto"/>
              <w:jc w:val="both"/>
              <w:rPr>
                <w:rFonts w:ascii="Trebuchet MS" w:hAnsi="Trebuchet MS"/>
                <w:color w:val="000000" w:themeColor="text1"/>
              </w:rPr>
            </w:pPr>
            <w:r>
              <w:rPr>
                <w:rFonts w:ascii="Trebuchet MS" w:hAnsi="Trebuchet MS"/>
                <w:color w:val="000000" w:themeColor="text1"/>
              </w:rPr>
              <w:t>Licențe si software</w:t>
            </w:r>
          </w:p>
          <w:p w14:paraId="05BE7660"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Multiplicare</w:t>
            </w:r>
          </w:p>
        </w:tc>
      </w:tr>
      <w:tr w:rsidR="008D6F6B" w:rsidRPr="00BF36C7" w14:paraId="60F6E940" w14:textId="77777777" w:rsidTr="00A0047E">
        <w:tc>
          <w:tcPr>
            <w:tcW w:w="953" w:type="pct"/>
          </w:tcPr>
          <w:p w14:paraId="21514437"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23-Cheltuieli cu hrana</w:t>
            </w:r>
          </w:p>
        </w:tc>
        <w:tc>
          <w:tcPr>
            <w:tcW w:w="1410" w:type="pct"/>
          </w:tcPr>
          <w:p w14:paraId="45B2C4A0"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81-Cheltuieli cu hrana</w:t>
            </w:r>
          </w:p>
        </w:tc>
        <w:tc>
          <w:tcPr>
            <w:tcW w:w="2637" w:type="pct"/>
          </w:tcPr>
          <w:p w14:paraId="762E1560"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cu hrana pentru participanți (grup țintă)</w:t>
            </w:r>
          </w:p>
        </w:tc>
      </w:tr>
      <w:tr w:rsidR="008D6F6B" w:rsidRPr="00BF36C7" w14:paraId="724DAC4B" w14:textId="77777777" w:rsidTr="00A0047E">
        <w:tc>
          <w:tcPr>
            <w:tcW w:w="953" w:type="pct"/>
          </w:tcPr>
          <w:p w14:paraId="4B6F8373"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5-Cheltuieli cu închirierea, altele decât cele prevăzute la cheltuielile generale de administrație</w:t>
            </w:r>
          </w:p>
        </w:tc>
        <w:tc>
          <w:tcPr>
            <w:tcW w:w="1410" w:type="pct"/>
          </w:tcPr>
          <w:p w14:paraId="1012C053"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9-Cheltuieli cu închirierea, altele decât cele prevăzute la cheltuielile generale de administrație</w:t>
            </w:r>
          </w:p>
        </w:tc>
        <w:tc>
          <w:tcPr>
            <w:tcW w:w="2637" w:type="pct"/>
          </w:tcPr>
          <w:p w14:paraId="6827842C"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Închiriere spații pentru desfășurarea diverselor activități ale operațiunii</w:t>
            </w:r>
          </w:p>
          <w:p w14:paraId="4F067003"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Închiriere echipamente</w:t>
            </w:r>
          </w:p>
          <w:p w14:paraId="45040FBC"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Închiriere vehicule</w:t>
            </w:r>
          </w:p>
          <w:p w14:paraId="47DC87AC"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Închiriere diverse bunuri</w:t>
            </w:r>
          </w:p>
        </w:tc>
      </w:tr>
      <w:tr w:rsidR="008D6F6B" w:rsidRPr="00BF36C7" w14:paraId="118E600E" w14:textId="77777777" w:rsidTr="00A0047E">
        <w:tc>
          <w:tcPr>
            <w:tcW w:w="953" w:type="pct"/>
          </w:tcPr>
          <w:p w14:paraId="059C998E"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28-Cheltuieli de tip FEDR</w:t>
            </w:r>
          </w:p>
        </w:tc>
        <w:tc>
          <w:tcPr>
            <w:tcW w:w="1410" w:type="pct"/>
          </w:tcPr>
          <w:p w14:paraId="63BB8D5D"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99-Cheltuieli de tip FEDR</w:t>
            </w:r>
          </w:p>
        </w:tc>
        <w:tc>
          <w:tcPr>
            <w:tcW w:w="2637" w:type="pct"/>
          </w:tcPr>
          <w:p w14:paraId="17961440"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Alte echipamente:</w:t>
            </w:r>
          </w:p>
          <w:p w14:paraId="73939D7C" w14:textId="77777777" w:rsidR="0011018E" w:rsidRPr="00965948" w:rsidRDefault="0011018E" w:rsidP="00965948">
            <w:pPr>
              <w:pStyle w:val="Listparagraf"/>
              <w:numPr>
                <w:ilvl w:val="0"/>
                <w:numId w:val="47"/>
              </w:numPr>
              <w:spacing w:after="0" w:line="240" w:lineRule="auto"/>
              <w:jc w:val="both"/>
              <w:rPr>
                <w:rFonts w:ascii="Trebuchet MS" w:hAnsi="Trebuchet MS"/>
                <w:color w:val="000000" w:themeColor="text1"/>
              </w:rPr>
            </w:pPr>
            <w:r w:rsidRPr="00965948">
              <w:rPr>
                <w:rFonts w:ascii="Trebuchet MS" w:hAnsi="Trebuchet MS"/>
                <w:color w:val="000000" w:themeColor="text1"/>
              </w:rPr>
              <w:t>Echipamente de calcul şi echipamente periferice de calcul</w:t>
            </w:r>
          </w:p>
          <w:p w14:paraId="010D8DC5" w14:textId="77777777" w:rsidR="0011018E" w:rsidRPr="00965948" w:rsidRDefault="0011018E" w:rsidP="00965948">
            <w:pPr>
              <w:pStyle w:val="Listparagraf"/>
              <w:numPr>
                <w:ilvl w:val="0"/>
                <w:numId w:val="47"/>
              </w:numPr>
              <w:spacing w:after="0" w:line="240" w:lineRule="auto"/>
              <w:jc w:val="both"/>
              <w:rPr>
                <w:rFonts w:ascii="Trebuchet MS" w:hAnsi="Trebuchet MS"/>
                <w:color w:val="000000" w:themeColor="text1"/>
              </w:rPr>
            </w:pPr>
            <w:r w:rsidRPr="00965948">
              <w:rPr>
                <w:rFonts w:ascii="Trebuchet MS" w:hAnsi="Trebuchet MS"/>
                <w:color w:val="000000" w:themeColor="text1"/>
              </w:rPr>
              <w:t>Cablare rețea internă</w:t>
            </w:r>
          </w:p>
          <w:p w14:paraId="00046B74" w14:textId="77777777" w:rsidR="0011018E" w:rsidRPr="00965948" w:rsidRDefault="0011018E" w:rsidP="00965948">
            <w:pPr>
              <w:pStyle w:val="Listparagraf"/>
              <w:numPr>
                <w:ilvl w:val="0"/>
                <w:numId w:val="47"/>
              </w:numPr>
              <w:spacing w:after="0" w:line="240" w:lineRule="auto"/>
              <w:jc w:val="both"/>
              <w:rPr>
                <w:rFonts w:ascii="Trebuchet MS" w:hAnsi="Trebuchet MS"/>
                <w:color w:val="000000" w:themeColor="text1"/>
              </w:rPr>
            </w:pPr>
            <w:r w:rsidRPr="00965948">
              <w:rPr>
                <w:rFonts w:ascii="Trebuchet MS" w:hAnsi="Trebuchet MS"/>
                <w:color w:val="000000" w:themeColor="text1"/>
              </w:rPr>
              <w:t>Achiziționare şi instalare de sisteme şi echipamente pentru persoane cu dizabilități</w:t>
            </w:r>
          </w:p>
          <w:p w14:paraId="449AED0D" w14:textId="77777777" w:rsidR="0011018E" w:rsidRPr="00965948" w:rsidRDefault="0011018E" w:rsidP="00965948">
            <w:pPr>
              <w:pStyle w:val="Listparagraf"/>
              <w:numPr>
                <w:ilvl w:val="0"/>
                <w:numId w:val="47"/>
              </w:numPr>
              <w:spacing w:after="0" w:line="240" w:lineRule="auto"/>
              <w:jc w:val="both"/>
              <w:rPr>
                <w:rFonts w:ascii="Trebuchet MS" w:hAnsi="Trebuchet MS"/>
                <w:color w:val="000000" w:themeColor="text1"/>
              </w:rPr>
            </w:pPr>
            <w:r w:rsidRPr="00965948">
              <w:rPr>
                <w:rFonts w:ascii="Trebuchet MS" w:hAnsi="Trebuchet MS"/>
                <w:color w:val="000000" w:themeColor="text1"/>
              </w:rPr>
              <w:t>Mobilier, birotică, echipamente de protecție a valorilor umane şi materiale</w:t>
            </w:r>
          </w:p>
          <w:p w14:paraId="31EAA37A" w14:textId="2963EB2A" w:rsidR="0011018E" w:rsidRPr="00965948" w:rsidRDefault="0011018E" w:rsidP="00965948">
            <w:pPr>
              <w:pStyle w:val="Listparagraf"/>
              <w:numPr>
                <w:ilvl w:val="0"/>
                <w:numId w:val="47"/>
              </w:numPr>
              <w:spacing w:after="0" w:line="240" w:lineRule="auto"/>
              <w:jc w:val="both"/>
              <w:rPr>
                <w:rFonts w:ascii="Trebuchet MS" w:hAnsi="Trebuchet MS"/>
                <w:color w:val="000000" w:themeColor="text1"/>
              </w:rPr>
            </w:pPr>
            <w:r w:rsidRPr="00965948">
              <w:rPr>
                <w:rFonts w:ascii="Trebuchet MS" w:hAnsi="Trebuchet MS"/>
                <w:color w:val="000000" w:themeColor="text1"/>
              </w:rPr>
              <w:t>Alte cheltuieli pentru investiții.</w:t>
            </w:r>
          </w:p>
        </w:tc>
      </w:tr>
      <w:tr w:rsidR="008D6F6B" w:rsidRPr="00BF36C7" w14:paraId="2ED7FE1F" w14:textId="77777777" w:rsidTr="00A0047E">
        <w:tc>
          <w:tcPr>
            <w:tcW w:w="953" w:type="pct"/>
            <w:tcBorders>
              <w:left w:val="nil"/>
              <w:right w:val="nil"/>
            </w:tcBorders>
          </w:tcPr>
          <w:p w14:paraId="1E07BFAC" w14:textId="77777777" w:rsidR="0011018E" w:rsidRPr="00BF36C7" w:rsidRDefault="0011018E" w:rsidP="006B4E15">
            <w:pPr>
              <w:spacing w:after="0" w:line="240" w:lineRule="auto"/>
              <w:jc w:val="both"/>
              <w:rPr>
                <w:rFonts w:ascii="Trebuchet MS" w:hAnsi="Trebuchet MS"/>
                <w:color w:val="000000" w:themeColor="text1"/>
              </w:rPr>
            </w:pPr>
          </w:p>
        </w:tc>
        <w:tc>
          <w:tcPr>
            <w:tcW w:w="1410" w:type="pct"/>
            <w:tcBorders>
              <w:left w:val="nil"/>
              <w:right w:val="nil"/>
            </w:tcBorders>
          </w:tcPr>
          <w:p w14:paraId="2A50E102" w14:textId="77777777" w:rsidR="0011018E" w:rsidRPr="00BF36C7" w:rsidRDefault="0011018E" w:rsidP="006B4E15">
            <w:pPr>
              <w:spacing w:after="0" w:line="240" w:lineRule="auto"/>
              <w:jc w:val="both"/>
              <w:rPr>
                <w:rFonts w:ascii="Trebuchet MS" w:hAnsi="Trebuchet MS"/>
                <w:color w:val="000000" w:themeColor="text1"/>
              </w:rPr>
            </w:pPr>
          </w:p>
        </w:tc>
        <w:tc>
          <w:tcPr>
            <w:tcW w:w="2637" w:type="pct"/>
            <w:tcBorders>
              <w:left w:val="nil"/>
              <w:right w:val="nil"/>
            </w:tcBorders>
          </w:tcPr>
          <w:p w14:paraId="7BD4D40D" w14:textId="77777777" w:rsidR="0011018E" w:rsidRPr="00BF36C7" w:rsidRDefault="0011018E" w:rsidP="006B4E15">
            <w:pPr>
              <w:spacing w:after="0" w:line="240" w:lineRule="auto"/>
              <w:ind w:left="360"/>
              <w:jc w:val="both"/>
              <w:rPr>
                <w:rFonts w:ascii="Trebuchet MS" w:hAnsi="Trebuchet MS"/>
                <w:color w:val="000000" w:themeColor="text1"/>
              </w:rPr>
            </w:pPr>
          </w:p>
        </w:tc>
      </w:tr>
      <w:tr w:rsidR="00965948" w:rsidRPr="00BF36C7" w14:paraId="4EBB54D0" w14:textId="77777777" w:rsidTr="00965948">
        <w:tc>
          <w:tcPr>
            <w:tcW w:w="5000" w:type="pct"/>
            <w:gridSpan w:val="3"/>
            <w:shd w:val="clear" w:color="auto" w:fill="D6E3BC"/>
          </w:tcPr>
          <w:p w14:paraId="4589B396" w14:textId="1D166712" w:rsidR="00965948" w:rsidRPr="00BF36C7" w:rsidRDefault="00965948" w:rsidP="00965948">
            <w:pPr>
              <w:spacing w:after="0" w:line="240" w:lineRule="auto"/>
              <w:jc w:val="both"/>
              <w:rPr>
                <w:rFonts w:ascii="Trebuchet MS" w:hAnsi="Trebuchet MS"/>
                <w:b/>
                <w:color w:val="000000" w:themeColor="text1"/>
              </w:rPr>
            </w:pPr>
            <w:r>
              <w:rPr>
                <w:rFonts w:ascii="Trebuchet MS" w:hAnsi="Trebuchet MS"/>
                <w:b/>
                <w:color w:val="000000" w:themeColor="text1"/>
              </w:rPr>
              <w:t xml:space="preserve">Cheltuieli </w:t>
            </w:r>
            <w:r>
              <w:rPr>
                <w:rFonts w:ascii="Trebuchet MS" w:hAnsi="Trebuchet MS"/>
                <w:b/>
                <w:color w:val="000000" w:themeColor="text1"/>
              </w:rPr>
              <w:t>in</w:t>
            </w:r>
            <w:r>
              <w:rPr>
                <w:rFonts w:ascii="Trebuchet MS" w:hAnsi="Trebuchet MS"/>
                <w:b/>
                <w:color w:val="000000" w:themeColor="text1"/>
              </w:rPr>
              <w:t xml:space="preserve">directe – Cheltuielile eligibile </w:t>
            </w:r>
            <w:r>
              <w:rPr>
                <w:rFonts w:ascii="Trebuchet MS" w:hAnsi="Trebuchet MS"/>
                <w:b/>
                <w:color w:val="000000" w:themeColor="text1"/>
              </w:rPr>
              <w:t>in</w:t>
            </w:r>
            <w:r>
              <w:rPr>
                <w:rFonts w:ascii="Trebuchet MS" w:hAnsi="Trebuchet MS"/>
                <w:b/>
                <w:color w:val="000000" w:themeColor="text1"/>
              </w:rPr>
              <w:t>directe reprezintă cheltuieli</w:t>
            </w:r>
            <w:r>
              <w:rPr>
                <w:rFonts w:ascii="Trebuchet MS" w:hAnsi="Trebuchet MS"/>
                <w:b/>
                <w:color w:val="000000" w:themeColor="text1"/>
              </w:rPr>
              <w:t xml:space="preserve"> efectuate pentru funcționarea</w:t>
            </w:r>
            <w:bookmarkStart w:id="111" w:name="_GoBack"/>
            <w:bookmarkEnd w:id="111"/>
            <w:r>
              <w:rPr>
                <w:rFonts w:ascii="Trebuchet MS" w:hAnsi="Trebuchet MS"/>
                <w:b/>
                <w:color w:val="000000" w:themeColor="text1"/>
              </w:rPr>
              <w:t xml:space="preserve"> de ansamblu a proiectului si </w:t>
            </w:r>
            <w:r>
              <w:rPr>
                <w:rFonts w:ascii="Trebuchet MS" w:hAnsi="Trebuchet MS"/>
                <w:b/>
                <w:color w:val="000000" w:themeColor="text1"/>
              </w:rPr>
              <w:t xml:space="preserve"> care </w:t>
            </w:r>
            <w:r>
              <w:rPr>
                <w:rFonts w:ascii="Trebuchet MS" w:hAnsi="Trebuchet MS"/>
                <w:b/>
                <w:color w:val="000000" w:themeColor="text1"/>
              </w:rPr>
              <w:t xml:space="preserve">nu </w:t>
            </w:r>
            <w:r>
              <w:rPr>
                <w:rFonts w:ascii="Trebuchet MS" w:hAnsi="Trebuchet MS"/>
                <w:b/>
                <w:color w:val="000000" w:themeColor="text1"/>
              </w:rPr>
              <w:t xml:space="preserve">pot fi atribuite unei anumite activități </w:t>
            </w:r>
          </w:p>
        </w:tc>
      </w:tr>
      <w:tr w:rsidR="00965948" w:rsidRPr="00BF36C7" w14:paraId="25BEAAEE" w14:textId="77777777" w:rsidTr="00A0047E">
        <w:tc>
          <w:tcPr>
            <w:tcW w:w="953" w:type="pct"/>
            <w:shd w:val="clear" w:color="auto" w:fill="D6E3BC"/>
          </w:tcPr>
          <w:p w14:paraId="6ACC1421" w14:textId="4003DC9E" w:rsidR="00965948" w:rsidRPr="00BF36C7" w:rsidRDefault="00965948" w:rsidP="00965948">
            <w:pPr>
              <w:spacing w:after="0" w:line="240" w:lineRule="auto"/>
              <w:jc w:val="both"/>
              <w:rPr>
                <w:rFonts w:ascii="Trebuchet MS" w:hAnsi="Trebuchet MS"/>
                <w:b/>
                <w:color w:val="000000" w:themeColor="text1"/>
              </w:rPr>
            </w:pPr>
            <w:r w:rsidRPr="00BF36C7">
              <w:rPr>
                <w:rFonts w:ascii="Trebuchet MS" w:hAnsi="Trebuchet MS"/>
                <w:b/>
                <w:color w:val="000000" w:themeColor="text1"/>
              </w:rPr>
              <w:t>Categorie MySMIS</w:t>
            </w:r>
          </w:p>
        </w:tc>
        <w:tc>
          <w:tcPr>
            <w:tcW w:w="1410" w:type="pct"/>
            <w:shd w:val="clear" w:color="auto" w:fill="D6E3BC"/>
          </w:tcPr>
          <w:p w14:paraId="322D2542" w14:textId="6F33635A" w:rsidR="00965948" w:rsidRPr="00BF36C7" w:rsidRDefault="00965948" w:rsidP="00965948">
            <w:pPr>
              <w:spacing w:after="0" w:line="240" w:lineRule="auto"/>
              <w:jc w:val="both"/>
              <w:rPr>
                <w:rFonts w:ascii="Trebuchet MS" w:hAnsi="Trebuchet MS"/>
                <w:b/>
                <w:color w:val="000000" w:themeColor="text1"/>
              </w:rPr>
            </w:pPr>
            <w:r w:rsidRPr="00BF36C7">
              <w:rPr>
                <w:rFonts w:ascii="Trebuchet MS" w:hAnsi="Trebuchet MS"/>
                <w:b/>
                <w:color w:val="000000" w:themeColor="text1"/>
              </w:rPr>
              <w:t>Subcategorie MySMIS</w:t>
            </w:r>
          </w:p>
        </w:tc>
        <w:tc>
          <w:tcPr>
            <w:tcW w:w="2637" w:type="pct"/>
            <w:shd w:val="clear" w:color="auto" w:fill="D6E3BC"/>
          </w:tcPr>
          <w:p w14:paraId="08FB24C7" w14:textId="21775840" w:rsidR="00965948" w:rsidRPr="00BF36C7" w:rsidRDefault="00965948" w:rsidP="00965948">
            <w:pPr>
              <w:spacing w:after="0" w:line="240" w:lineRule="auto"/>
              <w:jc w:val="both"/>
              <w:rPr>
                <w:rFonts w:ascii="Trebuchet MS" w:hAnsi="Trebuchet MS"/>
                <w:b/>
                <w:color w:val="000000" w:themeColor="text1"/>
              </w:rPr>
            </w:pPr>
            <w:r w:rsidRPr="00BF36C7">
              <w:rPr>
                <w:rFonts w:ascii="Trebuchet MS" w:hAnsi="Trebuchet MS"/>
                <w:b/>
                <w:color w:val="000000" w:themeColor="text1"/>
              </w:rPr>
              <w:t>Subcategoria (descrierea cheltuielii) conține:</w:t>
            </w:r>
          </w:p>
        </w:tc>
      </w:tr>
      <w:tr w:rsidR="008D6F6B" w:rsidRPr="00BF36C7" w14:paraId="0D62459D" w14:textId="77777777" w:rsidTr="00A0047E">
        <w:trPr>
          <w:trHeight w:val="2766"/>
        </w:trPr>
        <w:tc>
          <w:tcPr>
            <w:tcW w:w="953" w:type="pct"/>
          </w:tcPr>
          <w:p w14:paraId="03B188CE"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44 - Cheltuieli indirecte conform art. 68</w:t>
            </w:r>
          </w:p>
          <w:p w14:paraId="4CDA0720" w14:textId="77777777" w:rsidR="0011018E" w:rsidRPr="00BF36C7" w:rsidRDefault="0011018E" w:rsidP="006B4E15">
            <w:pPr>
              <w:spacing w:after="0" w:line="240" w:lineRule="auto"/>
              <w:jc w:val="both"/>
              <w:rPr>
                <w:rFonts w:ascii="Trebuchet MS" w:hAnsi="Trebuchet MS"/>
                <w:b/>
                <w:color w:val="000000" w:themeColor="text1"/>
              </w:rPr>
            </w:pPr>
          </w:p>
        </w:tc>
        <w:tc>
          <w:tcPr>
            <w:tcW w:w="1410" w:type="pct"/>
          </w:tcPr>
          <w:p w14:paraId="63502A9E"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b/>
                <w:color w:val="000000" w:themeColor="text1"/>
              </w:rPr>
              <w:t>166 -  Cheltuieli indirecte conform art. 68</w:t>
            </w:r>
          </w:p>
          <w:p w14:paraId="157FE0FE" w14:textId="77777777" w:rsidR="0011018E" w:rsidRPr="00BF36C7" w:rsidRDefault="0011018E" w:rsidP="006B4E15">
            <w:pPr>
              <w:spacing w:after="0" w:line="240" w:lineRule="auto"/>
              <w:jc w:val="both"/>
              <w:rPr>
                <w:rFonts w:ascii="Trebuchet MS" w:hAnsi="Trebuchet MS"/>
                <w:color w:val="000000" w:themeColor="text1"/>
              </w:rPr>
            </w:pPr>
          </w:p>
        </w:tc>
        <w:tc>
          <w:tcPr>
            <w:tcW w:w="2637" w:type="pct"/>
          </w:tcPr>
          <w:p w14:paraId="65E731D5" w14:textId="77777777" w:rsidR="0011018E" w:rsidRPr="00BF36C7" w:rsidRDefault="0011018E" w:rsidP="006B4E15">
            <w:pPr>
              <w:numPr>
                <w:ilvl w:val="0"/>
                <w:numId w:val="6"/>
              </w:numPr>
              <w:spacing w:after="0" w:line="240" w:lineRule="auto"/>
              <w:jc w:val="both"/>
              <w:rPr>
                <w:rFonts w:ascii="Trebuchet MS" w:hAnsi="Trebuchet MS"/>
                <w:color w:val="000000" w:themeColor="text1"/>
              </w:rPr>
            </w:pPr>
            <w:r w:rsidRPr="00BF36C7">
              <w:rPr>
                <w:rFonts w:ascii="Trebuchet MS" w:hAnsi="Trebuchet MS"/>
                <w:color w:val="000000" w:themeColor="text1"/>
              </w:rPr>
              <w:t>Salarii aferente experților suport pentru activitatea managerului de proiect</w:t>
            </w:r>
          </w:p>
          <w:p w14:paraId="716FB61B" w14:textId="77777777" w:rsidR="0011018E" w:rsidRPr="00BF36C7" w:rsidRDefault="0011018E" w:rsidP="006B4E15">
            <w:pPr>
              <w:numPr>
                <w:ilvl w:val="0"/>
                <w:numId w:val="6"/>
              </w:numPr>
              <w:spacing w:after="0" w:line="240" w:lineRule="auto"/>
              <w:jc w:val="both"/>
              <w:rPr>
                <w:rFonts w:ascii="Trebuchet MS" w:hAnsi="Trebuchet MS"/>
                <w:color w:val="000000" w:themeColor="text1"/>
              </w:rPr>
            </w:pPr>
            <w:r w:rsidRPr="00BF36C7">
              <w:rPr>
                <w:rFonts w:ascii="Trebuchet MS" w:hAnsi="Trebuchet MS"/>
                <w:color w:val="000000" w:themeColor="text1"/>
              </w:rPr>
              <w:t>Salarii aferente personalului administrativ și auxiliar</w:t>
            </w:r>
          </w:p>
          <w:p w14:paraId="65AA2211" w14:textId="77777777" w:rsidR="0011018E" w:rsidRPr="00BF36C7" w:rsidRDefault="0011018E" w:rsidP="006B4E15">
            <w:pPr>
              <w:numPr>
                <w:ilvl w:val="0"/>
                <w:numId w:val="5"/>
              </w:numPr>
              <w:spacing w:after="0" w:line="240" w:lineRule="auto"/>
              <w:jc w:val="both"/>
              <w:rPr>
                <w:rFonts w:ascii="Trebuchet MS" w:hAnsi="Trebuchet MS"/>
                <w:color w:val="000000" w:themeColor="text1"/>
              </w:rPr>
            </w:pPr>
            <w:r w:rsidRPr="00BF36C7">
              <w:rPr>
                <w:rFonts w:ascii="Trebuchet MS" w:hAnsi="Trebuchet MS"/>
                <w:color w:val="000000" w:themeColor="text1"/>
              </w:rPr>
              <w:t>Contribuții sociale aferente cheltuielilor salariale şi cheltuielilor asimilate acestora (contribuții angajați şi angajatori).</w:t>
            </w:r>
          </w:p>
          <w:p w14:paraId="4AE9D48B" w14:textId="77777777" w:rsidR="0011018E" w:rsidRPr="00BF36C7" w:rsidRDefault="0011018E" w:rsidP="006B4E15">
            <w:pPr>
              <w:numPr>
                <w:ilvl w:val="0"/>
                <w:numId w:val="7"/>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Chirie sediu administrativ al proiectului </w:t>
            </w:r>
          </w:p>
          <w:p w14:paraId="078BC7B2" w14:textId="77777777" w:rsidR="0011018E" w:rsidRPr="00BF36C7" w:rsidRDefault="0011018E" w:rsidP="006B4E15">
            <w:pPr>
              <w:numPr>
                <w:ilvl w:val="0"/>
                <w:numId w:val="7"/>
              </w:numPr>
              <w:spacing w:after="0" w:line="240" w:lineRule="auto"/>
              <w:jc w:val="both"/>
              <w:rPr>
                <w:rFonts w:ascii="Trebuchet MS" w:hAnsi="Trebuchet MS"/>
                <w:color w:val="000000" w:themeColor="text1"/>
              </w:rPr>
            </w:pPr>
            <w:r w:rsidRPr="00BF36C7">
              <w:rPr>
                <w:rFonts w:ascii="Trebuchet MS" w:hAnsi="Trebuchet MS"/>
                <w:color w:val="000000" w:themeColor="text1"/>
              </w:rPr>
              <w:t>Plata serviciilor pentru medicina muncii, prevenirea şi stingerea incendiilor, sănătatea şi securitatea în muncă pentru personalul propriu</w:t>
            </w:r>
          </w:p>
          <w:p w14:paraId="18789A0F" w14:textId="77777777" w:rsidR="0011018E" w:rsidRPr="00BF36C7" w:rsidRDefault="0011018E" w:rsidP="006B4E15">
            <w:pPr>
              <w:numPr>
                <w:ilvl w:val="0"/>
                <w:numId w:val="7"/>
              </w:numPr>
              <w:spacing w:after="0" w:line="240" w:lineRule="auto"/>
              <w:jc w:val="both"/>
              <w:rPr>
                <w:rFonts w:ascii="Trebuchet MS" w:hAnsi="Trebuchet MS"/>
                <w:color w:val="000000" w:themeColor="text1"/>
              </w:rPr>
            </w:pPr>
            <w:r w:rsidRPr="00BF36C7">
              <w:rPr>
                <w:rFonts w:ascii="Trebuchet MS" w:hAnsi="Trebuchet MS"/>
                <w:color w:val="000000" w:themeColor="text1"/>
              </w:rPr>
              <w:t>Utilități:</w:t>
            </w:r>
          </w:p>
          <w:p w14:paraId="65BAF33C"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a) apă şi canalizare</w:t>
            </w:r>
          </w:p>
          <w:p w14:paraId="50123111"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b) servicii de salubrizare</w:t>
            </w:r>
          </w:p>
          <w:p w14:paraId="64F14512"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c) energie electrică</w:t>
            </w:r>
          </w:p>
          <w:p w14:paraId="16F3B2F6"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 xml:space="preserve"> d) energie termică şi/sau gaze naturale</w:t>
            </w:r>
          </w:p>
          <w:p w14:paraId="1E253EAB"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e) telefoane, fax, internet, acces la baze de date</w:t>
            </w:r>
          </w:p>
          <w:p w14:paraId="15E1DB8C"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f) servicii poștale şi/sau servicii curierat</w:t>
            </w:r>
          </w:p>
          <w:p w14:paraId="14B050E5" w14:textId="77777777" w:rsidR="0011018E" w:rsidRPr="00BF36C7" w:rsidRDefault="0011018E" w:rsidP="006B4E15">
            <w:pPr>
              <w:numPr>
                <w:ilvl w:val="0"/>
                <w:numId w:val="8"/>
              </w:numPr>
              <w:spacing w:after="0" w:line="240" w:lineRule="auto"/>
              <w:jc w:val="both"/>
              <w:rPr>
                <w:rFonts w:ascii="Trebuchet MS" w:hAnsi="Trebuchet MS"/>
                <w:color w:val="000000" w:themeColor="text1"/>
              </w:rPr>
            </w:pPr>
            <w:r w:rsidRPr="00BF36C7">
              <w:rPr>
                <w:rFonts w:ascii="Trebuchet MS" w:hAnsi="Trebuchet MS"/>
                <w:color w:val="000000" w:themeColor="text1"/>
              </w:rPr>
              <w:t>Servicii de administrare a clădirilor:</w:t>
            </w:r>
          </w:p>
          <w:p w14:paraId="4B1C1C29"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a) întreținerea curentă</w:t>
            </w:r>
          </w:p>
          <w:p w14:paraId="107128DD"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b) asigurarea securității clădirilor</w:t>
            </w:r>
          </w:p>
          <w:p w14:paraId="60396333"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c) salubrizare şi igienizare</w:t>
            </w:r>
          </w:p>
          <w:p w14:paraId="149F8F38" w14:textId="77777777" w:rsidR="0011018E" w:rsidRPr="00BF36C7" w:rsidRDefault="0011018E" w:rsidP="006B4E15">
            <w:pPr>
              <w:numPr>
                <w:ilvl w:val="0"/>
                <w:numId w:val="8"/>
              </w:numPr>
              <w:spacing w:after="0" w:line="240" w:lineRule="auto"/>
              <w:jc w:val="both"/>
              <w:rPr>
                <w:rFonts w:ascii="Trebuchet MS" w:hAnsi="Trebuchet MS"/>
                <w:color w:val="000000" w:themeColor="text1"/>
              </w:rPr>
            </w:pPr>
            <w:r w:rsidRPr="00BF36C7">
              <w:rPr>
                <w:rFonts w:ascii="Trebuchet MS" w:hAnsi="Trebuchet MS"/>
                <w:color w:val="000000" w:themeColor="text1"/>
              </w:rPr>
              <w:t>Servicii de întreținere şi reparare echipamente şi mijloace de transport:</w:t>
            </w:r>
          </w:p>
          <w:p w14:paraId="48461C34"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 xml:space="preserve"> a) întreținere echipamente</w:t>
            </w:r>
          </w:p>
          <w:p w14:paraId="44B4CDF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b) reparații echipamente</w:t>
            </w:r>
          </w:p>
          <w:p w14:paraId="674E0C63"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c) întreținere mijloace de transport</w:t>
            </w:r>
          </w:p>
          <w:p w14:paraId="383E30BF"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d) reparații mijloace de transport</w:t>
            </w:r>
          </w:p>
          <w:p w14:paraId="44E0CFC0" w14:textId="77777777" w:rsidR="0011018E" w:rsidRPr="00BF36C7" w:rsidRDefault="0011018E" w:rsidP="006B4E15">
            <w:pPr>
              <w:numPr>
                <w:ilvl w:val="0"/>
                <w:numId w:val="8"/>
              </w:numPr>
              <w:spacing w:after="0" w:line="240" w:lineRule="auto"/>
              <w:jc w:val="both"/>
              <w:rPr>
                <w:rFonts w:ascii="Trebuchet MS" w:hAnsi="Trebuchet MS"/>
                <w:color w:val="000000" w:themeColor="text1"/>
              </w:rPr>
            </w:pPr>
            <w:r w:rsidRPr="00BF36C7">
              <w:rPr>
                <w:rFonts w:ascii="Trebuchet MS" w:hAnsi="Trebuchet MS"/>
                <w:color w:val="000000" w:themeColor="text1"/>
              </w:rPr>
              <w:t>Amortizare active</w:t>
            </w:r>
          </w:p>
          <w:p w14:paraId="7F8ED3B6" w14:textId="77777777" w:rsidR="0011018E" w:rsidRPr="00BF36C7" w:rsidRDefault="0011018E" w:rsidP="006B4E15">
            <w:pPr>
              <w:numPr>
                <w:ilvl w:val="0"/>
                <w:numId w:val="9"/>
              </w:numPr>
              <w:spacing w:after="0" w:line="240" w:lineRule="auto"/>
              <w:jc w:val="both"/>
              <w:rPr>
                <w:rFonts w:ascii="Trebuchet MS" w:hAnsi="Trebuchet MS"/>
                <w:color w:val="000000" w:themeColor="text1"/>
              </w:rPr>
            </w:pPr>
            <w:r w:rsidRPr="00BF36C7">
              <w:rPr>
                <w:rFonts w:ascii="Trebuchet MS" w:hAnsi="Trebuchet MS"/>
                <w:color w:val="000000" w:themeColor="text1"/>
              </w:rPr>
              <w:t>Conectare la rețele informatice</w:t>
            </w:r>
          </w:p>
          <w:p w14:paraId="255CDA97" w14:textId="77777777" w:rsidR="0011018E" w:rsidRPr="00BF36C7" w:rsidRDefault="0011018E" w:rsidP="006B4E15">
            <w:pPr>
              <w:numPr>
                <w:ilvl w:val="0"/>
                <w:numId w:val="9"/>
              </w:numPr>
              <w:spacing w:after="0" w:line="240" w:lineRule="auto"/>
              <w:jc w:val="both"/>
              <w:rPr>
                <w:rFonts w:ascii="Trebuchet MS" w:hAnsi="Trebuchet MS"/>
                <w:color w:val="000000" w:themeColor="text1"/>
              </w:rPr>
            </w:pPr>
            <w:r w:rsidRPr="00BF36C7">
              <w:rPr>
                <w:rFonts w:ascii="Trebuchet MS" w:hAnsi="Trebuchet MS"/>
                <w:color w:val="000000" w:themeColor="text1"/>
              </w:rPr>
              <w:t>Arhivare documente</w:t>
            </w:r>
          </w:p>
          <w:p w14:paraId="763A94DD" w14:textId="77777777" w:rsidR="0011018E" w:rsidRPr="00BF36C7" w:rsidRDefault="0011018E" w:rsidP="006B4E15">
            <w:pPr>
              <w:numPr>
                <w:ilvl w:val="0"/>
                <w:numId w:val="9"/>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aferente procedurilor de achiziție</w:t>
            </w:r>
          </w:p>
          <w:p w14:paraId="406DE376" w14:textId="77777777" w:rsidR="0011018E" w:rsidRPr="00BF36C7" w:rsidRDefault="0011018E" w:rsidP="006B4E15">
            <w:pPr>
              <w:numPr>
                <w:ilvl w:val="0"/>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Multiplicare, cu excepția materialelor de informare şi publicitate</w:t>
            </w:r>
          </w:p>
          <w:p w14:paraId="52BC0566" w14:textId="77777777" w:rsidR="0011018E" w:rsidRPr="00BF36C7" w:rsidRDefault="0011018E" w:rsidP="006B4E15">
            <w:pPr>
              <w:numPr>
                <w:ilvl w:val="0"/>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cheltuielile aferente garanțiilor oferite de bănci sau alte instituții financiare</w:t>
            </w:r>
          </w:p>
          <w:p w14:paraId="12280A9A" w14:textId="77777777" w:rsidR="0011018E" w:rsidRPr="00BF36C7" w:rsidRDefault="0011018E" w:rsidP="006B4E15">
            <w:pPr>
              <w:numPr>
                <w:ilvl w:val="0"/>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taxe notariale</w:t>
            </w:r>
          </w:p>
          <w:p w14:paraId="252B62AE" w14:textId="77777777" w:rsidR="0011018E" w:rsidRPr="00BF36C7" w:rsidRDefault="0011018E" w:rsidP="006B4E15">
            <w:pPr>
              <w:numPr>
                <w:ilvl w:val="0"/>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abonamente la publicații de specialitate</w:t>
            </w:r>
          </w:p>
          <w:p w14:paraId="0C75718D" w14:textId="77777777" w:rsidR="0011018E" w:rsidRPr="00BF36C7" w:rsidRDefault="0011018E" w:rsidP="006B4E15">
            <w:pPr>
              <w:numPr>
                <w:ilvl w:val="0"/>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lastRenderedPageBreak/>
              <w:t>Cheltuieli financiare şi juridice (notariale):</w:t>
            </w:r>
          </w:p>
          <w:p w14:paraId="1091D484" w14:textId="77777777" w:rsidR="0011018E" w:rsidRPr="00BF36C7" w:rsidRDefault="0011018E" w:rsidP="006B4E15">
            <w:pPr>
              <w:numPr>
                <w:ilvl w:val="1"/>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prime de asigurare bunuri (mobile şi imobile)</w:t>
            </w:r>
          </w:p>
          <w:p w14:paraId="45927876" w14:textId="77777777" w:rsidR="0011018E" w:rsidRPr="00BF36C7" w:rsidRDefault="0011018E" w:rsidP="006B4E15">
            <w:pPr>
              <w:numPr>
                <w:ilvl w:val="1"/>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asigurarea medicală pentru călătoriile în străinătate, </w:t>
            </w:r>
          </w:p>
          <w:p w14:paraId="1F241CAA" w14:textId="77777777" w:rsidR="0011018E" w:rsidRPr="00BF36C7" w:rsidRDefault="0011018E" w:rsidP="006B4E15">
            <w:pPr>
              <w:numPr>
                <w:ilvl w:val="1"/>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prime de asigurare obligatorie auto (excluzând asigurarea CASCO)</w:t>
            </w:r>
          </w:p>
          <w:p w14:paraId="476C5869" w14:textId="79416EAA" w:rsidR="0011018E" w:rsidRPr="00BF36C7" w:rsidRDefault="0011018E" w:rsidP="006B4E15">
            <w:pPr>
              <w:numPr>
                <w:ilvl w:val="1"/>
                <w:numId w:val="10"/>
              </w:numPr>
              <w:spacing w:after="0" w:line="240" w:lineRule="auto"/>
              <w:jc w:val="both"/>
              <w:rPr>
                <w:rFonts w:ascii="Trebuchet MS" w:hAnsi="Trebuchet MS"/>
                <w:color w:val="000000" w:themeColor="text1"/>
              </w:rPr>
            </w:pPr>
            <w:r w:rsidRPr="00BF36C7">
              <w:rPr>
                <w:rFonts w:ascii="Trebuchet MS" w:hAnsi="Trebuchet MS"/>
                <w:color w:val="000000" w:themeColor="text1"/>
              </w:rPr>
              <w:t>cheltuieli aferente deschiderii, gestionării şi operării contului/conturilor bancare al/ale proiectului</w:t>
            </w:r>
          </w:p>
          <w:p w14:paraId="228885E5"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Materiale consumabile:</w:t>
            </w:r>
          </w:p>
          <w:p w14:paraId="6A855C2F"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a) cheltuieli cu materialele auxiliare</w:t>
            </w:r>
          </w:p>
          <w:p w14:paraId="192E678B"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b) cheltuieli cu materialele pentru ambalat</w:t>
            </w:r>
          </w:p>
          <w:p w14:paraId="24470BA0"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 xml:space="preserve"> </w:t>
            </w:r>
            <w:r w:rsidRPr="00BF36C7">
              <w:rPr>
                <w:rFonts w:ascii="Trebuchet MS" w:hAnsi="Trebuchet MS"/>
                <w:color w:val="000000" w:themeColor="text1"/>
              </w:rPr>
              <w:tab/>
              <w:t>c) cheltuieli cu alte materiale consumabile</w:t>
            </w:r>
          </w:p>
          <w:p w14:paraId="5495C194"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producția materialelor publicitare şi de informare</w:t>
            </w:r>
          </w:p>
          <w:p w14:paraId="10303D69"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tipărirea/multiplicarea materialelor publicitare şi de informare</w:t>
            </w:r>
          </w:p>
          <w:p w14:paraId="25B0952D"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difuzarea materialelor publicitare şi de informare</w:t>
            </w:r>
          </w:p>
          <w:p w14:paraId="0257A363"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dezvoltare/adaptare pagini web</w:t>
            </w:r>
          </w:p>
          <w:p w14:paraId="7723BDBD"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închirierea de spațiu publicitar</w:t>
            </w:r>
          </w:p>
          <w:p w14:paraId="31330562" w14:textId="77777777" w:rsidR="0011018E" w:rsidRPr="00BF36C7" w:rsidRDefault="0011018E" w:rsidP="006B4E15">
            <w:pPr>
              <w:numPr>
                <w:ilvl w:val="0"/>
                <w:numId w:val="11"/>
              </w:numPr>
              <w:spacing w:after="0" w:line="240" w:lineRule="auto"/>
              <w:jc w:val="both"/>
              <w:rPr>
                <w:rFonts w:ascii="Trebuchet MS" w:hAnsi="Trebuchet MS"/>
                <w:color w:val="000000" w:themeColor="text1"/>
              </w:rPr>
            </w:pPr>
            <w:r w:rsidRPr="00BF36C7">
              <w:rPr>
                <w:rFonts w:ascii="Trebuchet MS" w:hAnsi="Trebuchet MS"/>
                <w:color w:val="000000" w:themeColor="text1"/>
              </w:rPr>
              <w:t>alte activități de informare şi publicitate</w:t>
            </w:r>
          </w:p>
        </w:tc>
      </w:tr>
      <w:tr w:rsidR="008D6F6B" w:rsidRPr="00BF36C7" w14:paraId="63AAFEFE" w14:textId="77777777" w:rsidTr="00A0047E">
        <w:tc>
          <w:tcPr>
            <w:tcW w:w="5000" w:type="pct"/>
            <w:gridSpan w:val="3"/>
          </w:tcPr>
          <w:p w14:paraId="0E1556AE"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lastRenderedPageBreak/>
              <w:t xml:space="preserve">Lista cheltuielilor indirecte aferente proiectului este indicativă; solicitantul nu trebuie să fundamenteze cheltuielile indirecte în bugetul proiectului, aceste cheltuieli fiind stabilite ca </w:t>
            </w:r>
            <w:r w:rsidRPr="00BF36C7">
              <w:rPr>
                <w:rFonts w:ascii="Trebuchet MS" w:hAnsi="Trebuchet MS"/>
                <w:b/>
                <w:color w:val="000000" w:themeColor="text1"/>
              </w:rPr>
              <w:t xml:space="preserve">rată forfetară de 15% din costurile directe eligibile cu personalul </w:t>
            </w:r>
            <w:r w:rsidRPr="00BF36C7">
              <w:rPr>
                <w:rFonts w:ascii="Trebuchet MS" w:hAnsi="Trebuchet MS"/>
                <w:color w:val="000000" w:themeColor="text1"/>
              </w:rPr>
              <w:t>(prin aplicarea articolului 68 alineatul (1) litera (b) din Regulamentul (UE) nr. 1303/2013).</w:t>
            </w:r>
          </w:p>
        </w:tc>
      </w:tr>
    </w:tbl>
    <w:p w14:paraId="32052F70" w14:textId="77777777" w:rsidR="0011018E" w:rsidRPr="00BF36C7" w:rsidRDefault="0011018E" w:rsidP="006B4E15">
      <w:pPr>
        <w:spacing w:after="0" w:line="240" w:lineRule="auto"/>
        <w:jc w:val="both"/>
        <w:rPr>
          <w:rFonts w:ascii="Trebuchet MS" w:hAnsi="Trebuchet MS"/>
          <w:b/>
          <w:color w:val="000000" w:themeColor="text1"/>
        </w:rPr>
        <w:sectPr w:rsidR="0011018E" w:rsidRPr="00BF36C7" w:rsidSect="00191CC6">
          <w:headerReference w:type="even" r:id="rId19"/>
          <w:headerReference w:type="default" r:id="rId20"/>
          <w:headerReference w:type="first" r:id="rId21"/>
          <w:pgSz w:w="16838" w:h="11906" w:orient="landscape"/>
          <w:pgMar w:top="1276" w:right="539" w:bottom="992" w:left="567" w:header="1361" w:footer="709" w:gutter="0"/>
          <w:cols w:space="708"/>
          <w:titlePg/>
          <w:docGrid w:linePitch="360"/>
        </w:sectPr>
      </w:pPr>
    </w:p>
    <w:p w14:paraId="069603A2" w14:textId="77777777" w:rsidR="0011018E" w:rsidRDefault="0011018E" w:rsidP="006B4E15">
      <w:pPr>
        <w:pStyle w:val="Titlu3"/>
        <w:spacing w:before="0" w:line="240" w:lineRule="auto"/>
        <w:jc w:val="both"/>
        <w:rPr>
          <w:rFonts w:ascii="Trebuchet MS" w:hAnsi="Trebuchet MS"/>
          <w:b/>
          <w:color w:val="000000" w:themeColor="text1"/>
          <w:sz w:val="22"/>
          <w:szCs w:val="22"/>
          <w:lang w:val="ro-RO"/>
        </w:rPr>
      </w:pPr>
      <w:bookmarkStart w:id="112" w:name="_Toc435003200"/>
      <w:bookmarkStart w:id="113" w:name="_Toc442084046"/>
      <w:bookmarkStart w:id="114" w:name="_Toc483552608"/>
      <w:r w:rsidRPr="00BF36C7">
        <w:rPr>
          <w:rFonts w:ascii="Trebuchet MS" w:hAnsi="Trebuchet MS"/>
          <w:b/>
          <w:color w:val="000000" w:themeColor="text1"/>
          <w:sz w:val="22"/>
          <w:szCs w:val="22"/>
          <w:lang w:val="ro-RO"/>
        </w:rPr>
        <w:lastRenderedPageBreak/>
        <w:t>2.3.3 Reguli generale și specifice de decontare</w:t>
      </w:r>
      <w:bookmarkEnd w:id="112"/>
      <w:bookmarkEnd w:id="113"/>
      <w:bookmarkEnd w:id="114"/>
    </w:p>
    <w:p w14:paraId="1CC65E31" w14:textId="77777777" w:rsidR="00A73B78" w:rsidRPr="00093F3B" w:rsidRDefault="00A73B78" w:rsidP="00093F3B"/>
    <w:p w14:paraId="44160257" w14:textId="77777777" w:rsidR="0011018E" w:rsidRDefault="0011018E" w:rsidP="006B4E15">
      <w:pPr>
        <w:spacing w:after="0" w:line="240" w:lineRule="auto"/>
        <w:contextualSpacing/>
        <w:jc w:val="both"/>
        <w:rPr>
          <w:rFonts w:ascii="Trebuchet MS" w:hAnsi="Trebuchet MS"/>
          <w:color w:val="000000" w:themeColor="text1"/>
        </w:rPr>
      </w:pPr>
      <w:r w:rsidRPr="00BF36C7">
        <w:rPr>
          <w:rFonts w:ascii="Trebuchet MS" w:hAnsi="Trebuchet MS"/>
          <w:color w:val="000000" w:themeColor="text1"/>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14:paraId="01183C12" w14:textId="77777777" w:rsidR="00A73B78" w:rsidRPr="00BF36C7" w:rsidRDefault="00A73B78" w:rsidP="006B4E15">
      <w:pPr>
        <w:spacing w:after="0" w:line="240" w:lineRule="auto"/>
        <w:contextualSpacing/>
        <w:jc w:val="both"/>
        <w:rPr>
          <w:rFonts w:ascii="Trebuchet MS" w:hAnsi="Trebuchet MS"/>
          <w:color w:val="000000" w:themeColor="text1"/>
        </w:rPr>
      </w:pPr>
    </w:p>
    <w:p w14:paraId="1B64AF0E" w14:textId="77777777" w:rsidR="0011018E"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În cadrul proiectului pot fi decontate cheltuieli plafonate procentual, după cum urmează:</w:t>
      </w:r>
    </w:p>
    <w:p w14:paraId="19C52FD8" w14:textId="77777777" w:rsidR="00A73B78" w:rsidRPr="00BF36C7" w:rsidRDefault="00A73B78" w:rsidP="006B4E15">
      <w:pPr>
        <w:spacing w:after="0" w:line="240" w:lineRule="auto"/>
        <w:jc w:val="both"/>
        <w:rPr>
          <w:rFonts w:ascii="Trebuchet MS" w:hAnsi="Trebuchet MS"/>
          <w:color w:val="000000" w:themeColor="text1"/>
        </w:rPr>
      </w:pPr>
    </w:p>
    <w:p w14:paraId="009C71B3" w14:textId="77777777" w:rsidR="0011018E" w:rsidRDefault="0011018E" w:rsidP="006B4E15">
      <w:pPr>
        <w:pStyle w:val="Listparagraf"/>
        <w:numPr>
          <w:ilvl w:val="0"/>
          <w:numId w:val="13"/>
        </w:numPr>
        <w:spacing w:after="0" w:line="240" w:lineRule="auto"/>
        <w:jc w:val="both"/>
        <w:rPr>
          <w:rFonts w:ascii="Trebuchet MS" w:hAnsi="Trebuchet MS" w:cs="PF Square Sans Pro Medium"/>
          <w:color w:val="000000" w:themeColor="text1"/>
          <w:lang w:eastAsia="ar-SA"/>
        </w:rPr>
      </w:pPr>
      <w:r w:rsidRPr="00BF36C7">
        <w:rPr>
          <w:rFonts w:ascii="Trebuchet MS" w:hAnsi="Trebuchet MS" w:cs="PF Square Sans Pro Medium"/>
          <w:color w:val="000000" w:themeColor="text1"/>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14:paraId="3CC938E1" w14:textId="77777777" w:rsidR="00A73B78" w:rsidRPr="00BF36C7" w:rsidRDefault="00A73B78" w:rsidP="00093F3B">
      <w:pPr>
        <w:pStyle w:val="Listparagraf"/>
        <w:spacing w:after="0" w:line="240" w:lineRule="auto"/>
        <w:jc w:val="both"/>
        <w:rPr>
          <w:rFonts w:ascii="Trebuchet MS" w:hAnsi="Trebuchet MS" w:cs="PF Square Sans Pro Medium"/>
          <w:color w:val="000000" w:themeColor="text1"/>
          <w:lang w:eastAsia="ar-SA"/>
        </w:rPr>
      </w:pPr>
    </w:p>
    <w:p w14:paraId="0CC289B1" w14:textId="77777777" w:rsidR="0011018E" w:rsidRPr="00BF36C7" w:rsidRDefault="0011018E" w:rsidP="006B4E15">
      <w:pPr>
        <w:pStyle w:val="Listparagraf"/>
        <w:numPr>
          <w:ilvl w:val="0"/>
          <w:numId w:val="13"/>
        </w:numPr>
        <w:spacing w:after="0" w:line="240" w:lineRule="auto"/>
        <w:jc w:val="both"/>
        <w:rPr>
          <w:rFonts w:ascii="Trebuchet MS" w:hAnsi="Trebuchet MS" w:cs="PF Square Sans Pro Medium"/>
          <w:color w:val="000000" w:themeColor="text1"/>
          <w:lang w:eastAsia="ar-SA"/>
        </w:rPr>
      </w:pPr>
      <w:r w:rsidRPr="00BF36C7">
        <w:rPr>
          <w:rFonts w:ascii="Trebuchet MS" w:hAnsi="Trebuchet MS" w:cs="PF Square Sans Pro Medium"/>
          <w:color w:val="000000" w:themeColor="text1"/>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14:paraId="1E28FE7B" w14:textId="77777777" w:rsidR="0011018E" w:rsidRPr="00BF36C7" w:rsidRDefault="0011018E" w:rsidP="006B4E15">
      <w:pPr>
        <w:pStyle w:val="Listparagraf"/>
        <w:spacing w:after="0" w:line="240" w:lineRule="auto"/>
        <w:jc w:val="both"/>
        <w:rPr>
          <w:rFonts w:ascii="Trebuchet MS" w:hAnsi="Trebuchet MS" w:cs="PF Square Sans Pro Medium"/>
          <w:color w:val="000000" w:themeColor="text1"/>
          <w:lang w:eastAsia="ar-SA"/>
        </w:rPr>
      </w:pPr>
    </w:p>
    <w:p w14:paraId="25B775FC" w14:textId="77777777" w:rsidR="0011018E" w:rsidRDefault="0011018E" w:rsidP="006B4E15">
      <w:pPr>
        <w:pStyle w:val="Titlu1"/>
        <w:spacing w:before="0" w:line="240" w:lineRule="auto"/>
        <w:jc w:val="both"/>
        <w:rPr>
          <w:rFonts w:ascii="Trebuchet MS" w:hAnsi="Trebuchet MS" w:cs="Calibri"/>
          <w:b/>
          <w:color w:val="000000" w:themeColor="text1"/>
          <w:sz w:val="22"/>
          <w:szCs w:val="22"/>
          <w:lang w:val="ro-RO"/>
        </w:rPr>
      </w:pPr>
      <w:bookmarkStart w:id="115" w:name="_Toc478730989"/>
      <w:bookmarkStart w:id="116" w:name="_Toc483552609"/>
      <w:bookmarkStart w:id="117" w:name="_Toc469059826"/>
      <w:r w:rsidRPr="00BF36C7">
        <w:rPr>
          <w:rFonts w:ascii="Trebuchet MS" w:hAnsi="Trebuchet MS" w:cs="Calibri"/>
          <w:b/>
          <w:color w:val="000000" w:themeColor="text1"/>
          <w:sz w:val="22"/>
          <w:szCs w:val="22"/>
          <w:lang w:val="ro-RO"/>
        </w:rPr>
        <w:t>CAPITOLUL 3. Completarea cererii de finanțare</w:t>
      </w:r>
      <w:bookmarkEnd w:id="115"/>
      <w:bookmarkEnd w:id="116"/>
    </w:p>
    <w:p w14:paraId="0E97D2B1" w14:textId="77777777" w:rsidR="00A73B78" w:rsidRPr="00093F3B" w:rsidRDefault="00A73B78" w:rsidP="00093F3B"/>
    <w:p w14:paraId="0A3616B6" w14:textId="77777777" w:rsidR="0011018E" w:rsidRPr="00BF36C7" w:rsidRDefault="0011018E" w:rsidP="006B4E15">
      <w:pPr>
        <w:spacing w:after="0" w:line="240" w:lineRule="auto"/>
        <w:jc w:val="both"/>
        <w:rPr>
          <w:rFonts w:ascii="Trebuchet MS" w:hAnsi="Trebuchet MS" w:cs="Calibri"/>
          <w:b/>
          <w:bCs/>
          <w:iCs/>
          <w:color w:val="000000" w:themeColor="text1"/>
        </w:rPr>
      </w:pPr>
      <w:r w:rsidRPr="00BF36C7">
        <w:rPr>
          <w:rFonts w:ascii="Trebuchet MS" w:hAnsi="Trebuchet MS" w:cs="Calibri"/>
          <w:color w:val="000000" w:themeColor="text1"/>
        </w:rPr>
        <w:t xml:space="preserve">Completarea cererii de finanțare se realizează în conformitate cu documentul </w:t>
      </w:r>
      <w:r w:rsidRPr="00BF36C7">
        <w:rPr>
          <w:rFonts w:ascii="Trebuchet MS" w:hAnsi="Trebuchet MS" w:cs="Calibri"/>
          <w:i/>
          <w:iCs/>
          <w:color w:val="000000" w:themeColor="text1"/>
        </w:rPr>
        <w:t>Orientări privind accesarea finanțărilor în cadrul Programului Operațional Capital Uman 2014-2020 (capitolul 5)</w:t>
      </w:r>
      <w:r w:rsidRPr="00BF36C7">
        <w:rPr>
          <w:rFonts w:ascii="Trebuchet MS" w:hAnsi="Trebuchet MS" w:cs="Calibri"/>
          <w:iCs/>
          <w:color w:val="000000" w:themeColor="text1"/>
        </w:rPr>
        <w:t xml:space="preserve">, precum și cu instrucțiunile de completare furnizate în sistemul informatic la apelul de proiecte (prezentul ghid -  </w:t>
      </w:r>
      <w:bookmarkStart w:id="118" w:name="_Toc448924807"/>
      <w:bookmarkStart w:id="119" w:name="_Toc448925411"/>
      <w:r w:rsidRPr="00BF36C7">
        <w:rPr>
          <w:rFonts w:ascii="Trebuchet MS" w:hAnsi="Trebuchet MS" w:cs="Calibri"/>
          <w:b/>
          <w:bCs/>
          <w:iCs/>
          <w:color w:val="000000" w:themeColor="text1"/>
        </w:rPr>
        <w:t>Anexa 5: Instrucțiuni orientative privind completarea cererii de finanțare</w:t>
      </w:r>
      <w:bookmarkEnd w:id="118"/>
      <w:bookmarkEnd w:id="119"/>
      <w:r w:rsidRPr="00BF36C7">
        <w:rPr>
          <w:rFonts w:ascii="Trebuchet MS" w:hAnsi="Trebuchet MS" w:cs="Calibri"/>
          <w:b/>
          <w:bCs/>
          <w:iCs/>
          <w:color w:val="000000" w:themeColor="text1"/>
        </w:rPr>
        <w:t>).</w:t>
      </w:r>
    </w:p>
    <w:p w14:paraId="5811EAE4" w14:textId="77777777" w:rsidR="0011018E" w:rsidRPr="00BF36C7" w:rsidRDefault="0011018E" w:rsidP="006B4E15">
      <w:pPr>
        <w:spacing w:after="0" w:line="240" w:lineRule="auto"/>
        <w:jc w:val="both"/>
        <w:rPr>
          <w:rFonts w:ascii="Trebuchet MS" w:hAnsi="Trebuchet MS" w:cs="Calibri"/>
          <w:color w:val="000000" w:themeColor="text1"/>
        </w:rPr>
      </w:pPr>
    </w:p>
    <w:p w14:paraId="426D19D0" w14:textId="77777777" w:rsidR="0011018E" w:rsidRDefault="0011018E" w:rsidP="006B4E15">
      <w:pPr>
        <w:pStyle w:val="Titlu1"/>
        <w:spacing w:before="0" w:line="240" w:lineRule="auto"/>
        <w:jc w:val="both"/>
        <w:rPr>
          <w:rFonts w:ascii="Trebuchet MS" w:hAnsi="Trebuchet MS" w:cs="Calibri"/>
          <w:b/>
          <w:color w:val="000000" w:themeColor="text1"/>
          <w:sz w:val="22"/>
          <w:szCs w:val="22"/>
          <w:lang w:val="ro-RO"/>
        </w:rPr>
      </w:pPr>
      <w:bookmarkStart w:id="120" w:name="_Toc478730990"/>
      <w:bookmarkStart w:id="121" w:name="_Toc483552610"/>
      <w:r w:rsidRPr="00BF36C7">
        <w:rPr>
          <w:rFonts w:ascii="Trebuchet MS" w:hAnsi="Trebuchet MS" w:cs="Calibri"/>
          <w:b/>
          <w:color w:val="000000" w:themeColor="text1"/>
          <w:sz w:val="22"/>
          <w:szCs w:val="22"/>
          <w:lang w:val="ro-RO"/>
        </w:rPr>
        <w:t>CAPITOLUL 4. Procesul de evaluare și selecție</w:t>
      </w:r>
      <w:bookmarkEnd w:id="120"/>
      <w:bookmarkEnd w:id="121"/>
      <w:r w:rsidRPr="00BF36C7">
        <w:rPr>
          <w:rFonts w:ascii="Trebuchet MS" w:hAnsi="Trebuchet MS" w:cs="Calibri"/>
          <w:b/>
          <w:color w:val="000000" w:themeColor="text1"/>
          <w:sz w:val="22"/>
          <w:szCs w:val="22"/>
          <w:lang w:val="ro-RO"/>
        </w:rPr>
        <w:t xml:space="preserve"> </w:t>
      </w:r>
    </w:p>
    <w:p w14:paraId="2ECC223D" w14:textId="77777777" w:rsidR="00A30696" w:rsidRDefault="00A30696" w:rsidP="006B4E15">
      <w:pPr>
        <w:pStyle w:val="Titlu2"/>
        <w:numPr>
          <w:ilvl w:val="0"/>
          <w:numId w:val="0"/>
        </w:numPr>
        <w:spacing w:before="0" w:line="240" w:lineRule="auto"/>
        <w:jc w:val="both"/>
        <w:rPr>
          <w:rFonts w:ascii="Trebuchet MS" w:hAnsi="Trebuchet MS" w:cs="Calibri"/>
          <w:b/>
          <w:color w:val="000000" w:themeColor="text1"/>
          <w:sz w:val="22"/>
          <w:szCs w:val="22"/>
        </w:rPr>
      </w:pPr>
      <w:bookmarkStart w:id="122" w:name="_Toc478730991"/>
      <w:bookmarkStart w:id="123" w:name="_Toc483552611"/>
    </w:p>
    <w:p w14:paraId="6E840EC9" w14:textId="77777777" w:rsidR="0011018E" w:rsidRDefault="0011018E" w:rsidP="006B4E15">
      <w:pPr>
        <w:pStyle w:val="Titlu2"/>
        <w:numPr>
          <w:ilvl w:val="0"/>
          <w:numId w:val="0"/>
        </w:numPr>
        <w:spacing w:before="0" w:line="240" w:lineRule="auto"/>
        <w:jc w:val="both"/>
        <w:rPr>
          <w:rFonts w:ascii="Trebuchet MS" w:hAnsi="Trebuchet MS" w:cs="Calibri"/>
          <w:b/>
          <w:color w:val="000000" w:themeColor="text1"/>
          <w:sz w:val="22"/>
          <w:szCs w:val="22"/>
        </w:rPr>
      </w:pPr>
      <w:r w:rsidRPr="00BF36C7">
        <w:rPr>
          <w:rFonts w:ascii="Trebuchet MS" w:hAnsi="Trebuchet MS" w:cs="Calibri"/>
          <w:b/>
          <w:color w:val="000000" w:themeColor="text1"/>
          <w:sz w:val="22"/>
          <w:szCs w:val="22"/>
        </w:rPr>
        <w:t xml:space="preserve">4.1. Descriere </w:t>
      </w:r>
      <w:bookmarkEnd w:id="122"/>
      <w:r w:rsidRPr="00BF36C7">
        <w:rPr>
          <w:rFonts w:ascii="Trebuchet MS" w:hAnsi="Trebuchet MS" w:cs="Calibri"/>
          <w:b/>
          <w:color w:val="000000" w:themeColor="text1"/>
          <w:sz w:val="22"/>
          <w:szCs w:val="22"/>
        </w:rPr>
        <w:t>generală</w:t>
      </w:r>
      <w:bookmarkEnd w:id="123"/>
    </w:p>
    <w:p w14:paraId="1CFE8383" w14:textId="77777777" w:rsidR="00A30696" w:rsidRPr="00093F3B" w:rsidRDefault="00A30696" w:rsidP="00093F3B">
      <w:pPr>
        <w:pStyle w:val="Corptext"/>
      </w:pPr>
    </w:p>
    <w:p w14:paraId="5B382722"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În cadrul mecanismului competitiv, proiectele primite de AM POCU parcurg mai multe etape în procesul de verificare, evaluare şi selecție şi se desfășoară după depunerea proiectului. Principalele etape sunt:</w:t>
      </w:r>
    </w:p>
    <w:p w14:paraId="144235C5" w14:textId="77777777" w:rsidR="0011018E" w:rsidRPr="00BF36C7" w:rsidRDefault="0011018E" w:rsidP="006B4E15">
      <w:pPr>
        <w:pStyle w:val="Listparagraf"/>
        <w:numPr>
          <w:ilvl w:val="0"/>
          <w:numId w:val="19"/>
        </w:numPr>
        <w:spacing w:after="0" w:line="240" w:lineRule="auto"/>
        <w:contextualSpacing w:val="0"/>
        <w:jc w:val="both"/>
        <w:rPr>
          <w:rFonts w:ascii="Trebuchet MS" w:hAnsi="Trebuchet MS" w:cs="Calibri"/>
          <w:color w:val="000000" w:themeColor="text1"/>
        </w:rPr>
      </w:pPr>
      <w:r w:rsidRPr="00BF36C7">
        <w:rPr>
          <w:rFonts w:ascii="Trebuchet MS" w:hAnsi="Trebuchet MS" w:cs="Calibri"/>
          <w:color w:val="000000" w:themeColor="text1"/>
        </w:rPr>
        <w:t xml:space="preserve">etapele de verificare a conformității administrative și a eligibilității, </w:t>
      </w:r>
    </w:p>
    <w:p w14:paraId="4B15880E" w14:textId="77777777" w:rsidR="0011018E" w:rsidRPr="00BF36C7" w:rsidRDefault="0011018E" w:rsidP="006B4E15">
      <w:pPr>
        <w:pStyle w:val="Listparagraf"/>
        <w:numPr>
          <w:ilvl w:val="0"/>
          <w:numId w:val="19"/>
        </w:numPr>
        <w:spacing w:after="0" w:line="240" w:lineRule="auto"/>
        <w:contextualSpacing w:val="0"/>
        <w:jc w:val="both"/>
        <w:rPr>
          <w:rFonts w:ascii="Trebuchet MS" w:hAnsi="Trebuchet MS" w:cs="Calibri"/>
          <w:color w:val="000000" w:themeColor="text1"/>
        </w:rPr>
      </w:pPr>
      <w:r w:rsidRPr="00BF36C7">
        <w:rPr>
          <w:rFonts w:ascii="Trebuchet MS" w:hAnsi="Trebuchet MS" w:cs="Calibri"/>
          <w:color w:val="000000" w:themeColor="text1"/>
        </w:rPr>
        <w:t>evaluarea tehnică şi financiară</w:t>
      </w:r>
    </w:p>
    <w:p w14:paraId="1411517D" w14:textId="77777777" w:rsidR="0011018E" w:rsidRPr="00BF36C7" w:rsidRDefault="0011018E" w:rsidP="006B4E15">
      <w:pPr>
        <w:pStyle w:val="Listparagraf"/>
        <w:numPr>
          <w:ilvl w:val="0"/>
          <w:numId w:val="19"/>
        </w:numPr>
        <w:spacing w:after="0" w:line="240" w:lineRule="auto"/>
        <w:contextualSpacing w:val="0"/>
        <w:jc w:val="both"/>
        <w:rPr>
          <w:rFonts w:ascii="Trebuchet MS" w:hAnsi="Trebuchet MS" w:cs="Calibri"/>
          <w:color w:val="000000" w:themeColor="text1"/>
        </w:rPr>
      </w:pPr>
      <w:r w:rsidRPr="00BF36C7">
        <w:rPr>
          <w:rFonts w:ascii="Trebuchet MS" w:hAnsi="Trebuchet MS" w:cs="Calibri"/>
          <w:color w:val="000000" w:themeColor="text1"/>
        </w:rPr>
        <w:t xml:space="preserve">selecția proiectelor. </w:t>
      </w:r>
    </w:p>
    <w:p w14:paraId="776FD810"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Evaluarea proiectelor se va realiza de către AM şi OI, în condițiile delegării explicite a acestei atribuții, cu ajutorul unor experți interni şi/sau prin contractarea unor experți externi pe domeniul evaluat.</w:t>
      </w:r>
    </w:p>
    <w:p w14:paraId="18C0CBBC"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 xml:space="preserve">Proiectele pot să obțină un punctaj de la 0 – 100, însă pentru ca acestea să intre în etapa de selecție pentru acordarea finanțării nerambursabile trebuie să acumuleze minim 70 de puncte. Scorul final se va calcula prin realizarea mediei aritmetice între punctajele acordate de cei doi evaluatori.  </w:t>
      </w:r>
    </w:p>
    <w:p w14:paraId="3754B0C2"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Fiecare criteriu este împărțit în subcriterii punctate corespunzător, conform grilei de verificare. Dacă proiectul nu obține punctajul minim alocat fiecărui criteriu, va fi respins.</w:t>
      </w:r>
    </w:p>
    <w:p w14:paraId="470DC490" w14:textId="77777777" w:rsidR="0011018E" w:rsidRPr="00BF36C7" w:rsidRDefault="0011018E" w:rsidP="006B4E15">
      <w:pPr>
        <w:spacing w:after="0" w:line="240" w:lineRule="auto"/>
        <w:jc w:val="both"/>
        <w:rPr>
          <w:rFonts w:ascii="Trebuchet MS" w:hAnsi="Trebuchet MS" w:cs="Calibri"/>
          <w:color w:val="000000" w:themeColor="text1"/>
        </w:rPr>
      </w:pPr>
    </w:p>
    <w:p w14:paraId="763AAA17" w14:textId="77777777" w:rsidR="0011018E" w:rsidRDefault="0011018E" w:rsidP="006B4E15">
      <w:pPr>
        <w:pStyle w:val="Titlu3"/>
        <w:spacing w:before="0" w:line="240" w:lineRule="auto"/>
        <w:jc w:val="both"/>
        <w:rPr>
          <w:rFonts w:ascii="Trebuchet MS" w:hAnsi="Trebuchet MS" w:cs="Calibri"/>
          <w:b/>
          <w:color w:val="000000" w:themeColor="text1"/>
          <w:sz w:val="22"/>
          <w:szCs w:val="22"/>
          <w:lang w:val="ro-RO"/>
        </w:rPr>
      </w:pPr>
      <w:bookmarkStart w:id="124" w:name="_Toc478730992"/>
      <w:bookmarkStart w:id="125" w:name="_Toc483552612"/>
      <w:r w:rsidRPr="00BF36C7">
        <w:rPr>
          <w:rFonts w:ascii="Trebuchet MS" w:hAnsi="Trebuchet MS" w:cs="Calibri"/>
          <w:b/>
          <w:color w:val="000000" w:themeColor="text1"/>
          <w:sz w:val="22"/>
          <w:szCs w:val="22"/>
          <w:lang w:val="ro-RO"/>
        </w:rPr>
        <w:t>4.1.1. Verificarea conformității administrative și a eligibilității proiectelor</w:t>
      </w:r>
      <w:bookmarkEnd w:id="124"/>
      <w:bookmarkEnd w:id="125"/>
    </w:p>
    <w:p w14:paraId="0562DE15" w14:textId="77777777" w:rsidR="00631FCA" w:rsidRDefault="00631FCA" w:rsidP="006B4E15">
      <w:pPr>
        <w:spacing w:after="0" w:line="240" w:lineRule="auto"/>
        <w:jc w:val="both"/>
        <w:rPr>
          <w:rFonts w:ascii="Trebuchet MS" w:hAnsi="Trebuchet MS" w:cs="Calibri"/>
          <w:color w:val="000000" w:themeColor="text1"/>
        </w:rPr>
      </w:pPr>
    </w:p>
    <w:p w14:paraId="439C3622" w14:textId="4A5B9283"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color w:val="000000" w:themeColor="text1"/>
        </w:rPr>
        <w:t xml:space="preserve">Proiectele conforme din punct de vedere al criteriilor de depunere (dată, oră şi modalitate de depunere) vor fi verificate din punct de vedere al conformității administrative şi al eligibilității, urmărindu-se îndeplinirea criteriilor incluse în Grila de verificare a conformității administrative și </w:t>
      </w:r>
      <w:r w:rsidRPr="00BF36C7">
        <w:rPr>
          <w:rFonts w:ascii="Trebuchet MS" w:hAnsi="Trebuchet MS" w:cs="Calibri"/>
          <w:color w:val="000000" w:themeColor="text1"/>
        </w:rPr>
        <w:lastRenderedPageBreak/>
        <w:t xml:space="preserve">din Grila de verificare a eligibilității şi explicate în </w:t>
      </w:r>
      <w:r w:rsidRPr="00BF36C7">
        <w:rPr>
          <w:rFonts w:ascii="Trebuchet MS" w:hAnsi="Trebuchet MS" w:cs="Calibri"/>
          <w:b/>
          <w:color w:val="000000" w:themeColor="text1"/>
        </w:rPr>
        <w:t>Anexa 2: Criteriile de verificare a conformității administrative</w:t>
      </w:r>
      <w:r w:rsidR="00631FCA">
        <w:rPr>
          <w:rFonts w:ascii="Trebuchet MS" w:hAnsi="Trebuchet MS" w:cs="Calibri"/>
          <w:b/>
          <w:color w:val="000000" w:themeColor="text1"/>
        </w:rPr>
        <w:t>.</w:t>
      </w:r>
    </w:p>
    <w:p w14:paraId="780BC65E" w14:textId="77777777" w:rsidR="00DA7673" w:rsidRPr="00BF36C7" w:rsidRDefault="00DA7673" w:rsidP="006B4E15">
      <w:pPr>
        <w:spacing w:after="0" w:line="240" w:lineRule="auto"/>
        <w:jc w:val="both"/>
        <w:rPr>
          <w:rFonts w:ascii="Trebuchet MS" w:hAnsi="Trebuchet MS" w:cs="Calibri"/>
          <w:b/>
          <w:color w:val="000000" w:themeColor="text1"/>
        </w:rPr>
      </w:pPr>
    </w:p>
    <w:p w14:paraId="5AD580E7"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O cerere de finanţare este evaluată de 2 experți evaluatori. Comisia de evaluare cere solicitantului clarificări, atunci când evaluatorul consideră că o informație lipsește sau nu este suficient de clară. Se poate solicita un singur set de clarificări pentru verificarea conformității administrative şi a eligibilității.</w:t>
      </w:r>
    </w:p>
    <w:p w14:paraId="04CFD217" w14:textId="77777777" w:rsidR="00DA7673" w:rsidRPr="00BF36C7" w:rsidRDefault="00DA7673" w:rsidP="006B4E15">
      <w:pPr>
        <w:spacing w:after="0" w:line="240" w:lineRule="auto"/>
        <w:jc w:val="both"/>
        <w:rPr>
          <w:rFonts w:ascii="Trebuchet MS" w:hAnsi="Trebuchet MS" w:cs="Calibri"/>
          <w:color w:val="000000" w:themeColor="text1"/>
        </w:rPr>
      </w:pPr>
    </w:p>
    <w:p w14:paraId="4BBF13DB"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Sistemul de verificare a conformității administrative şi a eligibilității este de tipul  “DA” sau “NU”.  Numai Cererile de finanţare care au obținut „DA” la toate criteriile din Grilele de verificare a conformității administrative şi a eligibilității sunt admise în următoarea etapă a procesului de evaluare, respectiv evaluarea tehnică şi financiară.</w:t>
      </w:r>
    </w:p>
    <w:p w14:paraId="7C698EA6" w14:textId="77777777" w:rsidR="0011018E" w:rsidRPr="00BF36C7" w:rsidRDefault="0011018E" w:rsidP="006B4E15">
      <w:pPr>
        <w:spacing w:after="0" w:line="240" w:lineRule="auto"/>
        <w:jc w:val="both"/>
        <w:rPr>
          <w:rFonts w:ascii="Trebuchet MS" w:hAnsi="Trebuchet MS" w:cs="Calibri"/>
          <w:color w:val="000000" w:themeColor="text1"/>
        </w:rPr>
      </w:pPr>
    </w:p>
    <w:p w14:paraId="78926B31" w14:textId="77777777" w:rsidR="0011018E" w:rsidRPr="00BF36C7" w:rsidRDefault="0011018E" w:rsidP="006B4E15">
      <w:pPr>
        <w:pStyle w:val="Titlu3"/>
        <w:spacing w:before="0" w:line="240" w:lineRule="auto"/>
        <w:jc w:val="both"/>
        <w:rPr>
          <w:rFonts w:ascii="Trebuchet MS" w:hAnsi="Trebuchet MS" w:cs="Calibri"/>
          <w:b/>
          <w:color w:val="000000" w:themeColor="text1"/>
          <w:sz w:val="22"/>
          <w:szCs w:val="22"/>
          <w:lang w:val="ro-RO"/>
        </w:rPr>
      </w:pPr>
      <w:bookmarkStart w:id="126" w:name="_Toc478730993"/>
      <w:bookmarkStart w:id="127" w:name="_Toc483552613"/>
      <w:r w:rsidRPr="00BF36C7">
        <w:rPr>
          <w:rFonts w:ascii="Trebuchet MS" w:hAnsi="Trebuchet MS" w:cs="Calibri"/>
          <w:b/>
          <w:color w:val="000000" w:themeColor="text1"/>
          <w:sz w:val="22"/>
          <w:szCs w:val="22"/>
          <w:lang w:val="ro-RO"/>
        </w:rPr>
        <w:t>4.1.2.  Evaluarea tehnică și financiară a proiectelor</w:t>
      </w:r>
      <w:bookmarkEnd w:id="126"/>
      <w:bookmarkEnd w:id="127"/>
    </w:p>
    <w:p w14:paraId="182109C2" w14:textId="77777777" w:rsidR="00631FCA" w:rsidRDefault="00631FCA" w:rsidP="006B4E15">
      <w:pPr>
        <w:spacing w:after="0" w:line="240" w:lineRule="auto"/>
        <w:jc w:val="both"/>
        <w:rPr>
          <w:rFonts w:ascii="Trebuchet MS" w:hAnsi="Trebuchet MS" w:cs="Calibri"/>
          <w:color w:val="000000" w:themeColor="text1"/>
        </w:rPr>
      </w:pPr>
    </w:p>
    <w:p w14:paraId="24271E6E"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Toate proiectele acceptate în etapa de verificare a conformității administrative și a eligibilității intră în procesul de evaluare tehnică și financiară.</w:t>
      </w:r>
    </w:p>
    <w:p w14:paraId="0BC71D88"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Procesul de evaluare tehnică și financiară presupune analiza proiectului și notarea acestuia din perspectiva a 4 criterii, incluse în Grila de evaluare tehnică și financiară,  respectiv:</w:t>
      </w:r>
    </w:p>
    <w:p w14:paraId="70C4AD64"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1.</w:t>
      </w:r>
      <w:r w:rsidRPr="00BF36C7">
        <w:rPr>
          <w:rFonts w:ascii="Trebuchet MS" w:hAnsi="Trebuchet MS" w:cs="Calibri"/>
          <w:color w:val="000000" w:themeColor="text1"/>
        </w:rPr>
        <w:tab/>
        <w:t>Relevanța proiectului</w:t>
      </w:r>
      <w:r w:rsidRPr="00BF36C7">
        <w:rPr>
          <w:rFonts w:ascii="Trebuchet MS" w:hAnsi="Trebuchet MS" w:cs="Calibri"/>
          <w:color w:val="000000" w:themeColor="text1"/>
        </w:rPr>
        <w:tab/>
      </w:r>
      <w:r w:rsidRPr="00BF36C7">
        <w:rPr>
          <w:rFonts w:ascii="Trebuchet MS" w:hAnsi="Trebuchet MS" w:cs="Calibri"/>
          <w:color w:val="000000" w:themeColor="text1"/>
        </w:rPr>
        <w:tab/>
      </w:r>
      <w:r w:rsidRPr="00BF36C7">
        <w:rPr>
          <w:rFonts w:ascii="Trebuchet MS" w:hAnsi="Trebuchet MS" w:cs="Calibri"/>
          <w:color w:val="000000" w:themeColor="text1"/>
        </w:rPr>
        <w:tab/>
      </w:r>
      <w:r w:rsidRPr="00BF36C7">
        <w:rPr>
          <w:rFonts w:ascii="Trebuchet MS" w:hAnsi="Trebuchet MS" w:cs="Calibri"/>
          <w:color w:val="000000" w:themeColor="text1"/>
        </w:rPr>
        <w:tab/>
        <w:t xml:space="preserve"> </w:t>
      </w:r>
    </w:p>
    <w:p w14:paraId="443CBE01"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2.</w:t>
      </w:r>
      <w:r w:rsidRPr="00BF36C7">
        <w:rPr>
          <w:rFonts w:ascii="Trebuchet MS" w:hAnsi="Trebuchet MS" w:cs="Calibri"/>
          <w:color w:val="000000" w:themeColor="text1"/>
        </w:rPr>
        <w:tab/>
        <w:t>Eficacitatea implementării proiectului</w:t>
      </w:r>
      <w:r w:rsidRPr="00BF36C7">
        <w:rPr>
          <w:rFonts w:ascii="Trebuchet MS" w:hAnsi="Trebuchet MS" w:cs="Calibri"/>
          <w:color w:val="000000" w:themeColor="text1"/>
        </w:rPr>
        <w:tab/>
      </w:r>
      <w:r w:rsidRPr="00BF36C7">
        <w:rPr>
          <w:rFonts w:ascii="Trebuchet MS" w:hAnsi="Trebuchet MS" w:cs="Calibri"/>
          <w:color w:val="000000" w:themeColor="text1"/>
        </w:rPr>
        <w:tab/>
      </w:r>
    </w:p>
    <w:p w14:paraId="6951FCC2"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3.</w:t>
      </w:r>
      <w:r w:rsidRPr="00BF36C7">
        <w:rPr>
          <w:rFonts w:ascii="Trebuchet MS" w:hAnsi="Trebuchet MS" w:cs="Calibri"/>
          <w:color w:val="000000" w:themeColor="text1"/>
        </w:rPr>
        <w:tab/>
        <w:t>Eficienta implementării proiectului</w:t>
      </w:r>
      <w:r w:rsidRPr="00BF36C7">
        <w:rPr>
          <w:rFonts w:ascii="Trebuchet MS" w:hAnsi="Trebuchet MS" w:cs="Calibri"/>
          <w:color w:val="000000" w:themeColor="text1"/>
        </w:rPr>
        <w:tab/>
      </w:r>
      <w:r w:rsidRPr="00BF36C7">
        <w:rPr>
          <w:rFonts w:ascii="Trebuchet MS" w:hAnsi="Trebuchet MS" w:cs="Calibri"/>
          <w:color w:val="000000" w:themeColor="text1"/>
        </w:rPr>
        <w:tab/>
      </w:r>
    </w:p>
    <w:p w14:paraId="095A9ADC"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4.</w:t>
      </w:r>
      <w:r w:rsidRPr="00BF36C7">
        <w:rPr>
          <w:rFonts w:ascii="Trebuchet MS" w:hAnsi="Trebuchet MS" w:cs="Calibri"/>
          <w:color w:val="000000" w:themeColor="text1"/>
        </w:rPr>
        <w:tab/>
        <w:t>Sustenabilitatea proiectului</w:t>
      </w:r>
      <w:r w:rsidRPr="00BF36C7">
        <w:rPr>
          <w:rFonts w:ascii="Trebuchet MS" w:hAnsi="Trebuchet MS" w:cs="Calibri"/>
          <w:color w:val="000000" w:themeColor="text1"/>
        </w:rPr>
        <w:tab/>
      </w:r>
      <w:r w:rsidRPr="00BF36C7">
        <w:rPr>
          <w:rFonts w:ascii="Trebuchet MS" w:hAnsi="Trebuchet MS" w:cs="Calibri"/>
          <w:color w:val="000000" w:themeColor="text1"/>
        </w:rPr>
        <w:tab/>
      </w:r>
    </w:p>
    <w:p w14:paraId="73F3B17A"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Fiecare criteriu este împărțit în subcriterii punctate corespunzător, conform grilei de verificare. Dacă proiectul nu obține punctajul minim alocat fiecărui criteriu, va fi respins.</w:t>
      </w:r>
    </w:p>
    <w:p w14:paraId="1A204ACF" w14:textId="27A20034"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color w:val="000000" w:themeColor="text1"/>
        </w:rPr>
        <w:t xml:space="preserve">Selecția proiectelor se efectuează în conformitate cu prevederile documentului  </w:t>
      </w:r>
      <w:r w:rsidRPr="00BF36C7">
        <w:rPr>
          <w:rFonts w:ascii="Trebuchet MS" w:hAnsi="Trebuchet MS" w:cs="Calibri"/>
          <w:i/>
          <w:iCs/>
          <w:color w:val="000000" w:themeColor="text1"/>
        </w:rPr>
        <w:t>Orientări privind accesarea finanțărilor în cadrul Programului Operațional Capital Uman 2014-2020</w:t>
      </w:r>
      <w:r w:rsidR="00631FCA">
        <w:rPr>
          <w:rFonts w:ascii="Trebuchet MS" w:hAnsi="Trebuchet MS" w:cs="Calibri"/>
          <w:i/>
          <w:iCs/>
          <w:color w:val="000000" w:themeColor="text1"/>
        </w:rPr>
        <w:t xml:space="preserve">, </w:t>
      </w:r>
      <w:r w:rsidRPr="00BF36C7">
        <w:rPr>
          <w:rFonts w:ascii="Trebuchet MS" w:hAnsi="Trebuchet MS" w:cs="Calibri"/>
          <w:iCs/>
          <w:color w:val="000000" w:themeColor="text1"/>
        </w:rPr>
        <w:t>ale Metodologiei de evaluare și selecție a proiectelor POCU</w:t>
      </w:r>
      <w:r w:rsidR="00631FCA">
        <w:rPr>
          <w:rFonts w:ascii="Trebuchet MS" w:hAnsi="Trebuchet MS" w:cs="Calibri"/>
          <w:iCs/>
          <w:color w:val="000000" w:themeColor="text1"/>
        </w:rPr>
        <w:t xml:space="preserve">, și </w:t>
      </w:r>
      <w:r w:rsidRPr="00BF36C7">
        <w:rPr>
          <w:rFonts w:ascii="Trebuchet MS" w:hAnsi="Trebuchet MS" w:cs="Calibri"/>
          <w:b/>
          <w:color w:val="000000" w:themeColor="text1"/>
        </w:rPr>
        <w:t>Anex</w:t>
      </w:r>
      <w:r w:rsidR="00631FCA">
        <w:rPr>
          <w:rFonts w:ascii="Trebuchet MS" w:hAnsi="Trebuchet MS" w:cs="Calibri"/>
          <w:b/>
          <w:color w:val="000000" w:themeColor="text1"/>
        </w:rPr>
        <w:t>ei</w:t>
      </w:r>
      <w:r w:rsidRPr="00BF36C7">
        <w:rPr>
          <w:rFonts w:ascii="Trebuchet MS" w:hAnsi="Trebuchet MS" w:cs="Calibri"/>
          <w:b/>
          <w:color w:val="000000" w:themeColor="text1"/>
        </w:rPr>
        <w:t xml:space="preserve"> 3: Criterii de evaluare și selecție</w:t>
      </w:r>
      <w:r w:rsidR="00631FCA">
        <w:rPr>
          <w:rFonts w:ascii="Trebuchet MS" w:hAnsi="Trebuchet MS" w:cs="Calibri"/>
          <w:b/>
          <w:color w:val="000000" w:themeColor="text1"/>
        </w:rPr>
        <w:t xml:space="preserve"> tehnică și financiară.</w:t>
      </w:r>
    </w:p>
    <w:p w14:paraId="63E2B4AC" w14:textId="77777777" w:rsidR="0011018E" w:rsidRPr="00BF36C7" w:rsidRDefault="0011018E" w:rsidP="006B4E15">
      <w:pPr>
        <w:spacing w:after="0" w:line="240" w:lineRule="auto"/>
        <w:jc w:val="both"/>
        <w:rPr>
          <w:rFonts w:ascii="Trebuchet MS" w:hAnsi="Trebuchet MS" w:cs="Calibri"/>
          <w:color w:val="000000" w:themeColor="text1"/>
        </w:rPr>
      </w:pPr>
    </w:p>
    <w:p w14:paraId="0B3A23A6" w14:textId="77777777" w:rsidR="0011018E" w:rsidRPr="00BF36C7" w:rsidRDefault="0011018E" w:rsidP="006B4E15">
      <w:pPr>
        <w:spacing w:after="0" w:line="240" w:lineRule="auto"/>
        <w:jc w:val="both"/>
        <w:rPr>
          <w:rFonts w:ascii="Trebuchet MS" w:hAnsi="Trebuchet MS" w:cs="Calibri"/>
          <w:b/>
          <w:color w:val="000000" w:themeColor="text1"/>
        </w:rPr>
      </w:pPr>
      <w:r w:rsidRPr="00BF36C7">
        <w:rPr>
          <w:rFonts w:ascii="Trebuchet MS" w:hAnsi="Trebuchet MS" w:cs="Calibri"/>
          <w:b/>
          <w:color w:val="000000" w:themeColor="text1"/>
        </w:rPr>
        <w:t>Selecția și contractarea proiectelor se va face după cum urmează:</w:t>
      </w:r>
    </w:p>
    <w:p w14:paraId="50763FC4"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 xml:space="preserve">Proiectele pot sa obțină un punctaj de la 0 - 100, însă pentru ca acestea să intre în etapa de selecție pentru acordarea finanțării nerambursabile trebuie să acumuleze minim 70 de puncte și minimum solicitat pe fiecare dintre cele 4 criterii. </w:t>
      </w:r>
    </w:p>
    <w:p w14:paraId="295D473A" w14:textId="77777777" w:rsidR="00631FCA" w:rsidRDefault="00631FCA" w:rsidP="006B4E15">
      <w:pPr>
        <w:spacing w:after="0" w:line="240" w:lineRule="auto"/>
        <w:jc w:val="both"/>
        <w:rPr>
          <w:rFonts w:ascii="Trebuchet MS" w:hAnsi="Trebuchet MS" w:cs="Calibri"/>
          <w:b/>
          <w:bCs/>
          <w:color w:val="000000" w:themeColor="text1"/>
        </w:rPr>
      </w:pPr>
    </w:p>
    <w:p w14:paraId="63791F56"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b/>
          <w:bCs/>
          <w:color w:val="000000" w:themeColor="text1"/>
        </w:rPr>
        <w:t>Selecția proiectelor se va face în ordinea descrescătoare a punctajului obținut, în limita fondurilor disponibile pentru prezentele apeluri de proiecte</w:t>
      </w:r>
      <w:r w:rsidRPr="00BF36C7">
        <w:rPr>
          <w:rFonts w:ascii="Trebuchet MS" w:hAnsi="Trebuchet MS" w:cs="Calibri"/>
          <w:color w:val="000000" w:themeColor="text1"/>
        </w:rPr>
        <w:t>.</w:t>
      </w:r>
    </w:p>
    <w:p w14:paraId="38B41DFA" w14:textId="77777777" w:rsidR="0011018E" w:rsidRPr="00BF36C7" w:rsidRDefault="0011018E" w:rsidP="006B4E15">
      <w:pPr>
        <w:spacing w:after="0" w:line="240" w:lineRule="auto"/>
        <w:jc w:val="both"/>
        <w:rPr>
          <w:rFonts w:ascii="Trebuchet MS" w:hAnsi="Trebuchet MS" w:cs="Calibri"/>
          <w:color w:val="000000" w:themeColor="text1"/>
        </w:rPr>
      </w:pPr>
    </w:p>
    <w:p w14:paraId="70EEE3B2" w14:textId="77777777" w:rsidR="0011018E" w:rsidRDefault="0011018E" w:rsidP="006B4E15">
      <w:pPr>
        <w:pStyle w:val="Titlu1"/>
        <w:spacing w:before="0" w:line="240" w:lineRule="auto"/>
        <w:jc w:val="both"/>
        <w:rPr>
          <w:rFonts w:ascii="Trebuchet MS" w:hAnsi="Trebuchet MS" w:cs="Calibri"/>
          <w:b/>
          <w:color w:val="000000" w:themeColor="text1"/>
          <w:sz w:val="22"/>
          <w:szCs w:val="22"/>
          <w:lang w:val="ro-RO"/>
        </w:rPr>
      </w:pPr>
      <w:bookmarkStart w:id="128" w:name="_Toc478730994"/>
      <w:bookmarkStart w:id="129" w:name="_Toc483552614"/>
      <w:r w:rsidRPr="00BF36C7">
        <w:rPr>
          <w:rFonts w:ascii="Trebuchet MS" w:hAnsi="Trebuchet MS" w:cs="Calibri"/>
          <w:b/>
          <w:color w:val="000000" w:themeColor="text1"/>
          <w:sz w:val="22"/>
          <w:szCs w:val="22"/>
          <w:lang w:val="ro-RO"/>
        </w:rPr>
        <w:t>CAPITOLUL 5. Depunerea și soluționarea contestațiilor</w:t>
      </w:r>
      <w:bookmarkEnd w:id="128"/>
      <w:bookmarkEnd w:id="129"/>
    </w:p>
    <w:p w14:paraId="28677918" w14:textId="77777777" w:rsidR="00631FCA" w:rsidRDefault="00631FCA" w:rsidP="006B4E15">
      <w:pPr>
        <w:spacing w:after="0" w:line="240" w:lineRule="auto"/>
        <w:jc w:val="both"/>
        <w:rPr>
          <w:rFonts w:ascii="Trebuchet MS" w:hAnsi="Trebuchet MS" w:cs="Calibri"/>
          <w:color w:val="000000" w:themeColor="text1"/>
        </w:rPr>
      </w:pPr>
    </w:p>
    <w:p w14:paraId="17A228BD" w14:textId="77777777" w:rsidR="0011018E" w:rsidRPr="00BF36C7" w:rsidRDefault="0011018E" w:rsidP="006B4E15">
      <w:pPr>
        <w:spacing w:after="0" w:line="240" w:lineRule="auto"/>
        <w:jc w:val="both"/>
        <w:rPr>
          <w:rFonts w:ascii="Trebuchet MS" w:hAnsi="Trebuchet MS" w:cs="Calibri"/>
          <w:color w:val="000000" w:themeColor="text1"/>
        </w:rPr>
      </w:pPr>
      <w:r w:rsidRPr="00BF36C7">
        <w:rPr>
          <w:rFonts w:ascii="Trebuchet MS" w:hAnsi="Trebuchet MS" w:cs="Calibri"/>
          <w:color w:val="000000" w:themeColor="text1"/>
        </w:rPr>
        <w:t xml:space="preserve">Procesul de soluționare a contestațiilor se desfășoară în conformitate cu prevederile Metodologiei de verificare, evaluare și selecție a proiectelor POCU. </w:t>
      </w:r>
    </w:p>
    <w:p w14:paraId="4301A4EA" w14:textId="77777777" w:rsidR="0011018E" w:rsidRPr="00BF36C7" w:rsidRDefault="0011018E" w:rsidP="006B4E15">
      <w:pPr>
        <w:spacing w:after="0" w:line="240" w:lineRule="auto"/>
        <w:jc w:val="both"/>
        <w:rPr>
          <w:rFonts w:ascii="Trebuchet MS" w:hAnsi="Trebuchet MS" w:cs="Calibri"/>
          <w:b/>
          <w:color w:val="000000" w:themeColor="text1"/>
        </w:rPr>
      </w:pPr>
    </w:p>
    <w:p w14:paraId="31207F13" w14:textId="77777777" w:rsidR="0011018E" w:rsidRPr="00BF36C7" w:rsidRDefault="0011018E" w:rsidP="006B4E15">
      <w:pPr>
        <w:pStyle w:val="Titlu1"/>
        <w:spacing w:before="0" w:line="240" w:lineRule="auto"/>
        <w:jc w:val="both"/>
        <w:rPr>
          <w:rFonts w:ascii="Trebuchet MS" w:hAnsi="Trebuchet MS" w:cs="Calibri"/>
          <w:b/>
          <w:color w:val="000000" w:themeColor="text1"/>
          <w:sz w:val="22"/>
          <w:szCs w:val="22"/>
          <w:lang w:val="ro-RO"/>
        </w:rPr>
      </w:pPr>
      <w:bookmarkStart w:id="130" w:name="_Toc478730995"/>
      <w:bookmarkStart w:id="131" w:name="_Toc483552615"/>
      <w:r w:rsidRPr="00BF36C7">
        <w:rPr>
          <w:rFonts w:ascii="Trebuchet MS" w:hAnsi="Trebuchet MS" w:cs="Calibri"/>
          <w:b/>
          <w:color w:val="000000" w:themeColor="text1"/>
          <w:sz w:val="22"/>
          <w:szCs w:val="22"/>
          <w:lang w:val="ro-RO"/>
        </w:rPr>
        <w:t>CAPITOLUL 6. Contractarea proiectelor – descrierea procesului</w:t>
      </w:r>
      <w:bookmarkEnd w:id="130"/>
      <w:bookmarkEnd w:id="131"/>
      <w:r w:rsidRPr="00BF36C7">
        <w:rPr>
          <w:rFonts w:ascii="Trebuchet MS" w:hAnsi="Trebuchet MS" w:cs="Calibri"/>
          <w:b/>
          <w:color w:val="000000" w:themeColor="text1"/>
          <w:sz w:val="22"/>
          <w:szCs w:val="22"/>
          <w:lang w:val="ro-RO"/>
        </w:rPr>
        <w:t xml:space="preserve"> </w:t>
      </w:r>
    </w:p>
    <w:p w14:paraId="249D5EDE" w14:textId="77777777" w:rsidR="00631FCA" w:rsidRDefault="00631FCA" w:rsidP="006B4E15">
      <w:pPr>
        <w:spacing w:after="0" w:line="240" w:lineRule="auto"/>
        <w:jc w:val="both"/>
        <w:rPr>
          <w:rFonts w:ascii="Trebuchet MS" w:eastAsia="MS ??" w:hAnsi="Trebuchet MS" w:cs="Calibri"/>
          <w:color w:val="000000" w:themeColor="text1"/>
        </w:rPr>
      </w:pPr>
    </w:p>
    <w:p w14:paraId="46B7BC1E" w14:textId="77777777" w:rsidR="0011018E" w:rsidRPr="00BF36C7" w:rsidRDefault="0011018E" w:rsidP="006B4E15">
      <w:pPr>
        <w:spacing w:after="0" w:line="240" w:lineRule="auto"/>
        <w:jc w:val="both"/>
        <w:rPr>
          <w:rFonts w:ascii="Trebuchet MS" w:eastAsia="MS ??" w:hAnsi="Trebuchet MS" w:cs="Calibri"/>
          <w:b/>
          <w:i/>
          <w:color w:val="000000" w:themeColor="text1"/>
        </w:rPr>
      </w:pPr>
      <w:r w:rsidRPr="00BF36C7">
        <w:rPr>
          <w:rFonts w:ascii="Trebuchet MS" w:eastAsia="MS ??" w:hAnsi="Trebuchet MS" w:cs="Calibri"/>
          <w:color w:val="000000" w:themeColor="text1"/>
        </w:rPr>
        <w:t xml:space="preserve">Procesul de contractare se desfășoară în conformitate cu prevederile </w:t>
      </w:r>
      <w:r w:rsidRPr="00BF36C7">
        <w:rPr>
          <w:rFonts w:ascii="Trebuchet MS" w:eastAsia="MS ??" w:hAnsi="Trebuchet MS" w:cs="Calibri"/>
          <w:i/>
          <w:iCs/>
          <w:color w:val="000000" w:themeColor="text1"/>
        </w:rPr>
        <w:t xml:space="preserve">Orientări privind accesarea finanțărilor  în cadrul Programului Operațional Capital Uman 2014-2020 </w:t>
      </w:r>
      <w:r w:rsidRPr="00BF36C7">
        <w:rPr>
          <w:rFonts w:ascii="Trebuchet MS" w:eastAsia="MS Mincho" w:hAnsi="Trebuchet MS" w:cs="Calibri"/>
          <w:color w:val="000000" w:themeColor="text1"/>
        </w:rPr>
        <w:t>(capitolul 8)</w:t>
      </w:r>
      <w:r w:rsidRPr="00BF36C7">
        <w:rPr>
          <w:rFonts w:ascii="Trebuchet MS" w:eastAsia="MS ??" w:hAnsi="Trebuchet MS" w:cs="Calibri"/>
          <w:b/>
          <w:i/>
          <w:color w:val="000000" w:themeColor="text1"/>
        </w:rPr>
        <w:t xml:space="preserve">. </w:t>
      </w:r>
    </w:p>
    <w:p w14:paraId="11B897EE" w14:textId="77777777" w:rsidR="0011018E" w:rsidRPr="00BF36C7" w:rsidRDefault="0011018E" w:rsidP="006B4E15">
      <w:pPr>
        <w:spacing w:after="0" w:line="240" w:lineRule="auto"/>
        <w:jc w:val="both"/>
        <w:rPr>
          <w:rFonts w:ascii="Trebuchet MS" w:eastAsia="MS ??" w:hAnsi="Trebuchet MS" w:cs="Calibri"/>
          <w:b/>
          <w:i/>
          <w:color w:val="000000" w:themeColor="text1"/>
        </w:rPr>
      </w:pPr>
    </w:p>
    <w:p w14:paraId="71A92E72" w14:textId="77777777" w:rsidR="0011018E" w:rsidRPr="00BF36C7" w:rsidRDefault="0011018E" w:rsidP="006B4E15">
      <w:pPr>
        <w:pStyle w:val="Titlu1"/>
        <w:spacing w:before="0" w:line="240" w:lineRule="auto"/>
        <w:jc w:val="both"/>
        <w:rPr>
          <w:rFonts w:ascii="Trebuchet MS" w:hAnsi="Trebuchet MS" w:cs="Calibri"/>
          <w:b/>
          <w:color w:val="000000" w:themeColor="text1"/>
          <w:sz w:val="22"/>
          <w:szCs w:val="22"/>
          <w:lang w:val="ro-RO"/>
        </w:rPr>
      </w:pPr>
      <w:bookmarkStart w:id="132" w:name="_Toc483552616"/>
      <w:bookmarkStart w:id="133" w:name="_Toc435003201"/>
      <w:bookmarkStart w:id="134" w:name="_Toc442084047"/>
      <w:bookmarkEnd w:id="117"/>
      <w:r w:rsidRPr="00BF36C7">
        <w:rPr>
          <w:rFonts w:ascii="Trebuchet MS" w:hAnsi="Trebuchet MS" w:cs="Calibri"/>
          <w:b/>
          <w:color w:val="000000" w:themeColor="text1"/>
          <w:sz w:val="22"/>
          <w:szCs w:val="22"/>
          <w:lang w:val="ro-RO"/>
        </w:rPr>
        <w:t>CAPITOLUL 7. Anexe</w:t>
      </w:r>
      <w:bookmarkEnd w:id="132"/>
      <w:r w:rsidRPr="00BF36C7">
        <w:rPr>
          <w:rFonts w:ascii="Trebuchet MS" w:hAnsi="Trebuchet MS" w:cs="Calibri"/>
          <w:b/>
          <w:color w:val="000000" w:themeColor="text1"/>
          <w:sz w:val="22"/>
          <w:szCs w:val="22"/>
          <w:lang w:val="ro-RO"/>
        </w:rPr>
        <w:t xml:space="preserve"> </w:t>
      </w:r>
    </w:p>
    <w:p w14:paraId="0267B2F8" w14:textId="77777777" w:rsidR="0011018E" w:rsidRPr="00BF36C7" w:rsidRDefault="0011018E" w:rsidP="006B4E15">
      <w:pPr>
        <w:spacing w:after="0" w:line="240" w:lineRule="auto"/>
        <w:jc w:val="both"/>
        <w:rPr>
          <w:rFonts w:ascii="Trebuchet MS" w:hAnsi="Trebuchet MS"/>
          <w:b/>
          <w:color w:val="000000" w:themeColor="text1"/>
        </w:rPr>
      </w:pPr>
      <w:r w:rsidRPr="00BF36C7">
        <w:rPr>
          <w:rFonts w:ascii="Trebuchet MS" w:hAnsi="Trebuchet MS"/>
          <w:color w:val="000000" w:themeColor="text1"/>
        </w:rPr>
        <w:t>Anexa 1. Definițiile indicatorilor de rezultat și realizare</w:t>
      </w:r>
      <w:r w:rsidRPr="00BF36C7">
        <w:rPr>
          <w:rFonts w:ascii="Trebuchet MS" w:hAnsi="Trebuchet MS"/>
          <w:b/>
          <w:color w:val="000000" w:themeColor="text1"/>
        </w:rPr>
        <w:t xml:space="preserve"> </w:t>
      </w:r>
    </w:p>
    <w:p w14:paraId="5F4988C4" w14:textId="77777777" w:rsidR="0011018E" w:rsidRPr="00BF36C7" w:rsidRDefault="0011018E" w:rsidP="006B4E15">
      <w:pPr>
        <w:spacing w:after="0" w:line="240" w:lineRule="auto"/>
        <w:jc w:val="both"/>
        <w:rPr>
          <w:rFonts w:ascii="Trebuchet MS" w:hAnsi="Trebuchet MS"/>
          <w:color w:val="000000" w:themeColor="text1"/>
        </w:rPr>
      </w:pPr>
      <w:r w:rsidRPr="00BF36C7">
        <w:rPr>
          <w:rFonts w:ascii="Trebuchet MS" w:hAnsi="Trebuchet MS"/>
          <w:color w:val="000000" w:themeColor="text1"/>
        </w:rPr>
        <w:t>Anexa 2. Criteriile de verificare a conformității administrative și a eligibilității</w:t>
      </w:r>
    </w:p>
    <w:p w14:paraId="2310BBA5" w14:textId="100761BA" w:rsidR="0011018E" w:rsidRPr="00BF36C7" w:rsidRDefault="0011018E" w:rsidP="006B4E15">
      <w:pPr>
        <w:tabs>
          <w:tab w:val="left" w:pos="4335"/>
        </w:tabs>
        <w:spacing w:after="0" w:line="240" w:lineRule="auto"/>
        <w:jc w:val="both"/>
        <w:rPr>
          <w:rFonts w:ascii="Trebuchet MS" w:hAnsi="Trebuchet MS"/>
          <w:color w:val="000000" w:themeColor="text1"/>
        </w:rPr>
      </w:pPr>
      <w:r w:rsidRPr="00BF36C7">
        <w:rPr>
          <w:rFonts w:ascii="Trebuchet MS" w:hAnsi="Trebuchet MS"/>
          <w:color w:val="000000" w:themeColor="text1"/>
        </w:rPr>
        <w:t>Anexa 3. Criterii de evaluare și selecție</w:t>
      </w:r>
      <w:r w:rsidR="00631FCA" w:rsidRPr="00631FCA">
        <w:t xml:space="preserve"> </w:t>
      </w:r>
      <w:r w:rsidR="00631FCA" w:rsidRPr="00631FCA">
        <w:rPr>
          <w:rFonts w:ascii="Trebuchet MS" w:hAnsi="Trebuchet MS"/>
          <w:color w:val="000000" w:themeColor="text1"/>
        </w:rPr>
        <w:t>tehnică și financiară</w:t>
      </w:r>
    </w:p>
    <w:p w14:paraId="53FB7DC2" w14:textId="063CCA6E" w:rsidR="0011018E" w:rsidRPr="00BF36C7" w:rsidRDefault="0011018E" w:rsidP="006B4E15">
      <w:pPr>
        <w:tabs>
          <w:tab w:val="left" w:pos="4335"/>
        </w:tabs>
        <w:spacing w:after="0" w:line="240" w:lineRule="auto"/>
        <w:jc w:val="both"/>
        <w:rPr>
          <w:rFonts w:ascii="Trebuchet MS" w:hAnsi="Trebuchet MS"/>
          <w:color w:val="000000" w:themeColor="text1"/>
        </w:rPr>
      </w:pPr>
      <w:r w:rsidRPr="00BF36C7">
        <w:rPr>
          <w:rFonts w:ascii="Trebuchet MS" w:hAnsi="Trebuchet MS"/>
          <w:color w:val="000000" w:themeColor="text1"/>
        </w:rPr>
        <w:t>Anexa 4. Cadru strategic</w:t>
      </w:r>
      <w:r w:rsidR="00631FCA">
        <w:rPr>
          <w:rFonts w:ascii="Trebuchet MS" w:hAnsi="Trebuchet MS"/>
          <w:color w:val="000000" w:themeColor="text1"/>
        </w:rPr>
        <w:t xml:space="preserve"> relevant</w:t>
      </w:r>
    </w:p>
    <w:p w14:paraId="5AB80A68" w14:textId="4DBAF40E" w:rsidR="0011018E" w:rsidRPr="008D6F6B" w:rsidRDefault="0011018E" w:rsidP="006B4E15">
      <w:pPr>
        <w:tabs>
          <w:tab w:val="left" w:pos="8955"/>
        </w:tabs>
        <w:rPr>
          <w:rFonts w:ascii="Trebuchet MS" w:hAnsi="Trebuchet MS"/>
          <w:color w:val="000000" w:themeColor="text1"/>
        </w:rPr>
      </w:pPr>
      <w:r w:rsidRPr="00BF36C7">
        <w:rPr>
          <w:rFonts w:ascii="Trebuchet MS" w:hAnsi="Trebuchet MS"/>
          <w:bCs/>
          <w:iCs/>
          <w:color w:val="000000" w:themeColor="text1"/>
        </w:rPr>
        <w:t>Anexa 5: Instrucțiuni orientative privind completarea cererii de finanțare</w:t>
      </w:r>
      <w:bookmarkEnd w:id="133"/>
      <w:bookmarkEnd w:id="134"/>
    </w:p>
    <w:sectPr w:rsidR="0011018E" w:rsidRPr="008D6F6B" w:rsidSect="00191CC6">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15909" w14:textId="77777777" w:rsidR="00F82322" w:rsidRDefault="00F82322" w:rsidP="000331B2">
      <w:pPr>
        <w:spacing w:after="0" w:line="240" w:lineRule="auto"/>
      </w:pPr>
      <w:r>
        <w:separator/>
      </w:r>
    </w:p>
  </w:endnote>
  <w:endnote w:type="continuationSeparator" w:id="0">
    <w:p w14:paraId="54813800" w14:textId="77777777" w:rsidR="00F82322" w:rsidRDefault="00F82322"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MS Mincho"/>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font202">
    <w:altName w:val="MS Mincho"/>
    <w:charset w:val="8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êÕ∆Pˇ">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B4BFA" w14:textId="77777777" w:rsidR="007122B8" w:rsidRDefault="007122B8" w:rsidP="00193452">
    <w:pPr>
      <w:pStyle w:val="Subsol"/>
      <w:framePr w:wrap="around" w:vAnchor="text" w:hAnchor="margin" w:xAlign="right" w:y="1"/>
      <w:rPr>
        <w:rStyle w:val="Numrdepagin"/>
        <w:rFonts w:cs="PF Square Sans Pro Medium"/>
      </w:rPr>
    </w:pPr>
    <w:r>
      <w:rPr>
        <w:rStyle w:val="Numrdepagin"/>
        <w:rFonts w:cs="PF Square Sans Pro Medium"/>
      </w:rPr>
      <w:fldChar w:fldCharType="begin"/>
    </w:r>
    <w:r>
      <w:rPr>
        <w:rStyle w:val="Numrdepagin"/>
        <w:rFonts w:cs="PF Square Sans Pro Medium"/>
      </w:rPr>
      <w:instrText xml:space="preserve">PAGE  </w:instrText>
    </w:r>
    <w:r>
      <w:rPr>
        <w:rStyle w:val="Numrdepagin"/>
        <w:rFonts w:cs="PF Square Sans Pro Medium"/>
      </w:rPr>
      <w:fldChar w:fldCharType="end"/>
    </w:r>
  </w:p>
  <w:p w14:paraId="596EA610" w14:textId="77777777" w:rsidR="007122B8" w:rsidRDefault="007122B8" w:rsidP="004A168B">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D8A9D" w14:textId="77777777" w:rsidR="007122B8" w:rsidRPr="004A168B" w:rsidRDefault="007122B8" w:rsidP="00193452">
    <w:pPr>
      <w:pStyle w:val="Subsol"/>
      <w:framePr w:wrap="around" w:vAnchor="text" w:hAnchor="margin" w:xAlign="right" w:y="1"/>
      <w:rPr>
        <w:rStyle w:val="Numrdepagin"/>
        <w:rFonts w:cs="PF Square Sans Pro Medium"/>
        <w:sz w:val="18"/>
        <w:szCs w:val="18"/>
      </w:rPr>
    </w:pPr>
    <w:r w:rsidRPr="004A168B">
      <w:rPr>
        <w:rStyle w:val="Numrdepagin"/>
        <w:rFonts w:cs="PF Square Sans Pro Medium"/>
        <w:sz w:val="18"/>
        <w:szCs w:val="18"/>
      </w:rPr>
      <w:fldChar w:fldCharType="begin"/>
    </w:r>
    <w:r w:rsidRPr="004A168B">
      <w:rPr>
        <w:rStyle w:val="Numrdepagin"/>
        <w:rFonts w:cs="PF Square Sans Pro Medium"/>
        <w:sz w:val="18"/>
        <w:szCs w:val="18"/>
      </w:rPr>
      <w:instrText xml:space="preserve">PAGE  </w:instrText>
    </w:r>
    <w:r w:rsidRPr="004A168B">
      <w:rPr>
        <w:rStyle w:val="Numrdepagin"/>
        <w:rFonts w:cs="PF Square Sans Pro Medium"/>
        <w:sz w:val="18"/>
        <w:szCs w:val="18"/>
      </w:rPr>
      <w:fldChar w:fldCharType="separate"/>
    </w:r>
    <w:r w:rsidR="00965948">
      <w:rPr>
        <w:rStyle w:val="Numrdepagin"/>
        <w:rFonts w:cs="PF Square Sans Pro Medium"/>
        <w:noProof/>
        <w:sz w:val="18"/>
        <w:szCs w:val="18"/>
      </w:rPr>
      <w:t>20</w:t>
    </w:r>
    <w:r w:rsidRPr="004A168B">
      <w:rPr>
        <w:rStyle w:val="Numrdepagin"/>
        <w:rFonts w:cs="PF Square Sans Pro Medium"/>
        <w:sz w:val="18"/>
        <w:szCs w:val="18"/>
      </w:rPr>
      <w:fldChar w:fldCharType="end"/>
    </w:r>
  </w:p>
  <w:p w14:paraId="008B9250" w14:textId="77777777" w:rsidR="007122B8" w:rsidRDefault="007122B8" w:rsidP="00DC610C">
    <w:pPr>
      <w:spacing w:after="0" w:line="360" w:lineRule="auto"/>
      <w:contextualSpacing/>
      <w:jc w:val="center"/>
      <w:rPr>
        <w:rFonts w:ascii="Trebuchet MS" w:hAnsi="Trebuchet MS"/>
        <w:i/>
        <w:color w:val="244061"/>
        <w:sz w:val="16"/>
        <w:szCs w:val="16"/>
      </w:rPr>
    </w:pPr>
    <w:r w:rsidRPr="00830DB5">
      <w:rPr>
        <w:rFonts w:ascii="Trebuchet MS" w:hAnsi="Trebuchet MS"/>
        <w:i/>
        <w:color w:val="244061"/>
        <w:sz w:val="16"/>
        <w:szCs w:val="16"/>
      </w:rPr>
      <w:t xml:space="preserve">Ghidul Solicitantului - Condiții Specifice </w:t>
    </w:r>
    <w:r>
      <w:rPr>
        <w:rFonts w:ascii="Trebuchet MS" w:hAnsi="Trebuchet MS"/>
        <w:i/>
        <w:color w:val="244061"/>
        <w:sz w:val="16"/>
        <w:szCs w:val="16"/>
      </w:rPr>
      <w:t>„</w:t>
    </w:r>
    <w:r w:rsidRPr="00236957">
      <w:rPr>
        <w:rFonts w:ascii="Trebuchet MS" w:hAnsi="Trebuchet MS"/>
        <w:b/>
        <w:i/>
        <w:color w:val="244061"/>
        <w:sz w:val="16"/>
        <w:szCs w:val="16"/>
      </w:rPr>
      <w:t>Adaptare întreprinderi și antreprenori la schimbare</w:t>
    </w:r>
    <w:r>
      <w:rPr>
        <w:rFonts w:ascii="Trebuchet MS" w:hAnsi="Trebuchet MS"/>
        <w:i/>
        <w:color w:val="244061"/>
        <w:sz w:val="16"/>
        <w:szCs w:val="16"/>
      </w:rPr>
      <w:t>”</w:t>
    </w:r>
    <w:r w:rsidRPr="00830DB5">
      <w:rPr>
        <w:rFonts w:ascii="Trebuchet MS" w:hAnsi="Trebuchet MS"/>
        <w:i/>
        <w:color w:val="244061"/>
        <w:sz w:val="16"/>
        <w:szCs w:val="16"/>
      </w:rPr>
      <w:t xml:space="preserve"> </w:t>
    </w:r>
    <w:r>
      <w:rPr>
        <w:rFonts w:ascii="Trebuchet MS" w:hAnsi="Trebuchet MS"/>
        <w:i/>
        <w:color w:val="244061"/>
        <w:sz w:val="16"/>
        <w:szCs w:val="16"/>
      </w:rPr>
      <w:t xml:space="preserve">AP 3/ PI 8.v/ OS 3.8 </w:t>
    </w:r>
  </w:p>
  <w:p w14:paraId="7C153FC8" w14:textId="6389AB96" w:rsidR="007122B8" w:rsidRPr="00830DB5" w:rsidRDefault="007122B8" w:rsidP="00DC610C">
    <w:pPr>
      <w:spacing w:after="0" w:line="360" w:lineRule="auto"/>
      <w:contextualSpacing/>
      <w:jc w:val="center"/>
      <w:rPr>
        <w:rFonts w:ascii="Trebuchet MS" w:hAnsi="Trebuchet MS"/>
        <w:color w:val="244061"/>
        <w:sz w:val="16"/>
        <w:szCs w:val="16"/>
      </w:rPr>
    </w:pPr>
    <w:r>
      <w:rPr>
        <w:rFonts w:ascii="Trebuchet MS" w:hAnsi="Trebuchet MS"/>
        <w:i/>
        <w:color w:val="244061"/>
        <w:sz w:val="16"/>
        <w:szCs w:val="16"/>
      </w:rPr>
      <w:t>Romania profesionala – Resurse umane  competitive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44765" w14:textId="77777777" w:rsidR="00F82322" w:rsidRDefault="00F82322" w:rsidP="000331B2">
      <w:pPr>
        <w:spacing w:after="0" w:line="240" w:lineRule="auto"/>
      </w:pPr>
      <w:r>
        <w:separator/>
      </w:r>
    </w:p>
  </w:footnote>
  <w:footnote w:type="continuationSeparator" w:id="0">
    <w:p w14:paraId="4A45008D" w14:textId="77777777" w:rsidR="00F82322" w:rsidRDefault="00F82322" w:rsidP="000331B2">
      <w:pPr>
        <w:spacing w:after="0" w:line="240" w:lineRule="auto"/>
      </w:pPr>
      <w:r>
        <w:continuationSeparator/>
      </w:r>
    </w:p>
  </w:footnote>
  <w:footnote w:id="1">
    <w:p w14:paraId="750A3710" w14:textId="77777777" w:rsidR="007122B8" w:rsidRDefault="007122B8" w:rsidP="00A6725A">
      <w:pPr>
        <w:pStyle w:val="Textnotdesubsol"/>
        <w:spacing w:line="240" w:lineRule="auto"/>
        <w:ind w:left="288" w:hanging="288"/>
        <w:rPr>
          <w:rFonts w:ascii="Calibri" w:hAnsi="Calibri"/>
          <w:sz w:val="16"/>
          <w:szCs w:val="16"/>
        </w:rPr>
      </w:pPr>
      <w:r>
        <w:rPr>
          <w:rStyle w:val="Referinnotdesubsol"/>
        </w:rPr>
        <w:footnoteRef/>
      </w:r>
      <w:r>
        <w:t xml:space="preserve"> </w:t>
      </w:r>
      <w:r w:rsidRPr="00A6725A">
        <w:rPr>
          <w:rFonts w:ascii="Calibri" w:hAnsi="Calibri"/>
          <w:sz w:val="16"/>
          <w:szCs w:val="16"/>
        </w:rPr>
        <w:t>Strategia Națională pentru Competivitate</w:t>
      </w:r>
      <w:r>
        <w:rPr>
          <w:rFonts w:ascii="Calibri" w:hAnsi="Calibri"/>
          <w:sz w:val="16"/>
          <w:szCs w:val="16"/>
        </w:rPr>
        <w:t xml:space="preserve"> 2015-2020, aprobată prin HG nr.775/2015</w:t>
      </w:r>
    </w:p>
    <w:p w14:paraId="23EF4AEA" w14:textId="77777777" w:rsidR="007122B8" w:rsidRDefault="007122B8" w:rsidP="00A6725A">
      <w:pPr>
        <w:pStyle w:val="Textnotdesubsol"/>
        <w:spacing w:line="240" w:lineRule="auto"/>
        <w:ind w:left="288" w:hanging="288"/>
      </w:pPr>
    </w:p>
  </w:footnote>
  <w:footnote w:id="2">
    <w:p w14:paraId="2E19AE47" w14:textId="77777777" w:rsidR="007122B8" w:rsidRDefault="007122B8" w:rsidP="00A6725A">
      <w:pPr>
        <w:pStyle w:val="Textnotdesubsol"/>
        <w:spacing w:line="240" w:lineRule="auto"/>
        <w:ind w:left="288" w:hanging="288"/>
        <w:rPr>
          <w:rFonts w:ascii="Calibri" w:hAnsi="Calibri"/>
          <w:sz w:val="16"/>
          <w:szCs w:val="16"/>
        </w:rPr>
      </w:pPr>
      <w:r>
        <w:rPr>
          <w:rStyle w:val="Referinnotdesubsol"/>
        </w:rPr>
        <w:footnoteRef/>
      </w:r>
      <w:r>
        <w:t xml:space="preserve"> </w:t>
      </w:r>
      <w:r w:rsidRPr="00A6725A">
        <w:rPr>
          <w:rFonts w:ascii="Calibri" w:hAnsi="Calibri"/>
          <w:sz w:val="16"/>
          <w:szCs w:val="16"/>
        </w:rPr>
        <w:t xml:space="preserve">Strategia Națională </w:t>
      </w:r>
      <w:r>
        <w:rPr>
          <w:rFonts w:ascii="Calibri" w:hAnsi="Calibri"/>
          <w:sz w:val="16"/>
          <w:szCs w:val="16"/>
        </w:rPr>
        <w:t>de Cercetare, Dezvoltare și Inovare 2014-2020, aprobată prin HG nr.929/2014, cu modificările și completările ulterioare</w:t>
      </w:r>
    </w:p>
    <w:p w14:paraId="2A3FA745" w14:textId="77777777" w:rsidR="007122B8" w:rsidRDefault="007122B8" w:rsidP="00A6725A">
      <w:pPr>
        <w:pStyle w:val="Textnotdesubsol"/>
        <w:spacing w:line="240" w:lineRule="auto"/>
        <w:ind w:left="288" w:hanging="288"/>
      </w:pPr>
    </w:p>
  </w:footnote>
  <w:footnote w:id="3">
    <w:p w14:paraId="63F68CD1" w14:textId="7BE99C02" w:rsidR="00914C00" w:rsidRPr="00093F3B" w:rsidRDefault="00914C00" w:rsidP="00914C00">
      <w:pPr>
        <w:pStyle w:val="Textnotdesubsol"/>
        <w:rPr>
          <w:rFonts w:asciiTheme="minorHAnsi" w:hAnsiTheme="minorHAnsi"/>
          <w:lang w:val="ro-RO"/>
        </w:rPr>
      </w:pPr>
      <w:r>
        <w:rPr>
          <w:rStyle w:val="Referinnotdesubsol"/>
        </w:rPr>
        <w:footnoteRef/>
      </w:r>
      <w:r>
        <w:t xml:space="preserve"> </w:t>
      </w:r>
      <w:r w:rsidRPr="00093F3B">
        <w:rPr>
          <w:rFonts w:ascii="Trebuchet MS" w:hAnsi="Trebuchet MS"/>
          <w:sz w:val="16"/>
          <w:szCs w:val="16"/>
        </w:rPr>
        <w:t xml:space="preserve">Din primul grup de </w:t>
      </w:r>
      <w:r w:rsidRPr="00093F3B">
        <w:rPr>
          <w:rFonts w:ascii="Trebuchet MS" w:hAnsi="Trebuchet MS" w:hint="eastAsia"/>
          <w:sz w:val="16"/>
          <w:szCs w:val="16"/>
        </w:rPr>
        <w:t>ţă</w:t>
      </w:r>
      <w:r w:rsidRPr="00093F3B">
        <w:rPr>
          <w:rFonts w:ascii="Trebuchet MS" w:hAnsi="Trebuchet MS"/>
          <w:sz w:val="16"/>
          <w:szCs w:val="16"/>
        </w:rPr>
        <w:t>ri fac parte Germania, Danemarca, Finlanda, Suedia, Austria, Irlanda, Olanda, Marea</w:t>
      </w:r>
      <w:r>
        <w:rPr>
          <w:rFonts w:ascii="Trebuchet MS" w:hAnsi="Trebuchet MS"/>
          <w:sz w:val="16"/>
          <w:szCs w:val="16"/>
        </w:rPr>
        <w:t xml:space="preserve"> </w:t>
      </w:r>
      <w:r w:rsidRPr="00093F3B">
        <w:rPr>
          <w:rFonts w:ascii="Trebuchet MS" w:hAnsi="Trebuchet MS"/>
          <w:sz w:val="16"/>
          <w:szCs w:val="16"/>
        </w:rPr>
        <w:t xml:space="preserve">Britanie, Belgia </w:t>
      </w:r>
      <w:r w:rsidRPr="00093F3B">
        <w:rPr>
          <w:rFonts w:ascii="Trebuchet MS" w:hAnsi="Trebuchet MS" w:hint="eastAsia"/>
          <w:sz w:val="16"/>
          <w:szCs w:val="16"/>
        </w:rPr>
        <w:t>ş</w:t>
      </w:r>
      <w:r w:rsidRPr="00093F3B">
        <w:rPr>
          <w:rFonts w:ascii="Trebuchet MS" w:hAnsi="Trebuchet MS"/>
          <w:sz w:val="16"/>
          <w:szCs w:val="16"/>
        </w:rPr>
        <w:t>i Fran</w:t>
      </w:r>
      <w:r w:rsidRPr="00093F3B">
        <w:rPr>
          <w:rFonts w:ascii="Trebuchet MS" w:hAnsi="Trebuchet MS" w:hint="eastAsia"/>
          <w:sz w:val="16"/>
          <w:szCs w:val="16"/>
        </w:rPr>
        <w:t>ţ</w:t>
      </w:r>
      <w:r w:rsidRPr="00093F3B">
        <w:rPr>
          <w:rFonts w:ascii="Trebuchet MS" w:hAnsi="Trebuchet MS"/>
          <w:sz w:val="16"/>
          <w:szCs w:val="16"/>
        </w:rPr>
        <w:t>a, iar din al doilea grup fac parte Estonia, Slovenia, Spania, Italia, Portugalia, Grecia,</w:t>
      </w:r>
      <w:r>
        <w:rPr>
          <w:rFonts w:ascii="Trebuchet MS" w:hAnsi="Trebuchet MS"/>
          <w:sz w:val="16"/>
          <w:szCs w:val="16"/>
        </w:rPr>
        <w:t xml:space="preserve"> </w:t>
      </w:r>
      <w:r w:rsidRPr="00AA463E">
        <w:rPr>
          <w:rFonts w:ascii="Trebuchet MS" w:hAnsi="Trebuchet MS"/>
          <w:sz w:val="16"/>
          <w:szCs w:val="16"/>
        </w:rPr>
        <w:t>Malta, Cipru şi Luxemburg (</w:t>
      </w:r>
      <w:r w:rsidRPr="00093F3B">
        <w:rPr>
          <w:rFonts w:ascii="Trebuchet MS" w:hAnsi="Trebuchet MS"/>
          <w:i/>
          <w:sz w:val="16"/>
          <w:szCs w:val="16"/>
        </w:rPr>
        <w:t xml:space="preserve">Sursa: </w:t>
      </w:r>
      <w:hyperlink r:id="rId1" w:history="1">
        <w:r w:rsidRPr="00093F3B">
          <w:rPr>
            <w:rStyle w:val="Hyperlink"/>
            <w:rFonts w:ascii="Trebuchet MS" w:hAnsi="Trebuchet MS"/>
            <w:i/>
            <w:sz w:val="16"/>
            <w:szCs w:val="16"/>
          </w:rPr>
          <w:t>http://www.minind.ro/strategie_competitivitate/Strategia_Nationala_de_Competitivitate_Anexa_1.pdf</w:t>
        </w:r>
      </w:hyperlink>
      <w:r>
        <w:rPr>
          <w:rFonts w:ascii="Trebuchet MS" w:hAnsi="Trebuchet MS"/>
          <w:sz w:val="16"/>
          <w:szCs w:val="16"/>
        </w:rPr>
        <w:t>)</w:t>
      </w:r>
    </w:p>
  </w:footnote>
  <w:footnote w:id="4">
    <w:p w14:paraId="504E399D" w14:textId="7A0B7561" w:rsidR="00397771" w:rsidRPr="00093F3B" w:rsidRDefault="00397771">
      <w:pPr>
        <w:pStyle w:val="Textnotdesubsol"/>
        <w:rPr>
          <w:rFonts w:asciiTheme="minorHAnsi" w:hAnsiTheme="minorHAnsi"/>
          <w:lang w:val="ro-RO"/>
        </w:rPr>
      </w:pPr>
      <w:r>
        <w:rPr>
          <w:rStyle w:val="Referinnotdesubsol"/>
        </w:rPr>
        <w:footnoteRef/>
      </w:r>
      <w:r>
        <w:t xml:space="preserve"> </w:t>
      </w:r>
      <w:r w:rsidRPr="00093F3B">
        <w:rPr>
          <w:rFonts w:ascii="Trebuchet MS" w:hAnsi="Trebuchet MS"/>
          <w:sz w:val="16"/>
          <w:szCs w:val="16"/>
        </w:rPr>
        <w:t>Ministerul Economiei (2013), “Analiza socio-economic</w:t>
      </w:r>
      <w:r w:rsidRPr="00093F3B">
        <w:rPr>
          <w:rFonts w:ascii="Trebuchet MS" w:hAnsi="Trebuchet MS" w:hint="eastAsia"/>
          <w:sz w:val="16"/>
          <w:szCs w:val="16"/>
        </w:rPr>
        <w:t>ă</w:t>
      </w:r>
      <w:r w:rsidRPr="00093F3B">
        <w:rPr>
          <w:rFonts w:ascii="Trebuchet MS" w:hAnsi="Trebuchet MS" w:hint="eastAsia"/>
          <w:sz w:val="16"/>
          <w:szCs w:val="16"/>
        </w:rPr>
        <w:t>”</w:t>
      </w:r>
      <w:r w:rsidRPr="00093F3B">
        <w:rPr>
          <w:rFonts w:ascii="Trebuchet MS" w:hAnsi="Trebuchet MS"/>
          <w:sz w:val="16"/>
          <w:szCs w:val="16"/>
        </w:rPr>
        <w:t>, Grupul de lucru Competitivitate</w:t>
      </w:r>
    </w:p>
  </w:footnote>
  <w:footnote w:id="5">
    <w:p w14:paraId="6700D4DC" w14:textId="77777777" w:rsidR="007122B8" w:rsidRDefault="007122B8" w:rsidP="00EC7402">
      <w:pPr>
        <w:pStyle w:val="Textnotdesubsol"/>
      </w:pPr>
      <w:r w:rsidRPr="000145C1">
        <w:rPr>
          <w:rStyle w:val="Referinnotdesubsol"/>
          <w:color w:val="17365D"/>
          <w:sz w:val="18"/>
          <w:szCs w:val="18"/>
        </w:rPr>
        <w:footnoteRef/>
      </w:r>
      <w:r w:rsidRPr="00295705">
        <w:rPr>
          <w:rFonts w:ascii="Calibri" w:hAnsi="Calibri"/>
          <w:color w:val="17365D"/>
          <w:sz w:val="18"/>
          <w:szCs w:val="18"/>
          <w:lang w:val="fr-FR"/>
        </w:rPr>
        <w:t xml:space="preserve"> Definiție preluată de pe pagina de internet a Comisiei Europene: </w:t>
      </w:r>
      <w:hyperlink r:id="rId2" w:history="1">
        <w:r w:rsidRPr="00295705">
          <w:rPr>
            <w:rStyle w:val="Hyperlink"/>
            <w:color w:val="17365D"/>
            <w:sz w:val="18"/>
            <w:szCs w:val="18"/>
            <w:lang w:val="fr-FR"/>
          </w:rPr>
          <w:t>http://ec.europa.eu/social/main.jsp?catId=1022&amp;langId=en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D2AF9" w14:textId="021B5E4A" w:rsidR="007122B8" w:rsidRDefault="007122B8">
    <w:pPr>
      <w:pStyle w:val="Antet"/>
    </w:pPr>
    <w:r>
      <w:rPr>
        <w:noProof/>
        <w:lang w:eastAsia="en-US"/>
      </w:rPr>
      <mc:AlternateContent>
        <mc:Choice Requires="wpg">
          <w:drawing>
            <wp:anchor distT="0" distB="0" distL="114300" distR="114300" simplePos="0" relativeHeight="251657216" behindDoc="0" locked="0" layoutInCell="1" allowOverlap="1" wp14:anchorId="392882B9" wp14:editId="7BF1B0DF">
              <wp:simplePos x="0" y="0"/>
              <wp:positionH relativeFrom="page">
                <wp:posOffset>1042035</wp:posOffset>
              </wp:positionH>
              <wp:positionV relativeFrom="paragraph">
                <wp:posOffset>-681355</wp:posOffset>
              </wp:positionV>
              <wp:extent cx="5476875" cy="706755"/>
              <wp:effectExtent l="0" t="0" r="9525"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F1A34E5" id="Grupare 53" o:spid="_x0000_s1026" style="position:absolute;margin-left:82.05pt;margin-top:-53.65pt;width:431.25pt;height:55.65pt;z-index:25165721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6" o:title=""/>
                <v:path arrowok="t"/>
              </v:shape>
              <w10:wrap type="square" anchorx="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C9C41A" w14:textId="72297E73" w:rsidR="007122B8" w:rsidRPr="00DC610C" w:rsidRDefault="007122B8" w:rsidP="00DC610C">
    <w:pPr>
      <w:pStyle w:val="Antet"/>
    </w:pPr>
    <w:r>
      <w:rPr>
        <w:noProof/>
        <w:lang w:eastAsia="en-US"/>
      </w:rPr>
      <mc:AlternateContent>
        <mc:Choice Requires="wpg">
          <w:drawing>
            <wp:anchor distT="0" distB="0" distL="114300" distR="114300" simplePos="0" relativeHeight="251656192" behindDoc="0" locked="0" layoutInCell="1" allowOverlap="1" wp14:anchorId="622BBBA9" wp14:editId="6F6F2D85">
              <wp:simplePos x="0" y="0"/>
              <wp:positionH relativeFrom="margin">
                <wp:posOffset>409575</wp:posOffset>
              </wp:positionH>
              <wp:positionV relativeFrom="paragraph">
                <wp:posOffset>196850</wp:posOffset>
              </wp:positionV>
              <wp:extent cx="5476875" cy="706755"/>
              <wp:effectExtent l="0" t="0" r="9525" b="0"/>
              <wp:wrapSquare wrapText="bothSides"/>
              <wp:docPr id="49" name="Grupare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0"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1"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2"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EC9544A" id="Grupare 49" o:spid="_x0000_s1026" style="position:absolute;margin-left:32.25pt;margin-top:15.5pt;width:431.25pt;height:55.65pt;z-index:251656192;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6" o:title=""/>
                <v:path arrowok="t"/>
              </v:shape>
              <w10:wrap type="square" anchorx="margin"/>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4F3F2" w14:textId="77777777" w:rsidR="007122B8" w:rsidRDefault="007122B8">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F32F3" w14:textId="77777777" w:rsidR="007122B8" w:rsidRDefault="007122B8">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5298B" w14:textId="7F454217" w:rsidR="007122B8" w:rsidRPr="00DC610C" w:rsidRDefault="007122B8" w:rsidP="00DC610C">
    <w:pPr>
      <w:pStyle w:val="Antet"/>
    </w:pPr>
    <w:r>
      <w:rPr>
        <w:noProof/>
        <w:lang w:eastAsia="en-US"/>
      </w:rPr>
      <mc:AlternateContent>
        <mc:Choice Requires="wpg">
          <w:drawing>
            <wp:anchor distT="0" distB="0" distL="114300" distR="114300" simplePos="0" relativeHeight="251658240" behindDoc="0" locked="0" layoutInCell="1" allowOverlap="1" wp14:anchorId="42CB4080" wp14:editId="0E7D7D86">
              <wp:simplePos x="0" y="0"/>
              <wp:positionH relativeFrom="page">
                <wp:align>center</wp:align>
              </wp:positionH>
              <wp:positionV relativeFrom="paragraph">
                <wp:posOffset>-577215</wp:posOffset>
              </wp:positionV>
              <wp:extent cx="5476875" cy="706755"/>
              <wp:effectExtent l="0" t="0" r="9525" b="0"/>
              <wp:wrapSquare wrapText="bothSides"/>
              <wp:docPr id="57" name="Grupare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58"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9"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0"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F213CD9" id="Grupare 57" o:spid="_x0000_s1026" style="position:absolute;margin-left:0;margin-top:-45.45pt;width:431.25pt;height:55.65pt;z-index:251658240;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6" o:title=""/>
                <v:path arrowok="t"/>
              </v:shape>
              <w10:wrap type="square" anchorx="page"/>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27D77" w14:textId="77777777" w:rsidR="007122B8" w:rsidRDefault="007122B8">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0A606" w14:textId="2E7891DF" w:rsidR="007122B8" w:rsidRDefault="007122B8">
    <w:pPr>
      <w:pStyle w:val="Antet"/>
    </w:pPr>
    <w:r>
      <w:rPr>
        <w:noProof/>
        <w:lang w:eastAsia="en-US"/>
      </w:rPr>
      <mc:AlternateContent>
        <mc:Choice Requires="wpg">
          <w:drawing>
            <wp:anchor distT="0" distB="0" distL="114300" distR="114300" simplePos="0" relativeHeight="251659264" behindDoc="0" locked="0" layoutInCell="1" allowOverlap="1" wp14:anchorId="0A763CE1" wp14:editId="3E11084F">
              <wp:simplePos x="0" y="0"/>
              <wp:positionH relativeFrom="page">
                <wp:posOffset>1042035</wp:posOffset>
              </wp:positionH>
              <wp:positionV relativeFrom="paragraph">
                <wp:posOffset>-610235</wp:posOffset>
              </wp:positionV>
              <wp:extent cx="5476875" cy="706755"/>
              <wp:effectExtent l="0" t="0" r="9525" b="0"/>
              <wp:wrapSquare wrapText="bothSides"/>
              <wp:docPr id="61" name="Grupare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2"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63"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64"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31B1EC7" id="Grupare 61" o:spid="_x0000_s1026" style="position:absolute;margin-left:82.05pt;margin-top:-48.05pt;width:431.25pt;height:55.65pt;z-index:25165926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6" o:title=""/>
                <v:path arrowok="t"/>
              </v:shape>
              <w10:wrap type="square" anchorx="page"/>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D08E9" w14:textId="77777777" w:rsidR="007122B8" w:rsidRDefault="007122B8">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C52EB2"/>
    <w:multiLevelType w:val="hybridMultilevel"/>
    <w:tmpl w:val="20C0BB64"/>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21749C6"/>
    <w:multiLevelType w:val="hybridMultilevel"/>
    <w:tmpl w:val="9EF6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0606380F"/>
    <w:multiLevelType w:val="hybridMultilevel"/>
    <w:tmpl w:val="35A8C1C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15:restartNumberingAfterBreak="0">
    <w:nsid w:val="1577256B"/>
    <w:multiLevelType w:val="multilevel"/>
    <w:tmpl w:val="767ABCEE"/>
    <w:lvl w:ilvl="0">
      <w:start w:val="1"/>
      <w:numFmt w:val="bullet"/>
      <w:lvlText w:val="o"/>
      <w:lvlJc w:val="left"/>
      <w:pPr>
        <w:tabs>
          <w:tab w:val="num" w:pos="360"/>
        </w:tabs>
        <w:ind w:left="1080" w:hanging="360"/>
      </w:pPr>
      <w:rPr>
        <w:rFonts w:ascii="Courier New" w:hAnsi="Courier New" w:hint="default"/>
        <w:color w:val="FFC000"/>
      </w:rPr>
    </w:lvl>
    <w:lvl w:ilvl="1">
      <w:start w:val="1"/>
      <w:numFmt w:val="bullet"/>
      <w:lvlText w:val="o"/>
      <w:lvlJc w:val="left"/>
      <w:pPr>
        <w:tabs>
          <w:tab w:val="num" w:pos="360"/>
        </w:tabs>
        <w:ind w:left="1800" w:hanging="360"/>
      </w:pPr>
      <w:rPr>
        <w:rFonts w:ascii="Courier New" w:hAnsi="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rPr>
    </w:lvl>
    <w:lvl w:ilvl="8">
      <w:start w:val="1"/>
      <w:numFmt w:val="bullet"/>
      <w:lvlText w:val=""/>
      <w:lvlJc w:val="left"/>
      <w:pPr>
        <w:tabs>
          <w:tab w:val="num" w:pos="360"/>
        </w:tabs>
        <w:ind w:left="6840" w:hanging="360"/>
      </w:pPr>
      <w:rPr>
        <w:rFonts w:ascii="Wingdings" w:hAnsi="Wingdings"/>
      </w:rPr>
    </w:lvl>
  </w:abstractNum>
  <w:abstractNum w:abstractNumId="28"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1ACE0D69"/>
    <w:multiLevelType w:val="hybridMultilevel"/>
    <w:tmpl w:val="078CE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7017F06"/>
    <w:multiLevelType w:val="hybridMultilevel"/>
    <w:tmpl w:val="D16E001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D3361E"/>
    <w:multiLevelType w:val="hybridMultilevel"/>
    <w:tmpl w:val="CB2285D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69057B"/>
    <w:multiLevelType w:val="hybridMultilevel"/>
    <w:tmpl w:val="BA4C99C2"/>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368E1157"/>
    <w:multiLevelType w:val="hybridMultilevel"/>
    <w:tmpl w:val="E2B6FC4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EF57C6F"/>
    <w:multiLevelType w:val="hybridMultilevel"/>
    <w:tmpl w:val="ECA060F6"/>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026410B"/>
    <w:multiLevelType w:val="hybridMultilevel"/>
    <w:tmpl w:val="050E3722"/>
    <w:lvl w:ilvl="0" w:tplc="309888FE">
      <w:start w:val="1"/>
      <w:numFmt w:val="bullet"/>
      <w:lvlText w:val=""/>
      <w:lvlJc w:val="left"/>
      <w:pPr>
        <w:ind w:left="720" w:hanging="360"/>
      </w:pPr>
      <w:rPr>
        <w:rFonts w:ascii="Wingdings" w:hAnsi="Wingdings" w:hint="default"/>
        <w:color w:val="17365D"/>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187272B"/>
    <w:multiLevelType w:val="multilevel"/>
    <w:tmpl w:val="C766217E"/>
    <w:lvl w:ilvl="0">
      <w:start w:val="1"/>
      <w:numFmt w:val="decimal"/>
      <w:lvlText w:val="%1"/>
      <w:lvlJc w:val="left"/>
      <w:pPr>
        <w:tabs>
          <w:tab w:val="num" w:pos="390"/>
        </w:tabs>
        <w:ind w:left="390" w:hanging="390"/>
      </w:pPr>
      <w:rPr>
        <w:rFonts w:cs="Times New Roman" w:hint="default"/>
      </w:rPr>
    </w:lvl>
    <w:lvl w:ilvl="1">
      <w:start w:val="1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15:restartNumberingAfterBreak="0">
    <w:nsid w:val="42CA00CF"/>
    <w:multiLevelType w:val="hybridMultilevel"/>
    <w:tmpl w:val="4A64716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51502C36"/>
    <w:multiLevelType w:val="hybridMultilevel"/>
    <w:tmpl w:val="8C702C94"/>
    <w:lvl w:ilvl="0" w:tplc="146014B0">
      <w:start w:val="1"/>
      <w:numFmt w:val="bullet"/>
      <w:lvlText w:val=""/>
      <w:lvlJc w:val="left"/>
      <w:pPr>
        <w:ind w:left="1080" w:hanging="360"/>
      </w:pPr>
      <w:rPr>
        <w:rFonts w:ascii="Wingdings 3" w:hAnsi="Wingdings 3" w:hint="default"/>
        <w:color w:val="FFC000"/>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52F54140"/>
    <w:multiLevelType w:val="hybridMultilevel"/>
    <w:tmpl w:val="7C6A77A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53EC52D9"/>
    <w:multiLevelType w:val="hybridMultilevel"/>
    <w:tmpl w:val="417C9304"/>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54A0465E"/>
    <w:multiLevelType w:val="hybridMultilevel"/>
    <w:tmpl w:val="7764C6DE"/>
    <w:lvl w:ilvl="0" w:tplc="04090005">
      <w:start w:val="1"/>
      <w:numFmt w:val="bullet"/>
      <w:lvlText w:val=""/>
      <w:lvlJc w:val="left"/>
      <w:pPr>
        <w:tabs>
          <w:tab w:val="num" w:pos="1068"/>
        </w:tabs>
        <w:ind w:left="1068" w:hanging="360"/>
      </w:pPr>
      <w:rPr>
        <w:rFonts w:ascii="Wingdings" w:hAnsi="Wingdings" w:hint="default"/>
      </w:rPr>
    </w:lvl>
    <w:lvl w:ilvl="1" w:tplc="04090003" w:tentative="1">
      <w:start w:val="1"/>
      <w:numFmt w:val="bullet"/>
      <w:lvlText w:val="o"/>
      <w:lvlJc w:val="left"/>
      <w:pPr>
        <w:tabs>
          <w:tab w:val="num" w:pos="1788"/>
        </w:tabs>
        <w:ind w:left="1788" w:hanging="360"/>
      </w:pPr>
      <w:rPr>
        <w:rFonts w:ascii="Courier New" w:hAnsi="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54"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B6A4953"/>
    <w:multiLevelType w:val="hybridMultilevel"/>
    <w:tmpl w:val="AEE631A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7" w15:restartNumberingAfterBreak="0">
    <w:nsid w:val="5C492911"/>
    <w:multiLevelType w:val="hybridMultilevel"/>
    <w:tmpl w:val="3F00421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636B495C"/>
    <w:multiLevelType w:val="hybridMultilevel"/>
    <w:tmpl w:val="0652B3A0"/>
    <w:lvl w:ilvl="0" w:tplc="04090001">
      <w:start w:val="1"/>
      <w:numFmt w:val="bullet"/>
      <w:lvlText w:val=""/>
      <w:lvlJc w:val="left"/>
      <w:pPr>
        <w:ind w:left="360" w:hanging="360"/>
      </w:pPr>
      <w:rPr>
        <w:rFonts w:ascii="Symbol" w:hAnsi="Symbol"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676137AC"/>
    <w:multiLevelType w:val="hybridMultilevel"/>
    <w:tmpl w:val="7EA62216"/>
    <w:lvl w:ilvl="0" w:tplc="04090001">
      <w:start w:val="1"/>
      <w:numFmt w:val="bullet"/>
      <w:lvlText w:val=""/>
      <w:lvlJc w:val="left"/>
      <w:pPr>
        <w:ind w:left="720" w:hanging="360"/>
      </w:pPr>
      <w:rPr>
        <w:rFonts w:ascii="Symbol" w:hAnsi="Symbol" w:hint="default"/>
        <w:color w:val="17365D"/>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DA5455"/>
    <w:multiLevelType w:val="hybridMultilevel"/>
    <w:tmpl w:val="1EE6E43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75C1314B"/>
    <w:multiLevelType w:val="hybridMultilevel"/>
    <w:tmpl w:val="46D4999C"/>
    <w:lvl w:ilvl="0" w:tplc="11F0AB1E">
      <w:numFmt w:val="bullet"/>
      <w:lvlText w:val="•"/>
      <w:lvlJc w:val="left"/>
      <w:pPr>
        <w:ind w:left="1065" w:hanging="705"/>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A2388C"/>
    <w:multiLevelType w:val="hybridMultilevel"/>
    <w:tmpl w:val="40B6D67A"/>
    <w:lvl w:ilvl="0" w:tplc="309888FE">
      <w:start w:val="1"/>
      <w:numFmt w:val="bullet"/>
      <w:lvlText w:val=""/>
      <w:lvlJc w:val="left"/>
      <w:pPr>
        <w:ind w:left="360" w:hanging="360"/>
      </w:pPr>
      <w:rPr>
        <w:rFonts w:ascii="Wingdings" w:hAnsi="Wingdings" w:hint="default"/>
        <w:color w:val="17365D"/>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BE7284F"/>
    <w:multiLevelType w:val="hybridMultilevel"/>
    <w:tmpl w:val="4D7284C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15:restartNumberingAfterBreak="0">
    <w:nsid w:val="7CBE487D"/>
    <w:multiLevelType w:val="hybridMultilevel"/>
    <w:tmpl w:val="7CBE487D"/>
    <w:lvl w:ilvl="0" w:tplc="9D38118E">
      <w:start w:val="1"/>
      <w:numFmt w:val="bullet"/>
      <w:lvlText w:val=""/>
      <w:lvlJc w:val="left"/>
      <w:pPr>
        <w:ind w:left="720" w:hanging="360"/>
      </w:pPr>
      <w:rPr>
        <w:rFonts w:ascii="Symbol" w:hAnsi="Symbol"/>
      </w:rPr>
    </w:lvl>
    <w:lvl w:ilvl="1" w:tplc="DDEEA8AE">
      <w:start w:val="1"/>
      <w:numFmt w:val="bullet"/>
      <w:lvlText w:val="o"/>
      <w:lvlJc w:val="left"/>
      <w:pPr>
        <w:tabs>
          <w:tab w:val="num" w:pos="1440"/>
        </w:tabs>
        <w:ind w:left="1440" w:hanging="360"/>
      </w:pPr>
      <w:rPr>
        <w:rFonts w:ascii="Courier New" w:hAnsi="Courier New"/>
      </w:rPr>
    </w:lvl>
    <w:lvl w:ilvl="2" w:tplc="C08A1C68">
      <w:start w:val="1"/>
      <w:numFmt w:val="bullet"/>
      <w:lvlText w:val=""/>
      <w:lvlJc w:val="left"/>
      <w:pPr>
        <w:tabs>
          <w:tab w:val="num" w:pos="2160"/>
        </w:tabs>
        <w:ind w:left="2160" w:hanging="360"/>
      </w:pPr>
      <w:rPr>
        <w:rFonts w:ascii="Wingdings" w:hAnsi="Wingdings"/>
      </w:rPr>
    </w:lvl>
    <w:lvl w:ilvl="3" w:tplc="3E047440">
      <w:start w:val="1"/>
      <w:numFmt w:val="bullet"/>
      <w:lvlText w:val=""/>
      <w:lvlJc w:val="left"/>
      <w:pPr>
        <w:tabs>
          <w:tab w:val="num" w:pos="2880"/>
        </w:tabs>
        <w:ind w:left="2880" w:hanging="360"/>
      </w:pPr>
      <w:rPr>
        <w:rFonts w:ascii="Symbol" w:hAnsi="Symbol"/>
      </w:rPr>
    </w:lvl>
    <w:lvl w:ilvl="4" w:tplc="5DB2014E">
      <w:start w:val="1"/>
      <w:numFmt w:val="bullet"/>
      <w:lvlText w:val="o"/>
      <w:lvlJc w:val="left"/>
      <w:pPr>
        <w:tabs>
          <w:tab w:val="num" w:pos="3600"/>
        </w:tabs>
        <w:ind w:left="3600" w:hanging="360"/>
      </w:pPr>
      <w:rPr>
        <w:rFonts w:ascii="Courier New" w:hAnsi="Courier New"/>
      </w:rPr>
    </w:lvl>
    <w:lvl w:ilvl="5" w:tplc="4A004B4E">
      <w:start w:val="1"/>
      <w:numFmt w:val="bullet"/>
      <w:lvlText w:val=""/>
      <w:lvlJc w:val="left"/>
      <w:pPr>
        <w:tabs>
          <w:tab w:val="num" w:pos="4320"/>
        </w:tabs>
        <w:ind w:left="4320" w:hanging="360"/>
      </w:pPr>
      <w:rPr>
        <w:rFonts w:ascii="Wingdings" w:hAnsi="Wingdings"/>
      </w:rPr>
    </w:lvl>
    <w:lvl w:ilvl="6" w:tplc="688E86DC">
      <w:start w:val="1"/>
      <w:numFmt w:val="bullet"/>
      <w:lvlText w:val=""/>
      <w:lvlJc w:val="left"/>
      <w:pPr>
        <w:tabs>
          <w:tab w:val="num" w:pos="5040"/>
        </w:tabs>
        <w:ind w:left="5040" w:hanging="360"/>
      </w:pPr>
      <w:rPr>
        <w:rFonts w:ascii="Symbol" w:hAnsi="Symbol"/>
      </w:rPr>
    </w:lvl>
    <w:lvl w:ilvl="7" w:tplc="49FEF760">
      <w:start w:val="1"/>
      <w:numFmt w:val="bullet"/>
      <w:lvlText w:val="o"/>
      <w:lvlJc w:val="left"/>
      <w:pPr>
        <w:tabs>
          <w:tab w:val="num" w:pos="5760"/>
        </w:tabs>
        <w:ind w:left="5760" w:hanging="360"/>
      </w:pPr>
      <w:rPr>
        <w:rFonts w:ascii="Courier New" w:hAnsi="Courier New"/>
      </w:rPr>
    </w:lvl>
    <w:lvl w:ilvl="8" w:tplc="A67C7EE2">
      <w:start w:val="1"/>
      <w:numFmt w:val="bullet"/>
      <w:lvlText w:val=""/>
      <w:lvlJc w:val="left"/>
      <w:pPr>
        <w:tabs>
          <w:tab w:val="num" w:pos="6480"/>
        </w:tabs>
        <w:ind w:left="6480" w:hanging="360"/>
      </w:pPr>
      <w:rPr>
        <w:rFonts w:ascii="Wingdings" w:hAnsi="Wingdings"/>
      </w:rPr>
    </w:lvl>
  </w:abstractNum>
  <w:num w:numId="1">
    <w:abstractNumId w:val="26"/>
  </w:num>
  <w:num w:numId="2">
    <w:abstractNumId w:val="17"/>
  </w:num>
  <w:num w:numId="3">
    <w:abstractNumId w:val="61"/>
  </w:num>
  <w:num w:numId="4">
    <w:abstractNumId w:val="54"/>
  </w:num>
  <w:num w:numId="5">
    <w:abstractNumId w:val="55"/>
  </w:num>
  <w:num w:numId="6">
    <w:abstractNumId w:val="48"/>
  </w:num>
  <w:num w:numId="7">
    <w:abstractNumId w:val="31"/>
  </w:num>
  <w:num w:numId="8">
    <w:abstractNumId w:val="32"/>
  </w:num>
  <w:num w:numId="9">
    <w:abstractNumId w:val="47"/>
  </w:num>
  <w:num w:numId="10">
    <w:abstractNumId w:val="29"/>
  </w:num>
  <w:num w:numId="11">
    <w:abstractNumId w:val="46"/>
  </w:num>
  <w:num w:numId="12">
    <w:abstractNumId w:val="40"/>
  </w:num>
  <w:num w:numId="13">
    <w:abstractNumId w:val="25"/>
  </w:num>
  <w:num w:numId="14">
    <w:abstractNumId w:val="45"/>
  </w:num>
  <w:num w:numId="15">
    <w:abstractNumId w:val="24"/>
  </w:num>
  <w:num w:numId="16">
    <w:abstractNumId w:val="42"/>
  </w:num>
  <w:num w:numId="17">
    <w:abstractNumId w:val="33"/>
  </w:num>
  <w:num w:numId="18">
    <w:abstractNumId w:val="53"/>
  </w:num>
  <w:num w:numId="19">
    <w:abstractNumId w:val="38"/>
  </w:num>
  <w:num w:numId="20">
    <w:abstractNumId w:val="49"/>
  </w:num>
  <w:num w:numId="21">
    <w:abstractNumId w:val="23"/>
  </w:num>
  <w:num w:numId="22">
    <w:abstractNumId w:val="56"/>
  </w:num>
  <w:num w:numId="23">
    <w:abstractNumId w:val="37"/>
  </w:num>
  <w:num w:numId="24">
    <w:abstractNumId w:val="50"/>
  </w:num>
  <w:num w:numId="25">
    <w:abstractNumId w:val="28"/>
  </w:num>
  <w:num w:numId="26">
    <w:abstractNumId w:val="43"/>
  </w:num>
  <w:num w:numId="27">
    <w:abstractNumId w:val="59"/>
  </w:num>
  <w:num w:numId="28">
    <w:abstractNumId w:val="57"/>
  </w:num>
  <w:num w:numId="29">
    <w:abstractNumId w:val="62"/>
  </w:num>
  <w:num w:numId="30">
    <w:abstractNumId w:val="52"/>
  </w:num>
  <w:num w:numId="31">
    <w:abstractNumId w:val="34"/>
  </w:num>
  <w:num w:numId="32">
    <w:abstractNumId w:val="35"/>
  </w:num>
  <w:num w:numId="33">
    <w:abstractNumId w:val="41"/>
  </w:num>
  <w:num w:numId="34">
    <w:abstractNumId w:val="51"/>
  </w:num>
  <w:num w:numId="35">
    <w:abstractNumId w:val="63"/>
  </w:num>
  <w:num w:numId="36">
    <w:abstractNumId w:val="60"/>
  </w:num>
  <w:num w:numId="37">
    <w:abstractNumId w:val="21"/>
  </w:num>
  <w:num w:numId="38">
    <w:abstractNumId w:val="39"/>
  </w:num>
  <w:num w:numId="39">
    <w:abstractNumId w:val="44"/>
  </w:num>
  <w:num w:numId="40">
    <w:abstractNumId w:val="2"/>
  </w:num>
  <w:num w:numId="41">
    <w:abstractNumId w:val="20"/>
  </w:num>
  <w:num w:numId="42">
    <w:abstractNumId w:val="27"/>
  </w:num>
  <w:num w:numId="43">
    <w:abstractNumId w:val="22"/>
  </w:num>
  <w:num w:numId="44">
    <w:abstractNumId w:val="36"/>
  </w:num>
  <w:num w:numId="45">
    <w:abstractNumId w:val="30"/>
  </w:num>
  <w:num w:numId="46">
    <w:abstractNumId w:val="64"/>
  </w:num>
  <w:num w:numId="47">
    <w:abstractNumId w:val="5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8D"/>
    <w:rsid w:val="000005A3"/>
    <w:rsid w:val="00000B2B"/>
    <w:rsid w:val="00001020"/>
    <w:rsid w:val="000024BD"/>
    <w:rsid w:val="000027F5"/>
    <w:rsid w:val="00002DDF"/>
    <w:rsid w:val="000036EA"/>
    <w:rsid w:val="00004BE3"/>
    <w:rsid w:val="000058CD"/>
    <w:rsid w:val="00006CC5"/>
    <w:rsid w:val="00007B41"/>
    <w:rsid w:val="00010064"/>
    <w:rsid w:val="00011893"/>
    <w:rsid w:val="00011D94"/>
    <w:rsid w:val="000145C1"/>
    <w:rsid w:val="00014C10"/>
    <w:rsid w:val="00015DB4"/>
    <w:rsid w:val="0001646B"/>
    <w:rsid w:val="000169ED"/>
    <w:rsid w:val="00016F0B"/>
    <w:rsid w:val="00017B9D"/>
    <w:rsid w:val="00017EFE"/>
    <w:rsid w:val="00020DC4"/>
    <w:rsid w:val="00021B27"/>
    <w:rsid w:val="00021D8F"/>
    <w:rsid w:val="0002486D"/>
    <w:rsid w:val="00024B74"/>
    <w:rsid w:val="000263AE"/>
    <w:rsid w:val="000266AF"/>
    <w:rsid w:val="00030135"/>
    <w:rsid w:val="00030BC7"/>
    <w:rsid w:val="0003164E"/>
    <w:rsid w:val="00032905"/>
    <w:rsid w:val="000331B2"/>
    <w:rsid w:val="00033633"/>
    <w:rsid w:val="000346BF"/>
    <w:rsid w:val="00034A3F"/>
    <w:rsid w:val="00035A8E"/>
    <w:rsid w:val="000363D9"/>
    <w:rsid w:val="00037A63"/>
    <w:rsid w:val="00040551"/>
    <w:rsid w:val="00040727"/>
    <w:rsid w:val="0004232F"/>
    <w:rsid w:val="00044E39"/>
    <w:rsid w:val="00050470"/>
    <w:rsid w:val="000517F2"/>
    <w:rsid w:val="00052CA7"/>
    <w:rsid w:val="00053016"/>
    <w:rsid w:val="0005338F"/>
    <w:rsid w:val="00054368"/>
    <w:rsid w:val="000555A4"/>
    <w:rsid w:val="000560E2"/>
    <w:rsid w:val="00060A6E"/>
    <w:rsid w:val="0006128F"/>
    <w:rsid w:val="000622CA"/>
    <w:rsid w:val="000635B6"/>
    <w:rsid w:val="00064104"/>
    <w:rsid w:val="0006578E"/>
    <w:rsid w:val="00065910"/>
    <w:rsid w:val="00066114"/>
    <w:rsid w:val="0006723D"/>
    <w:rsid w:val="000679B7"/>
    <w:rsid w:val="0007250F"/>
    <w:rsid w:val="00073154"/>
    <w:rsid w:val="000732FD"/>
    <w:rsid w:val="0007350A"/>
    <w:rsid w:val="00074D4D"/>
    <w:rsid w:val="00074F35"/>
    <w:rsid w:val="00075EEC"/>
    <w:rsid w:val="00076B79"/>
    <w:rsid w:val="00077A8D"/>
    <w:rsid w:val="00077BF9"/>
    <w:rsid w:val="00080DD1"/>
    <w:rsid w:val="00082879"/>
    <w:rsid w:val="00085DCE"/>
    <w:rsid w:val="000860E8"/>
    <w:rsid w:val="00087593"/>
    <w:rsid w:val="00087609"/>
    <w:rsid w:val="00092160"/>
    <w:rsid w:val="0009367B"/>
    <w:rsid w:val="00093F3B"/>
    <w:rsid w:val="00094F43"/>
    <w:rsid w:val="000A1C95"/>
    <w:rsid w:val="000A23E5"/>
    <w:rsid w:val="000A298E"/>
    <w:rsid w:val="000A2ABF"/>
    <w:rsid w:val="000A45E3"/>
    <w:rsid w:val="000A4937"/>
    <w:rsid w:val="000A67D3"/>
    <w:rsid w:val="000B4C9F"/>
    <w:rsid w:val="000B4F65"/>
    <w:rsid w:val="000B6E63"/>
    <w:rsid w:val="000C0A6B"/>
    <w:rsid w:val="000C24A7"/>
    <w:rsid w:val="000C307D"/>
    <w:rsid w:val="000C44A2"/>
    <w:rsid w:val="000C6E62"/>
    <w:rsid w:val="000C7BCA"/>
    <w:rsid w:val="000D13AA"/>
    <w:rsid w:val="000D522A"/>
    <w:rsid w:val="000D5704"/>
    <w:rsid w:val="000D6D25"/>
    <w:rsid w:val="000E11C6"/>
    <w:rsid w:val="000E1415"/>
    <w:rsid w:val="000E1881"/>
    <w:rsid w:val="000E1AE2"/>
    <w:rsid w:val="000E5374"/>
    <w:rsid w:val="000E7ECE"/>
    <w:rsid w:val="000F023D"/>
    <w:rsid w:val="000F4658"/>
    <w:rsid w:val="000F76B8"/>
    <w:rsid w:val="000F76DC"/>
    <w:rsid w:val="0010024F"/>
    <w:rsid w:val="00100278"/>
    <w:rsid w:val="00100602"/>
    <w:rsid w:val="001010D0"/>
    <w:rsid w:val="0010123F"/>
    <w:rsid w:val="00103318"/>
    <w:rsid w:val="001036A7"/>
    <w:rsid w:val="0010501B"/>
    <w:rsid w:val="0010574F"/>
    <w:rsid w:val="00105D1C"/>
    <w:rsid w:val="00106886"/>
    <w:rsid w:val="0011018E"/>
    <w:rsid w:val="001117A8"/>
    <w:rsid w:val="00111814"/>
    <w:rsid w:val="001118E2"/>
    <w:rsid w:val="0011331A"/>
    <w:rsid w:val="00113ADA"/>
    <w:rsid w:val="00113C06"/>
    <w:rsid w:val="0011453F"/>
    <w:rsid w:val="0011475B"/>
    <w:rsid w:val="00114AA8"/>
    <w:rsid w:val="00114D40"/>
    <w:rsid w:val="00115064"/>
    <w:rsid w:val="00115BAE"/>
    <w:rsid w:val="00116089"/>
    <w:rsid w:val="00116451"/>
    <w:rsid w:val="00116BE6"/>
    <w:rsid w:val="001170BD"/>
    <w:rsid w:val="001172B1"/>
    <w:rsid w:val="00120954"/>
    <w:rsid w:val="001223B3"/>
    <w:rsid w:val="0012249D"/>
    <w:rsid w:val="00130962"/>
    <w:rsid w:val="00130A6D"/>
    <w:rsid w:val="00130A84"/>
    <w:rsid w:val="00132400"/>
    <w:rsid w:val="00132897"/>
    <w:rsid w:val="0013307A"/>
    <w:rsid w:val="00134006"/>
    <w:rsid w:val="001346EF"/>
    <w:rsid w:val="001361BE"/>
    <w:rsid w:val="001372AF"/>
    <w:rsid w:val="001372E6"/>
    <w:rsid w:val="00137476"/>
    <w:rsid w:val="00137911"/>
    <w:rsid w:val="00137BD9"/>
    <w:rsid w:val="00137C2D"/>
    <w:rsid w:val="0014011D"/>
    <w:rsid w:val="001411B7"/>
    <w:rsid w:val="00142D7E"/>
    <w:rsid w:val="001508F4"/>
    <w:rsid w:val="001510BF"/>
    <w:rsid w:val="00151B8A"/>
    <w:rsid w:val="001569A1"/>
    <w:rsid w:val="00156AAF"/>
    <w:rsid w:val="00156E21"/>
    <w:rsid w:val="0015775F"/>
    <w:rsid w:val="00160DE1"/>
    <w:rsid w:val="001617DB"/>
    <w:rsid w:val="001634A4"/>
    <w:rsid w:val="00163946"/>
    <w:rsid w:val="001649D1"/>
    <w:rsid w:val="00165B34"/>
    <w:rsid w:val="001664B8"/>
    <w:rsid w:val="00166BBB"/>
    <w:rsid w:val="00172779"/>
    <w:rsid w:val="00172C7C"/>
    <w:rsid w:val="00173284"/>
    <w:rsid w:val="00173294"/>
    <w:rsid w:val="0017356B"/>
    <w:rsid w:val="00174500"/>
    <w:rsid w:val="00175788"/>
    <w:rsid w:val="00175A45"/>
    <w:rsid w:val="00176095"/>
    <w:rsid w:val="00177216"/>
    <w:rsid w:val="001774FB"/>
    <w:rsid w:val="00181313"/>
    <w:rsid w:val="001815CA"/>
    <w:rsid w:val="00181A3F"/>
    <w:rsid w:val="00183B3C"/>
    <w:rsid w:val="00185B54"/>
    <w:rsid w:val="00187874"/>
    <w:rsid w:val="00191CC6"/>
    <w:rsid w:val="00191E67"/>
    <w:rsid w:val="001932D6"/>
    <w:rsid w:val="00193452"/>
    <w:rsid w:val="00194BB7"/>
    <w:rsid w:val="00195A47"/>
    <w:rsid w:val="00196216"/>
    <w:rsid w:val="00196C4D"/>
    <w:rsid w:val="00196EC7"/>
    <w:rsid w:val="001A336F"/>
    <w:rsid w:val="001A4A91"/>
    <w:rsid w:val="001A5DF3"/>
    <w:rsid w:val="001A65A7"/>
    <w:rsid w:val="001A6B57"/>
    <w:rsid w:val="001A7992"/>
    <w:rsid w:val="001A7998"/>
    <w:rsid w:val="001B05A3"/>
    <w:rsid w:val="001B172D"/>
    <w:rsid w:val="001B3768"/>
    <w:rsid w:val="001B5808"/>
    <w:rsid w:val="001B5CE7"/>
    <w:rsid w:val="001C1EEA"/>
    <w:rsid w:val="001C24C9"/>
    <w:rsid w:val="001C2A0A"/>
    <w:rsid w:val="001C3971"/>
    <w:rsid w:val="001C3E2D"/>
    <w:rsid w:val="001C4408"/>
    <w:rsid w:val="001C4C79"/>
    <w:rsid w:val="001C574D"/>
    <w:rsid w:val="001C5DD5"/>
    <w:rsid w:val="001C64AD"/>
    <w:rsid w:val="001C67A7"/>
    <w:rsid w:val="001C6B8D"/>
    <w:rsid w:val="001C7687"/>
    <w:rsid w:val="001C77FC"/>
    <w:rsid w:val="001D2865"/>
    <w:rsid w:val="001D2D1A"/>
    <w:rsid w:val="001D3553"/>
    <w:rsid w:val="001D3946"/>
    <w:rsid w:val="001D3E00"/>
    <w:rsid w:val="001D402F"/>
    <w:rsid w:val="001D41B3"/>
    <w:rsid w:val="001D456E"/>
    <w:rsid w:val="001D51D5"/>
    <w:rsid w:val="001D522E"/>
    <w:rsid w:val="001D5596"/>
    <w:rsid w:val="001D613B"/>
    <w:rsid w:val="001D6B46"/>
    <w:rsid w:val="001D7159"/>
    <w:rsid w:val="001D7EEB"/>
    <w:rsid w:val="001E044A"/>
    <w:rsid w:val="001E06F6"/>
    <w:rsid w:val="001E07ED"/>
    <w:rsid w:val="001E2853"/>
    <w:rsid w:val="001E2C1A"/>
    <w:rsid w:val="001E315A"/>
    <w:rsid w:val="001E329C"/>
    <w:rsid w:val="001E32EE"/>
    <w:rsid w:val="001E35FB"/>
    <w:rsid w:val="001E3B69"/>
    <w:rsid w:val="001E40FA"/>
    <w:rsid w:val="001E4324"/>
    <w:rsid w:val="001E580B"/>
    <w:rsid w:val="001E6A07"/>
    <w:rsid w:val="001E794D"/>
    <w:rsid w:val="001F0271"/>
    <w:rsid w:val="001F0E03"/>
    <w:rsid w:val="001F1751"/>
    <w:rsid w:val="001F1B1E"/>
    <w:rsid w:val="001F1B6D"/>
    <w:rsid w:val="001F1BE3"/>
    <w:rsid w:val="001F22C5"/>
    <w:rsid w:val="001F3F2E"/>
    <w:rsid w:val="001F535D"/>
    <w:rsid w:val="001F630D"/>
    <w:rsid w:val="001F658C"/>
    <w:rsid w:val="00205233"/>
    <w:rsid w:val="00206D76"/>
    <w:rsid w:val="002073E7"/>
    <w:rsid w:val="002078AE"/>
    <w:rsid w:val="00210ABD"/>
    <w:rsid w:val="00210FD7"/>
    <w:rsid w:val="00211352"/>
    <w:rsid w:val="00211A27"/>
    <w:rsid w:val="002121BF"/>
    <w:rsid w:val="00213F30"/>
    <w:rsid w:val="0021483D"/>
    <w:rsid w:val="002158CE"/>
    <w:rsid w:val="0021759C"/>
    <w:rsid w:val="002233AD"/>
    <w:rsid w:val="002237E1"/>
    <w:rsid w:val="00224C7B"/>
    <w:rsid w:val="0022533A"/>
    <w:rsid w:val="00225CBE"/>
    <w:rsid w:val="00226A7D"/>
    <w:rsid w:val="00230A39"/>
    <w:rsid w:val="00233D7B"/>
    <w:rsid w:val="00234EF3"/>
    <w:rsid w:val="00235DAE"/>
    <w:rsid w:val="00236957"/>
    <w:rsid w:val="00240071"/>
    <w:rsid w:val="00240F98"/>
    <w:rsid w:val="00241EAB"/>
    <w:rsid w:val="00243355"/>
    <w:rsid w:val="00243872"/>
    <w:rsid w:val="00245870"/>
    <w:rsid w:val="00245E13"/>
    <w:rsid w:val="00246676"/>
    <w:rsid w:val="0025101C"/>
    <w:rsid w:val="00252E92"/>
    <w:rsid w:val="00253DDC"/>
    <w:rsid w:val="00254EA3"/>
    <w:rsid w:val="002561D1"/>
    <w:rsid w:val="002578AC"/>
    <w:rsid w:val="00257A72"/>
    <w:rsid w:val="00261106"/>
    <w:rsid w:val="00264906"/>
    <w:rsid w:val="00265371"/>
    <w:rsid w:val="002706E4"/>
    <w:rsid w:val="002731BE"/>
    <w:rsid w:val="0027412F"/>
    <w:rsid w:val="0027668C"/>
    <w:rsid w:val="00276EAE"/>
    <w:rsid w:val="002804E9"/>
    <w:rsid w:val="00280D12"/>
    <w:rsid w:val="002819CB"/>
    <w:rsid w:val="00281B76"/>
    <w:rsid w:val="00281F92"/>
    <w:rsid w:val="0028244A"/>
    <w:rsid w:val="002851BD"/>
    <w:rsid w:val="00286290"/>
    <w:rsid w:val="00286BDE"/>
    <w:rsid w:val="00286C8D"/>
    <w:rsid w:val="00286E65"/>
    <w:rsid w:val="00287AD4"/>
    <w:rsid w:val="00287F05"/>
    <w:rsid w:val="0029045E"/>
    <w:rsid w:val="0029162E"/>
    <w:rsid w:val="002927F0"/>
    <w:rsid w:val="00293A53"/>
    <w:rsid w:val="00293BF7"/>
    <w:rsid w:val="00294D00"/>
    <w:rsid w:val="002955A0"/>
    <w:rsid w:val="00295705"/>
    <w:rsid w:val="0029593D"/>
    <w:rsid w:val="0029736B"/>
    <w:rsid w:val="0029776D"/>
    <w:rsid w:val="002A047C"/>
    <w:rsid w:val="002A0648"/>
    <w:rsid w:val="002A19EC"/>
    <w:rsid w:val="002A24E4"/>
    <w:rsid w:val="002A2F4A"/>
    <w:rsid w:val="002A3509"/>
    <w:rsid w:val="002A36B1"/>
    <w:rsid w:val="002A37CA"/>
    <w:rsid w:val="002A39D9"/>
    <w:rsid w:val="002A4322"/>
    <w:rsid w:val="002A5931"/>
    <w:rsid w:val="002A6CEF"/>
    <w:rsid w:val="002A6D0B"/>
    <w:rsid w:val="002A7067"/>
    <w:rsid w:val="002A76AE"/>
    <w:rsid w:val="002A786D"/>
    <w:rsid w:val="002B0946"/>
    <w:rsid w:val="002B0DFB"/>
    <w:rsid w:val="002B438E"/>
    <w:rsid w:val="002B4858"/>
    <w:rsid w:val="002B5A0F"/>
    <w:rsid w:val="002B72B1"/>
    <w:rsid w:val="002C08C3"/>
    <w:rsid w:val="002C0979"/>
    <w:rsid w:val="002C1D84"/>
    <w:rsid w:val="002C2292"/>
    <w:rsid w:val="002C282C"/>
    <w:rsid w:val="002C3312"/>
    <w:rsid w:val="002C503D"/>
    <w:rsid w:val="002C6410"/>
    <w:rsid w:val="002C755F"/>
    <w:rsid w:val="002C76EE"/>
    <w:rsid w:val="002C7731"/>
    <w:rsid w:val="002C7852"/>
    <w:rsid w:val="002D1866"/>
    <w:rsid w:val="002D197A"/>
    <w:rsid w:val="002D5627"/>
    <w:rsid w:val="002D5BE5"/>
    <w:rsid w:val="002D6124"/>
    <w:rsid w:val="002D63A6"/>
    <w:rsid w:val="002E014C"/>
    <w:rsid w:val="002E137D"/>
    <w:rsid w:val="002E1663"/>
    <w:rsid w:val="002E1FFC"/>
    <w:rsid w:val="002E29F3"/>
    <w:rsid w:val="002E367E"/>
    <w:rsid w:val="002E50BF"/>
    <w:rsid w:val="002E53D6"/>
    <w:rsid w:val="002F10F5"/>
    <w:rsid w:val="002F1219"/>
    <w:rsid w:val="002F2201"/>
    <w:rsid w:val="002F24BD"/>
    <w:rsid w:val="002F3050"/>
    <w:rsid w:val="002F3212"/>
    <w:rsid w:val="002F3EC7"/>
    <w:rsid w:val="002F4D2A"/>
    <w:rsid w:val="002F5015"/>
    <w:rsid w:val="002F6667"/>
    <w:rsid w:val="003011EB"/>
    <w:rsid w:val="0030245D"/>
    <w:rsid w:val="00304052"/>
    <w:rsid w:val="00304917"/>
    <w:rsid w:val="00304A54"/>
    <w:rsid w:val="00304E22"/>
    <w:rsid w:val="00304FE2"/>
    <w:rsid w:val="00310C86"/>
    <w:rsid w:val="00311910"/>
    <w:rsid w:val="00311F6D"/>
    <w:rsid w:val="00312259"/>
    <w:rsid w:val="003137B4"/>
    <w:rsid w:val="003147BE"/>
    <w:rsid w:val="00315158"/>
    <w:rsid w:val="00315583"/>
    <w:rsid w:val="00316AD1"/>
    <w:rsid w:val="00316D75"/>
    <w:rsid w:val="00320CBD"/>
    <w:rsid w:val="00321980"/>
    <w:rsid w:val="00321E08"/>
    <w:rsid w:val="0032218A"/>
    <w:rsid w:val="003253B4"/>
    <w:rsid w:val="00326911"/>
    <w:rsid w:val="003271A0"/>
    <w:rsid w:val="003305F8"/>
    <w:rsid w:val="00330712"/>
    <w:rsid w:val="0033169E"/>
    <w:rsid w:val="0033335F"/>
    <w:rsid w:val="00334509"/>
    <w:rsid w:val="003371C6"/>
    <w:rsid w:val="00337688"/>
    <w:rsid w:val="0034068F"/>
    <w:rsid w:val="00340A86"/>
    <w:rsid w:val="00342E00"/>
    <w:rsid w:val="00343740"/>
    <w:rsid w:val="00344B5C"/>
    <w:rsid w:val="00345A77"/>
    <w:rsid w:val="003468E5"/>
    <w:rsid w:val="0034714B"/>
    <w:rsid w:val="00351ABF"/>
    <w:rsid w:val="003520E8"/>
    <w:rsid w:val="0035292C"/>
    <w:rsid w:val="00353F00"/>
    <w:rsid w:val="00354989"/>
    <w:rsid w:val="00355C1B"/>
    <w:rsid w:val="00356EEA"/>
    <w:rsid w:val="003627BD"/>
    <w:rsid w:val="0036329C"/>
    <w:rsid w:val="003632E3"/>
    <w:rsid w:val="003642F9"/>
    <w:rsid w:val="00366132"/>
    <w:rsid w:val="003666D5"/>
    <w:rsid w:val="00367889"/>
    <w:rsid w:val="003716A3"/>
    <w:rsid w:val="003737DB"/>
    <w:rsid w:val="0037457A"/>
    <w:rsid w:val="00374A8B"/>
    <w:rsid w:val="00374B75"/>
    <w:rsid w:val="00376602"/>
    <w:rsid w:val="00376B00"/>
    <w:rsid w:val="00377260"/>
    <w:rsid w:val="00377A41"/>
    <w:rsid w:val="003809F7"/>
    <w:rsid w:val="00380F9F"/>
    <w:rsid w:val="00381F59"/>
    <w:rsid w:val="00382124"/>
    <w:rsid w:val="00383741"/>
    <w:rsid w:val="00383EBA"/>
    <w:rsid w:val="00386AD5"/>
    <w:rsid w:val="00390E44"/>
    <w:rsid w:val="00391B13"/>
    <w:rsid w:val="00392BE3"/>
    <w:rsid w:val="00392CDA"/>
    <w:rsid w:val="003939D2"/>
    <w:rsid w:val="00394F10"/>
    <w:rsid w:val="0039748A"/>
    <w:rsid w:val="00397771"/>
    <w:rsid w:val="003A2FCA"/>
    <w:rsid w:val="003A456F"/>
    <w:rsid w:val="003A6B8C"/>
    <w:rsid w:val="003A71CA"/>
    <w:rsid w:val="003A7F9A"/>
    <w:rsid w:val="003B0AA3"/>
    <w:rsid w:val="003B1279"/>
    <w:rsid w:val="003B4FD4"/>
    <w:rsid w:val="003B548F"/>
    <w:rsid w:val="003B6EDA"/>
    <w:rsid w:val="003B77DB"/>
    <w:rsid w:val="003B7881"/>
    <w:rsid w:val="003B7C92"/>
    <w:rsid w:val="003C3E04"/>
    <w:rsid w:val="003C3F5E"/>
    <w:rsid w:val="003C61F7"/>
    <w:rsid w:val="003C7466"/>
    <w:rsid w:val="003D2C75"/>
    <w:rsid w:val="003D2EAA"/>
    <w:rsid w:val="003D38D9"/>
    <w:rsid w:val="003D3DBE"/>
    <w:rsid w:val="003D589D"/>
    <w:rsid w:val="003D5F8E"/>
    <w:rsid w:val="003E1A2A"/>
    <w:rsid w:val="003E31FD"/>
    <w:rsid w:val="003E467C"/>
    <w:rsid w:val="003E527A"/>
    <w:rsid w:val="003E579F"/>
    <w:rsid w:val="003E5D80"/>
    <w:rsid w:val="003E5DF4"/>
    <w:rsid w:val="003E672B"/>
    <w:rsid w:val="003F00DF"/>
    <w:rsid w:val="003F0D51"/>
    <w:rsid w:val="003F28B8"/>
    <w:rsid w:val="003F29F5"/>
    <w:rsid w:val="003F3475"/>
    <w:rsid w:val="003F3BFE"/>
    <w:rsid w:val="003F40B1"/>
    <w:rsid w:val="003F575E"/>
    <w:rsid w:val="003F6E8D"/>
    <w:rsid w:val="003F707C"/>
    <w:rsid w:val="003F7A19"/>
    <w:rsid w:val="003F7A6E"/>
    <w:rsid w:val="004013C4"/>
    <w:rsid w:val="00401552"/>
    <w:rsid w:val="00401D9A"/>
    <w:rsid w:val="00402B98"/>
    <w:rsid w:val="00402D0F"/>
    <w:rsid w:val="00403D94"/>
    <w:rsid w:val="00403DE8"/>
    <w:rsid w:val="004040F7"/>
    <w:rsid w:val="00405C65"/>
    <w:rsid w:val="00406E17"/>
    <w:rsid w:val="004076CE"/>
    <w:rsid w:val="0041000D"/>
    <w:rsid w:val="00410860"/>
    <w:rsid w:val="00411DE7"/>
    <w:rsid w:val="00412048"/>
    <w:rsid w:val="0041261A"/>
    <w:rsid w:val="004130DA"/>
    <w:rsid w:val="00414DC2"/>
    <w:rsid w:val="00414DC8"/>
    <w:rsid w:val="00416B05"/>
    <w:rsid w:val="004204E6"/>
    <w:rsid w:val="004205EA"/>
    <w:rsid w:val="00421041"/>
    <w:rsid w:val="004219B1"/>
    <w:rsid w:val="00422742"/>
    <w:rsid w:val="00422D9F"/>
    <w:rsid w:val="00423039"/>
    <w:rsid w:val="00424A45"/>
    <w:rsid w:val="004255BC"/>
    <w:rsid w:val="00427BB7"/>
    <w:rsid w:val="00427CF4"/>
    <w:rsid w:val="004302AE"/>
    <w:rsid w:val="00430AB4"/>
    <w:rsid w:val="00430C21"/>
    <w:rsid w:val="0043187A"/>
    <w:rsid w:val="00432A4C"/>
    <w:rsid w:val="00432AC6"/>
    <w:rsid w:val="0043365A"/>
    <w:rsid w:val="00433FAD"/>
    <w:rsid w:val="004343A0"/>
    <w:rsid w:val="00434DD9"/>
    <w:rsid w:val="00436339"/>
    <w:rsid w:val="00436415"/>
    <w:rsid w:val="004401E3"/>
    <w:rsid w:val="00441633"/>
    <w:rsid w:val="00441746"/>
    <w:rsid w:val="004432A2"/>
    <w:rsid w:val="00444126"/>
    <w:rsid w:val="00444B98"/>
    <w:rsid w:val="00445530"/>
    <w:rsid w:val="0044567E"/>
    <w:rsid w:val="004456D3"/>
    <w:rsid w:val="00446A65"/>
    <w:rsid w:val="00447344"/>
    <w:rsid w:val="0045496B"/>
    <w:rsid w:val="00455689"/>
    <w:rsid w:val="00455F0B"/>
    <w:rsid w:val="00456540"/>
    <w:rsid w:val="00457066"/>
    <w:rsid w:val="0045764B"/>
    <w:rsid w:val="00457FF3"/>
    <w:rsid w:val="00460D30"/>
    <w:rsid w:val="00461534"/>
    <w:rsid w:val="0046161E"/>
    <w:rsid w:val="004622D4"/>
    <w:rsid w:val="004627E8"/>
    <w:rsid w:val="0046296A"/>
    <w:rsid w:val="00463DCA"/>
    <w:rsid w:val="0046463F"/>
    <w:rsid w:val="00465DCE"/>
    <w:rsid w:val="00466337"/>
    <w:rsid w:val="004663D7"/>
    <w:rsid w:val="00466815"/>
    <w:rsid w:val="00467742"/>
    <w:rsid w:val="00470272"/>
    <w:rsid w:val="004708CA"/>
    <w:rsid w:val="00471433"/>
    <w:rsid w:val="00471630"/>
    <w:rsid w:val="004724BE"/>
    <w:rsid w:val="00472B1A"/>
    <w:rsid w:val="004733AF"/>
    <w:rsid w:val="00473FB6"/>
    <w:rsid w:val="004747BC"/>
    <w:rsid w:val="004761D8"/>
    <w:rsid w:val="00477B50"/>
    <w:rsid w:val="00480360"/>
    <w:rsid w:val="004818C1"/>
    <w:rsid w:val="00482A47"/>
    <w:rsid w:val="004831E8"/>
    <w:rsid w:val="004837FC"/>
    <w:rsid w:val="004855CD"/>
    <w:rsid w:val="00486A20"/>
    <w:rsid w:val="00487CB3"/>
    <w:rsid w:val="004905B3"/>
    <w:rsid w:val="00490A00"/>
    <w:rsid w:val="00490AFC"/>
    <w:rsid w:val="00490BE3"/>
    <w:rsid w:val="00490E9B"/>
    <w:rsid w:val="00492687"/>
    <w:rsid w:val="0049397E"/>
    <w:rsid w:val="0049512C"/>
    <w:rsid w:val="004954E8"/>
    <w:rsid w:val="004965B4"/>
    <w:rsid w:val="004973E1"/>
    <w:rsid w:val="004976B9"/>
    <w:rsid w:val="00497B30"/>
    <w:rsid w:val="00497D64"/>
    <w:rsid w:val="00497DF2"/>
    <w:rsid w:val="004A0055"/>
    <w:rsid w:val="004A029B"/>
    <w:rsid w:val="004A02EF"/>
    <w:rsid w:val="004A0483"/>
    <w:rsid w:val="004A0B3B"/>
    <w:rsid w:val="004A0FF1"/>
    <w:rsid w:val="004A168B"/>
    <w:rsid w:val="004A22D8"/>
    <w:rsid w:val="004A3A0C"/>
    <w:rsid w:val="004A4E1A"/>
    <w:rsid w:val="004A6A2D"/>
    <w:rsid w:val="004B0B15"/>
    <w:rsid w:val="004B0F5C"/>
    <w:rsid w:val="004B1AC5"/>
    <w:rsid w:val="004B2985"/>
    <w:rsid w:val="004B538F"/>
    <w:rsid w:val="004B6272"/>
    <w:rsid w:val="004B7A52"/>
    <w:rsid w:val="004C1033"/>
    <w:rsid w:val="004C1394"/>
    <w:rsid w:val="004C3D51"/>
    <w:rsid w:val="004C4730"/>
    <w:rsid w:val="004C47FB"/>
    <w:rsid w:val="004C481B"/>
    <w:rsid w:val="004C4EA1"/>
    <w:rsid w:val="004C5FE1"/>
    <w:rsid w:val="004C6F17"/>
    <w:rsid w:val="004D16FD"/>
    <w:rsid w:val="004D2B3F"/>
    <w:rsid w:val="004D3DCB"/>
    <w:rsid w:val="004D566C"/>
    <w:rsid w:val="004D5CFE"/>
    <w:rsid w:val="004D6006"/>
    <w:rsid w:val="004D64DF"/>
    <w:rsid w:val="004D740E"/>
    <w:rsid w:val="004D7615"/>
    <w:rsid w:val="004E17DA"/>
    <w:rsid w:val="004E1E35"/>
    <w:rsid w:val="004E3076"/>
    <w:rsid w:val="004E7E32"/>
    <w:rsid w:val="004F0B77"/>
    <w:rsid w:val="004F1069"/>
    <w:rsid w:val="004F5CD9"/>
    <w:rsid w:val="004F5FE0"/>
    <w:rsid w:val="004F6B85"/>
    <w:rsid w:val="004F6C1C"/>
    <w:rsid w:val="004F6CCD"/>
    <w:rsid w:val="004F743A"/>
    <w:rsid w:val="004F75D1"/>
    <w:rsid w:val="004F7774"/>
    <w:rsid w:val="004F7AF7"/>
    <w:rsid w:val="0050095F"/>
    <w:rsid w:val="00500CEA"/>
    <w:rsid w:val="00500FC8"/>
    <w:rsid w:val="00501838"/>
    <w:rsid w:val="00503EB9"/>
    <w:rsid w:val="00504A3F"/>
    <w:rsid w:val="00504FC1"/>
    <w:rsid w:val="00505132"/>
    <w:rsid w:val="005051E6"/>
    <w:rsid w:val="00506883"/>
    <w:rsid w:val="005068B5"/>
    <w:rsid w:val="00506E27"/>
    <w:rsid w:val="005075EE"/>
    <w:rsid w:val="00507AEB"/>
    <w:rsid w:val="0051125C"/>
    <w:rsid w:val="00511308"/>
    <w:rsid w:val="00512134"/>
    <w:rsid w:val="00512EF6"/>
    <w:rsid w:val="00515616"/>
    <w:rsid w:val="005160B8"/>
    <w:rsid w:val="00520F05"/>
    <w:rsid w:val="0052125A"/>
    <w:rsid w:val="005224B2"/>
    <w:rsid w:val="005229B4"/>
    <w:rsid w:val="005253BB"/>
    <w:rsid w:val="00526376"/>
    <w:rsid w:val="00530ECE"/>
    <w:rsid w:val="00531383"/>
    <w:rsid w:val="0053477E"/>
    <w:rsid w:val="00534BD1"/>
    <w:rsid w:val="00535310"/>
    <w:rsid w:val="00542367"/>
    <w:rsid w:val="00544FB8"/>
    <w:rsid w:val="005462AF"/>
    <w:rsid w:val="00546323"/>
    <w:rsid w:val="005467AD"/>
    <w:rsid w:val="00546F82"/>
    <w:rsid w:val="0054705C"/>
    <w:rsid w:val="00547120"/>
    <w:rsid w:val="0054743A"/>
    <w:rsid w:val="005510F6"/>
    <w:rsid w:val="005521D7"/>
    <w:rsid w:val="00552907"/>
    <w:rsid w:val="005529B1"/>
    <w:rsid w:val="00553DA8"/>
    <w:rsid w:val="0055491F"/>
    <w:rsid w:val="0055577C"/>
    <w:rsid w:val="00555829"/>
    <w:rsid w:val="00555BCD"/>
    <w:rsid w:val="005575E7"/>
    <w:rsid w:val="00557EAF"/>
    <w:rsid w:val="005605AD"/>
    <w:rsid w:val="005606E2"/>
    <w:rsid w:val="00561F67"/>
    <w:rsid w:val="00562176"/>
    <w:rsid w:val="00562EDE"/>
    <w:rsid w:val="00564A96"/>
    <w:rsid w:val="0056578A"/>
    <w:rsid w:val="005669D2"/>
    <w:rsid w:val="00566C7B"/>
    <w:rsid w:val="0056782A"/>
    <w:rsid w:val="00567ED6"/>
    <w:rsid w:val="00570496"/>
    <w:rsid w:val="0057083D"/>
    <w:rsid w:val="0057150B"/>
    <w:rsid w:val="0057184E"/>
    <w:rsid w:val="00572474"/>
    <w:rsid w:val="00572501"/>
    <w:rsid w:val="00572D6D"/>
    <w:rsid w:val="0057402C"/>
    <w:rsid w:val="00575350"/>
    <w:rsid w:val="005756C6"/>
    <w:rsid w:val="00575DA6"/>
    <w:rsid w:val="005765A8"/>
    <w:rsid w:val="00576B51"/>
    <w:rsid w:val="00577E53"/>
    <w:rsid w:val="00580EF3"/>
    <w:rsid w:val="0058332B"/>
    <w:rsid w:val="005845B5"/>
    <w:rsid w:val="00584A69"/>
    <w:rsid w:val="005862B5"/>
    <w:rsid w:val="00586DB8"/>
    <w:rsid w:val="00586EEB"/>
    <w:rsid w:val="00587865"/>
    <w:rsid w:val="00591D01"/>
    <w:rsid w:val="00592D85"/>
    <w:rsid w:val="0059425A"/>
    <w:rsid w:val="005969A3"/>
    <w:rsid w:val="00596DEB"/>
    <w:rsid w:val="00597C53"/>
    <w:rsid w:val="005A07B0"/>
    <w:rsid w:val="005A0EF9"/>
    <w:rsid w:val="005A1FF4"/>
    <w:rsid w:val="005A29BC"/>
    <w:rsid w:val="005A2B99"/>
    <w:rsid w:val="005A626C"/>
    <w:rsid w:val="005A6C4B"/>
    <w:rsid w:val="005A7A10"/>
    <w:rsid w:val="005B0687"/>
    <w:rsid w:val="005B1240"/>
    <w:rsid w:val="005B1E9F"/>
    <w:rsid w:val="005B338F"/>
    <w:rsid w:val="005B39D4"/>
    <w:rsid w:val="005B4210"/>
    <w:rsid w:val="005B4C30"/>
    <w:rsid w:val="005B4F39"/>
    <w:rsid w:val="005B58E8"/>
    <w:rsid w:val="005B6535"/>
    <w:rsid w:val="005B7F7D"/>
    <w:rsid w:val="005C0348"/>
    <w:rsid w:val="005C19B9"/>
    <w:rsid w:val="005C1B9D"/>
    <w:rsid w:val="005C1C5A"/>
    <w:rsid w:val="005C202B"/>
    <w:rsid w:val="005C462D"/>
    <w:rsid w:val="005C588D"/>
    <w:rsid w:val="005C67FC"/>
    <w:rsid w:val="005C75F1"/>
    <w:rsid w:val="005C7D9F"/>
    <w:rsid w:val="005D0104"/>
    <w:rsid w:val="005D0328"/>
    <w:rsid w:val="005D0F6C"/>
    <w:rsid w:val="005D1492"/>
    <w:rsid w:val="005D3BE4"/>
    <w:rsid w:val="005D466F"/>
    <w:rsid w:val="005D4E6F"/>
    <w:rsid w:val="005D6DE8"/>
    <w:rsid w:val="005D6E38"/>
    <w:rsid w:val="005D6ED9"/>
    <w:rsid w:val="005D764A"/>
    <w:rsid w:val="005D7A20"/>
    <w:rsid w:val="005E1A75"/>
    <w:rsid w:val="005E1B37"/>
    <w:rsid w:val="005E2848"/>
    <w:rsid w:val="005E3636"/>
    <w:rsid w:val="005E62D5"/>
    <w:rsid w:val="005E69BD"/>
    <w:rsid w:val="005E7624"/>
    <w:rsid w:val="005F07AF"/>
    <w:rsid w:val="005F0BBB"/>
    <w:rsid w:val="005F1D36"/>
    <w:rsid w:val="005F2E6F"/>
    <w:rsid w:val="005F36F2"/>
    <w:rsid w:val="005F4C6F"/>
    <w:rsid w:val="005F4D52"/>
    <w:rsid w:val="005F51EF"/>
    <w:rsid w:val="005F59D8"/>
    <w:rsid w:val="005F6EE3"/>
    <w:rsid w:val="005F778C"/>
    <w:rsid w:val="005F7A08"/>
    <w:rsid w:val="0060013C"/>
    <w:rsid w:val="006019A7"/>
    <w:rsid w:val="00602259"/>
    <w:rsid w:val="00602A9B"/>
    <w:rsid w:val="00605747"/>
    <w:rsid w:val="006063FC"/>
    <w:rsid w:val="00606E96"/>
    <w:rsid w:val="00606FDA"/>
    <w:rsid w:val="00610712"/>
    <w:rsid w:val="00612250"/>
    <w:rsid w:val="00612704"/>
    <w:rsid w:val="00612779"/>
    <w:rsid w:val="00612B44"/>
    <w:rsid w:val="00614639"/>
    <w:rsid w:val="00616DB4"/>
    <w:rsid w:val="006174BC"/>
    <w:rsid w:val="00617B6B"/>
    <w:rsid w:val="00617C56"/>
    <w:rsid w:val="0062122D"/>
    <w:rsid w:val="006214D5"/>
    <w:rsid w:val="00621B25"/>
    <w:rsid w:val="00621BE9"/>
    <w:rsid w:val="006223CD"/>
    <w:rsid w:val="00622783"/>
    <w:rsid w:val="00624D6F"/>
    <w:rsid w:val="006257C4"/>
    <w:rsid w:val="00625B2F"/>
    <w:rsid w:val="00626F4E"/>
    <w:rsid w:val="00627736"/>
    <w:rsid w:val="00631FCA"/>
    <w:rsid w:val="0063315E"/>
    <w:rsid w:val="00633433"/>
    <w:rsid w:val="00633D95"/>
    <w:rsid w:val="00633EA7"/>
    <w:rsid w:val="00634AD7"/>
    <w:rsid w:val="00637036"/>
    <w:rsid w:val="006375E6"/>
    <w:rsid w:val="00637B9B"/>
    <w:rsid w:val="006412E2"/>
    <w:rsid w:val="00642543"/>
    <w:rsid w:val="006432DA"/>
    <w:rsid w:val="0064636B"/>
    <w:rsid w:val="00646AD5"/>
    <w:rsid w:val="00646D8C"/>
    <w:rsid w:val="006471AE"/>
    <w:rsid w:val="00647EB7"/>
    <w:rsid w:val="0065027A"/>
    <w:rsid w:val="00650458"/>
    <w:rsid w:val="00652E83"/>
    <w:rsid w:val="00653A4B"/>
    <w:rsid w:val="0065425C"/>
    <w:rsid w:val="006567C7"/>
    <w:rsid w:val="00657952"/>
    <w:rsid w:val="0065797D"/>
    <w:rsid w:val="00661849"/>
    <w:rsid w:val="0066185A"/>
    <w:rsid w:val="0066419D"/>
    <w:rsid w:val="00664768"/>
    <w:rsid w:val="00664B65"/>
    <w:rsid w:val="00664F88"/>
    <w:rsid w:val="00680E94"/>
    <w:rsid w:val="00681A5B"/>
    <w:rsid w:val="00682636"/>
    <w:rsid w:val="006832E5"/>
    <w:rsid w:val="0068334A"/>
    <w:rsid w:val="00686995"/>
    <w:rsid w:val="006911FD"/>
    <w:rsid w:val="006930EA"/>
    <w:rsid w:val="00693E82"/>
    <w:rsid w:val="00694AD7"/>
    <w:rsid w:val="00694FB3"/>
    <w:rsid w:val="00695CF0"/>
    <w:rsid w:val="006962A8"/>
    <w:rsid w:val="006A12F5"/>
    <w:rsid w:val="006A2232"/>
    <w:rsid w:val="006A2705"/>
    <w:rsid w:val="006A376A"/>
    <w:rsid w:val="006A4E17"/>
    <w:rsid w:val="006A588E"/>
    <w:rsid w:val="006A664B"/>
    <w:rsid w:val="006A66C9"/>
    <w:rsid w:val="006A75E2"/>
    <w:rsid w:val="006B06E5"/>
    <w:rsid w:val="006B1CB5"/>
    <w:rsid w:val="006B27D3"/>
    <w:rsid w:val="006B3357"/>
    <w:rsid w:val="006B3492"/>
    <w:rsid w:val="006B38AC"/>
    <w:rsid w:val="006B48A5"/>
    <w:rsid w:val="006B4E15"/>
    <w:rsid w:val="006B51AA"/>
    <w:rsid w:val="006B5A8A"/>
    <w:rsid w:val="006C04E6"/>
    <w:rsid w:val="006C4702"/>
    <w:rsid w:val="006C61EC"/>
    <w:rsid w:val="006C63FD"/>
    <w:rsid w:val="006D030C"/>
    <w:rsid w:val="006D0FC9"/>
    <w:rsid w:val="006D1914"/>
    <w:rsid w:val="006D1FAD"/>
    <w:rsid w:val="006D2ADF"/>
    <w:rsid w:val="006D3DE2"/>
    <w:rsid w:val="006D6163"/>
    <w:rsid w:val="006D6CCB"/>
    <w:rsid w:val="006D75E1"/>
    <w:rsid w:val="006E075E"/>
    <w:rsid w:val="006E0A65"/>
    <w:rsid w:val="006E3035"/>
    <w:rsid w:val="006E3048"/>
    <w:rsid w:val="006E3281"/>
    <w:rsid w:val="006E33E2"/>
    <w:rsid w:val="006E3D78"/>
    <w:rsid w:val="006E449E"/>
    <w:rsid w:val="006E61BE"/>
    <w:rsid w:val="006E6BAF"/>
    <w:rsid w:val="006F030B"/>
    <w:rsid w:val="006F098C"/>
    <w:rsid w:val="006F0B49"/>
    <w:rsid w:val="006F14D0"/>
    <w:rsid w:val="006F1C95"/>
    <w:rsid w:val="006F292A"/>
    <w:rsid w:val="006F3680"/>
    <w:rsid w:val="006F3D9D"/>
    <w:rsid w:val="006F57EE"/>
    <w:rsid w:val="006F6708"/>
    <w:rsid w:val="007005D4"/>
    <w:rsid w:val="007020AE"/>
    <w:rsid w:val="0070388E"/>
    <w:rsid w:val="0070569F"/>
    <w:rsid w:val="00706160"/>
    <w:rsid w:val="0070668B"/>
    <w:rsid w:val="00707AD3"/>
    <w:rsid w:val="00710181"/>
    <w:rsid w:val="00710C22"/>
    <w:rsid w:val="00710D58"/>
    <w:rsid w:val="00711EFE"/>
    <w:rsid w:val="007122B8"/>
    <w:rsid w:val="00712860"/>
    <w:rsid w:val="007147B5"/>
    <w:rsid w:val="007175D7"/>
    <w:rsid w:val="00717FA7"/>
    <w:rsid w:val="0072488B"/>
    <w:rsid w:val="007323E9"/>
    <w:rsid w:val="0073346B"/>
    <w:rsid w:val="007346C8"/>
    <w:rsid w:val="00737664"/>
    <w:rsid w:val="0074246D"/>
    <w:rsid w:val="00743120"/>
    <w:rsid w:val="007432F3"/>
    <w:rsid w:val="00745767"/>
    <w:rsid w:val="00750739"/>
    <w:rsid w:val="007509FF"/>
    <w:rsid w:val="00751129"/>
    <w:rsid w:val="007515D6"/>
    <w:rsid w:val="007544FE"/>
    <w:rsid w:val="00754DE0"/>
    <w:rsid w:val="00755929"/>
    <w:rsid w:val="00756183"/>
    <w:rsid w:val="00757FD6"/>
    <w:rsid w:val="0076011E"/>
    <w:rsid w:val="0076445E"/>
    <w:rsid w:val="007646DF"/>
    <w:rsid w:val="007662A5"/>
    <w:rsid w:val="00770D7A"/>
    <w:rsid w:val="00772F4D"/>
    <w:rsid w:val="007737D0"/>
    <w:rsid w:val="00773F7D"/>
    <w:rsid w:val="00774A56"/>
    <w:rsid w:val="00780908"/>
    <w:rsid w:val="00780A55"/>
    <w:rsid w:val="007811A7"/>
    <w:rsid w:val="00781A7E"/>
    <w:rsid w:val="00787202"/>
    <w:rsid w:val="007878B7"/>
    <w:rsid w:val="00790B27"/>
    <w:rsid w:val="0079214F"/>
    <w:rsid w:val="00792AF5"/>
    <w:rsid w:val="00793948"/>
    <w:rsid w:val="00793EB3"/>
    <w:rsid w:val="00795A8D"/>
    <w:rsid w:val="0079698E"/>
    <w:rsid w:val="007A0358"/>
    <w:rsid w:val="007A1AFE"/>
    <w:rsid w:val="007A1C57"/>
    <w:rsid w:val="007A55D8"/>
    <w:rsid w:val="007A629D"/>
    <w:rsid w:val="007A6D83"/>
    <w:rsid w:val="007A724E"/>
    <w:rsid w:val="007B0DE2"/>
    <w:rsid w:val="007B2A2B"/>
    <w:rsid w:val="007B37E1"/>
    <w:rsid w:val="007B3A02"/>
    <w:rsid w:val="007B3A21"/>
    <w:rsid w:val="007B3D27"/>
    <w:rsid w:val="007B3D38"/>
    <w:rsid w:val="007B4BEB"/>
    <w:rsid w:val="007B4C26"/>
    <w:rsid w:val="007B6569"/>
    <w:rsid w:val="007B68B1"/>
    <w:rsid w:val="007B6AC5"/>
    <w:rsid w:val="007B722A"/>
    <w:rsid w:val="007B7DD9"/>
    <w:rsid w:val="007C0EFA"/>
    <w:rsid w:val="007C1715"/>
    <w:rsid w:val="007C1F3A"/>
    <w:rsid w:val="007C2934"/>
    <w:rsid w:val="007C3080"/>
    <w:rsid w:val="007C31DA"/>
    <w:rsid w:val="007C3975"/>
    <w:rsid w:val="007C3E9F"/>
    <w:rsid w:val="007C4D6E"/>
    <w:rsid w:val="007C4DCB"/>
    <w:rsid w:val="007C4F2A"/>
    <w:rsid w:val="007C5140"/>
    <w:rsid w:val="007C5C0F"/>
    <w:rsid w:val="007D0D39"/>
    <w:rsid w:val="007D1467"/>
    <w:rsid w:val="007D36D2"/>
    <w:rsid w:val="007D4950"/>
    <w:rsid w:val="007D4C0B"/>
    <w:rsid w:val="007D5887"/>
    <w:rsid w:val="007D619A"/>
    <w:rsid w:val="007D61DD"/>
    <w:rsid w:val="007E07CB"/>
    <w:rsid w:val="007E3AA8"/>
    <w:rsid w:val="007E49DC"/>
    <w:rsid w:val="007E4EC1"/>
    <w:rsid w:val="007E6D51"/>
    <w:rsid w:val="007F1388"/>
    <w:rsid w:val="007F17B5"/>
    <w:rsid w:val="007F225A"/>
    <w:rsid w:val="007F2AEF"/>
    <w:rsid w:val="007F3FC8"/>
    <w:rsid w:val="007F4048"/>
    <w:rsid w:val="007F6052"/>
    <w:rsid w:val="007F7266"/>
    <w:rsid w:val="007F77EF"/>
    <w:rsid w:val="007F7921"/>
    <w:rsid w:val="0080083D"/>
    <w:rsid w:val="00800DBC"/>
    <w:rsid w:val="00802DCB"/>
    <w:rsid w:val="0080361C"/>
    <w:rsid w:val="00804060"/>
    <w:rsid w:val="00804470"/>
    <w:rsid w:val="0080546A"/>
    <w:rsid w:val="00805DEA"/>
    <w:rsid w:val="00806F6A"/>
    <w:rsid w:val="00807961"/>
    <w:rsid w:val="008119F9"/>
    <w:rsid w:val="00811EB6"/>
    <w:rsid w:val="00813206"/>
    <w:rsid w:val="0081338D"/>
    <w:rsid w:val="00813400"/>
    <w:rsid w:val="008139BC"/>
    <w:rsid w:val="008140D1"/>
    <w:rsid w:val="00815E20"/>
    <w:rsid w:val="00816039"/>
    <w:rsid w:val="0081782E"/>
    <w:rsid w:val="00820595"/>
    <w:rsid w:val="00822852"/>
    <w:rsid w:val="00822A6D"/>
    <w:rsid w:val="00823BC5"/>
    <w:rsid w:val="00825144"/>
    <w:rsid w:val="00826AC6"/>
    <w:rsid w:val="00826E5B"/>
    <w:rsid w:val="008279EF"/>
    <w:rsid w:val="00830DB5"/>
    <w:rsid w:val="0083185B"/>
    <w:rsid w:val="008327F5"/>
    <w:rsid w:val="00832A0A"/>
    <w:rsid w:val="008336BE"/>
    <w:rsid w:val="008338F5"/>
    <w:rsid w:val="00833FAF"/>
    <w:rsid w:val="008362E0"/>
    <w:rsid w:val="0083731B"/>
    <w:rsid w:val="00841CFA"/>
    <w:rsid w:val="00841DB0"/>
    <w:rsid w:val="00842B73"/>
    <w:rsid w:val="008442A6"/>
    <w:rsid w:val="00844400"/>
    <w:rsid w:val="00844AE7"/>
    <w:rsid w:val="008464BF"/>
    <w:rsid w:val="00846593"/>
    <w:rsid w:val="008472CD"/>
    <w:rsid w:val="008504B6"/>
    <w:rsid w:val="00851168"/>
    <w:rsid w:val="008520DD"/>
    <w:rsid w:val="0085320F"/>
    <w:rsid w:val="00853D46"/>
    <w:rsid w:val="00853E73"/>
    <w:rsid w:val="00855D66"/>
    <w:rsid w:val="00857874"/>
    <w:rsid w:val="00861294"/>
    <w:rsid w:val="008617E1"/>
    <w:rsid w:val="00862235"/>
    <w:rsid w:val="008630BE"/>
    <w:rsid w:val="008640FF"/>
    <w:rsid w:val="0086461C"/>
    <w:rsid w:val="00864CAA"/>
    <w:rsid w:val="00864ED1"/>
    <w:rsid w:val="008656E6"/>
    <w:rsid w:val="008709AF"/>
    <w:rsid w:val="0087280F"/>
    <w:rsid w:val="00873BB4"/>
    <w:rsid w:val="00873E7A"/>
    <w:rsid w:val="008759B6"/>
    <w:rsid w:val="00875B32"/>
    <w:rsid w:val="00875F81"/>
    <w:rsid w:val="00881FE6"/>
    <w:rsid w:val="00883AC8"/>
    <w:rsid w:val="0088434A"/>
    <w:rsid w:val="00884431"/>
    <w:rsid w:val="0088582A"/>
    <w:rsid w:val="00886176"/>
    <w:rsid w:val="008873E9"/>
    <w:rsid w:val="00890223"/>
    <w:rsid w:val="008909EA"/>
    <w:rsid w:val="00892281"/>
    <w:rsid w:val="00896599"/>
    <w:rsid w:val="008A05C4"/>
    <w:rsid w:val="008A3546"/>
    <w:rsid w:val="008A3F7A"/>
    <w:rsid w:val="008A5464"/>
    <w:rsid w:val="008A5F45"/>
    <w:rsid w:val="008A7B53"/>
    <w:rsid w:val="008B046A"/>
    <w:rsid w:val="008B0BEB"/>
    <w:rsid w:val="008B1835"/>
    <w:rsid w:val="008B2855"/>
    <w:rsid w:val="008B4449"/>
    <w:rsid w:val="008B58E9"/>
    <w:rsid w:val="008B69E7"/>
    <w:rsid w:val="008C0641"/>
    <w:rsid w:val="008C1E0E"/>
    <w:rsid w:val="008C2259"/>
    <w:rsid w:val="008C2322"/>
    <w:rsid w:val="008C2642"/>
    <w:rsid w:val="008C4AA7"/>
    <w:rsid w:val="008C53C5"/>
    <w:rsid w:val="008D271A"/>
    <w:rsid w:val="008D288C"/>
    <w:rsid w:val="008D477D"/>
    <w:rsid w:val="008D4A58"/>
    <w:rsid w:val="008D6437"/>
    <w:rsid w:val="008D6F6B"/>
    <w:rsid w:val="008E01A2"/>
    <w:rsid w:val="008E0425"/>
    <w:rsid w:val="008E2C45"/>
    <w:rsid w:val="008E2D15"/>
    <w:rsid w:val="008E3611"/>
    <w:rsid w:val="008E3C0B"/>
    <w:rsid w:val="008E43EA"/>
    <w:rsid w:val="008E46C5"/>
    <w:rsid w:val="008E6751"/>
    <w:rsid w:val="008E685C"/>
    <w:rsid w:val="008E6AE1"/>
    <w:rsid w:val="008E7581"/>
    <w:rsid w:val="008F1C66"/>
    <w:rsid w:val="008F21DB"/>
    <w:rsid w:val="008F361E"/>
    <w:rsid w:val="008F38B1"/>
    <w:rsid w:val="008F4BC7"/>
    <w:rsid w:val="009004A6"/>
    <w:rsid w:val="009006F6"/>
    <w:rsid w:val="00902422"/>
    <w:rsid w:val="00903E02"/>
    <w:rsid w:val="00903ED3"/>
    <w:rsid w:val="009053C8"/>
    <w:rsid w:val="00905775"/>
    <w:rsid w:val="00906245"/>
    <w:rsid w:val="009078D9"/>
    <w:rsid w:val="00907F65"/>
    <w:rsid w:val="00910656"/>
    <w:rsid w:val="009118CF"/>
    <w:rsid w:val="00912DFC"/>
    <w:rsid w:val="00914BD9"/>
    <w:rsid w:val="00914C00"/>
    <w:rsid w:val="00914E20"/>
    <w:rsid w:val="00914FA8"/>
    <w:rsid w:val="009168BC"/>
    <w:rsid w:val="00917132"/>
    <w:rsid w:val="00917569"/>
    <w:rsid w:val="0091780B"/>
    <w:rsid w:val="009201E6"/>
    <w:rsid w:val="009207A6"/>
    <w:rsid w:val="0092316E"/>
    <w:rsid w:val="00923E2C"/>
    <w:rsid w:val="009249D2"/>
    <w:rsid w:val="00924C70"/>
    <w:rsid w:val="009251FA"/>
    <w:rsid w:val="009259D8"/>
    <w:rsid w:val="00925A91"/>
    <w:rsid w:val="00927A2C"/>
    <w:rsid w:val="009334AB"/>
    <w:rsid w:val="00933987"/>
    <w:rsid w:val="00934D78"/>
    <w:rsid w:val="009357D6"/>
    <w:rsid w:val="00935E25"/>
    <w:rsid w:val="00936449"/>
    <w:rsid w:val="00936F81"/>
    <w:rsid w:val="009402A6"/>
    <w:rsid w:val="009408E9"/>
    <w:rsid w:val="009431E3"/>
    <w:rsid w:val="0094421F"/>
    <w:rsid w:val="00944832"/>
    <w:rsid w:val="0094524F"/>
    <w:rsid w:val="00945857"/>
    <w:rsid w:val="00945AAE"/>
    <w:rsid w:val="00945FD7"/>
    <w:rsid w:val="0094693D"/>
    <w:rsid w:val="009505B2"/>
    <w:rsid w:val="0095123B"/>
    <w:rsid w:val="0095299A"/>
    <w:rsid w:val="00953A96"/>
    <w:rsid w:val="00953CF3"/>
    <w:rsid w:val="00956059"/>
    <w:rsid w:val="00956324"/>
    <w:rsid w:val="009606D3"/>
    <w:rsid w:val="00960B88"/>
    <w:rsid w:val="009620AE"/>
    <w:rsid w:val="00962565"/>
    <w:rsid w:val="0096287E"/>
    <w:rsid w:val="00962AC3"/>
    <w:rsid w:val="00962FC9"/>
    <w:rsid w:val="00962FF9"/>
    <w:rsid w:val="009642D9"/>
    <w:rsid w:val="00965693"/>
    <w:rsid w:val="00965948"/>
    <w:rsid w:val="00966596"/>
    <w:rsid w:val="009669A3"/>
    <w:rsid w:val="009701D8"/>
    <w:rsid w:val="00970AC9"/>
    <w:rsid w:val="00970D7F"/>
    <w:rsid w:val="00972960"/>
    <w:rsid w:val="009734B3"/>
    <w:rsid w:val="009734EC"/>
    <w:rsid w:val="009737FF"/>
    <w:rsid w:val="00974964"/>
    <w:rsid w:val="00975A83"/>
    <w:rsid w:val="00976343"/>
    <w:rsid w:val="009765D1"/>
    <w:rsid w:val="00981A2A"/>
    <w:rsid w:val="0098250D"/>
    <w:rsid w:val="009838FB"/>
    <w:rsid w:val="0098413A"/>
    <w:rsid w:val="00991BB3"/>
    <w:rsid w:val="0099290C"/>
    <w:rsid w:val="00993238"/>
    <w:rsid w:val="00993882"/>
    <w:rsid w:val="009949F0"/>
    <w:rsid w:val="00997A22"/>
    <w:rsid w:val="009A27E4"/>
    <w:rsid w:val="009A2C2C"/>
    <w:rsid w:val="009A4C94"/>
    <w:rsid w:val="009A6C96"/>
    <w:rsid w:val="009A6E81"/>
    <w:rsid w:val="009B0C60"/>
    <w:rsid w:val="009B1B30"/>
    <w:rsid w:val="009C048E"/>
    <w:rsid w:val="009C331C"/>
    <w:rsid w:val="009C384A"/>
    <w:rsid w:val="009C3979"/>
    <w:rsid w:val="009C3BC2"/>
    <w:rsid w:val="009C48AD"/>
    <w:rsid w:val="009C6112"/>
    <w:rsid w:val="009C61EE"/>
    <w:rsid w:val="009C6E03"/>
    <w:rsid w:val="009D04A8"/>
    <w:rsid w:val="009D0535"/>
    <w:rsid w:val="009D08AD"/>
    <w:rsid w:val="009D136E"/>
    <w:rsid w:val="009D159F"/>
    <w:rsid w:val="009D15F5"/>
    <w:rsid w:val="009D2029"/>
    <w:rsid w:val="009D3E9B"/>
    <w:rsid w:val="009D4EF0"/>
    <w:rsid w:val="009D5AC1"/>
    <w:rsid w:val="009E0D0A"/>
    <w:rsid w:val="009E16C0"/>
    <w:rsid w:val="009E25DA"/>
    <w:rsid w:val="009E3781"/>
    <w:rsid w:val="009E3DB6"/>
    <w:rsid w:val="009E68DE"/>
    <w:rsid w:val="009E6AD9"/>
    <w:rsid w:val="009F04B4"/>
    <w:rsid w:val="009F0533"/>
    <w:rsid w:val="009F0F44"/>
    <w:rsid w:val="009F148A"/>
    <w:rsid w:val="009F1863"/>
    <w:rsid w:val="009F1A60"/>
    <w:rsid w:val="009F23F1"/>
    <w:rsid w:val="009F246B"/>
    <w:rsid w:val="009F4826"/>
    <w:rsid w:val="009F4B5B"/>
    <w:rsid w:val="009F68AB"/>
    <w:rsid w:val="009F6CCC"/>
    <w:rsid w:val="009F7C51"/>
    <w:rsid w:val="00A0047E"/>
    <w:rsid w:val="00A00804"/>
    <w:rsid w:val="00A01319"/>
    <w:rsid w:val="00A0167F"/>
    <w:rsid w:val="00A01B88"/>
    <w:rsid w:val="00A02CD0"/>
    <w:rsid w:val="00A03C41"/>
    <w:rsid w:val="00A04751"/>
    <w:rsid w:val="00A05A05"/>
    <w:rsid w:val="00A05A23"/>
    <w:rsid w:val="00A1033F"/>
    <w:rsid w:val="00A106FA"/>
    <w:rsid w:val="00A10ACF"/>
    <w:rsid w:val="00A10FF6"/>
    <w:rsid w:val="00A128C3"/>
    <w:rsid w:val="00A136EF"/>
    <w:rsid w:val="00A149C5"/>
    <w:rsid w:val="00A15212"/>
    <w:rsid w:val="00A1521F"/>
    <w:rsid w:val="00A16A06"/>
    <w:rsid w:val="00A17D87"/>
    <w:rsid w:val="00A21695"/>
    <w:rsid w:val="00A2173E"/>
    <w:rsid w:val="00A2218D"/>
    <w:rsid w:val="00A227F0"/>
    <w:rsid w:val="00A22D32"/>
    <w:rsid w:val="00A249F8"/>
    <w:rsid w:val="00A25900"/>
    <w:rsid w:val="00A26795"/>
    <w:rsid w:val="00A26829"/>
    <w:rsid w:val="00A26C56"/>
    <w:rsid w:val="00A2799B"/>
    <w:rsid w:val="00A27EF7"/>
    <w:rsid w:val="00A30696"/>
    <w:rsid w:val="00A30F37"/>
    <w:rsid w:val="00A319BC"/>
    <w:rsid w:val="00A32441"/>
    <w:rsid w:val="00A32534"/>
    <w:rsid w:val="00A362AA"/>
    <w:rsid w:val="00A362BE"/>
    <w:rsid w:val="00A37F20"/>
    <w:rsid w:val="00A40081"/>
    <w:rsid w:val="00A42414"/>
    <w:rsid w:val="00A4297D"/>
    <w:rsid w:val="00A43008"/>
    <w:rsid w:val="00A43CF0"/>
    <w:rsid w:val="00A45584"/>
    <w:rsid w:val="00A45ECD"/>
    <w:rsid w:val="00A50406"/>
    <w:rsid w:val="00A50DA9"/>
    <w:rsid w:val="00A51616"/>
    <w:rsid w:val="00A51D15"/>
    <w:rsid w:val="00A523E7"/>
    <w:rsid w:val="00A55758"/>
    <w:rsid w:val="00A56A20"/>
    <w:rsid w:val="00A56B70"/>
    <w:rsid w:val="00A60326"/>
    <w:rsid w:val="00A618CB"/>
    <w:rsid w:val="00A65671"/>
    <w:rsid w:val="00A66934"/>
    <w:rsid w:val="00A6725A"/>
    <w:rsid w:val="00A7016E"/>
    <w:rsid w:val="00A70D8F"/>
    <w:rsid w:val="00A71270"/>
    <w:rsid w:val="00A72E28"/>
    <w:rsid w:val="00A73B78"/>
    <w:rsid w:val="00A7461D"/>
    <w:rsid w:val="00A74D49"/>
    <w:rsid w:val="00A76560"/>
    <w:rsid w:val="00A776AB"/>
    <w:rsid w:val="00A77E82"/>
    <w:rsid w:val="00A82E6B"/>
    <w:rsid w:val="00A84D71"/>
    <w:rsid w:val="00A8525A"/>
    <w:rsid w:val="00A855ED"/>
    <w:rsid w:val="00A904DE"/>
    <w:rsid w:val="00A90B66"/>
    <w:rsid w:val="00A95507"/>
    <w:rsid w:val="00A959C4"/>
    <w:rsid w:val="00A962F9"/>
    <w:rsid w:val="00A968B6"/>
    <w:rsid w:val="00A97600"/>
    <w:rsid w:val="00A97D88"/>
    <w:rsid w:val="00AA1E86"/>
    <w:rsid w:val="00AA2415"/>
    <w:rsid w:val="00AA283A"/>
    <w:rsid w:val="00AA3044"/>
    <w:rsid w:val="00AA41A2"/>
    <w:rsid w:val="00AA463E"/>
    <w:rsid w:val="00AA5688"/>
    <w:rsid w:val="00AA604A"/>
    <w:rsid w:val="00AA6D5C"/>
    <w:rsid w:val="00AB56CE"/>
    <w:rsid w:val="00AB65ED"/>
    <w:rsid w:val="00AB6CFC"/>
    <w:rsid w:val="00AC1457"/>
    <w:rsid w:val="00AC451D"/>
    <w:rsid w:val="00AC4A04"/>
    <w:rsid w:val="00AC60DE"/>
    <w:rsid w:val="00AC6CE3"/>
    <w:rsid w:val="00AC7347"/>
    <w:rsid w:val="00AD0E4A"/>
    <w:rsid w:val="00AD228F"/>
    <w:rsid w:val="00AD2886"/>
    <w:rsid w:val="00AD2CCC"/>
    <w:rsid w:val="00AD3F3F"/>
    <w:rsid w:val="00AD3F84"/>
    <w:rsid w:val="00AD40D6"/>
    <w:rsid w:val="00AD5A4A"/>
    <w:rsid w:val="00AD5ACB"/>
    <w:rsid w:val="00AE1D66"/>
    <w:rsid w:val="00AE5DFD"/>
    <w:rsid w:val="00AE6CFB"/>
    <w:rsid w:val="00AE7881"/>
    <w:rsid w:val="00AF0DE1"/>
    <w:rsid w:val="00AF10A9"/>
    <w:rsid w:val="00AF165C"/>
    <w:rsid w:val="00AF1857"/>
    <w:rsid w:val="00AF360B"/>
    <w:rsid w:val="00AF3DD9"/>
    <w:rsid w:val="00AF44B9"/>
    <w:rsid w:val="00AF49A1"/>
    <w:rsid w:val="00AF632D"/>
    <w:rsid w:val="00AF673D"/>
    <w:rsid w:val="00AF7305"/>
    <w:rsid w:val="00AF7930"/>
    <w:rsid w:val="00AF7E40"/>
    <w:rsid w:val="00B006D1"/>
    <w:rsid w:val="00B01C74"/>
    <w:rsid w:val="00B030A7"/>
    <w:rsid w:val="00B05CB3"/>
    <w:rsid w:val="00B05E3C"/>
    <w:rsid w:val="00B06106"/>
    <w:rsid w:val="00B10B17"/>
    <w:rsid w:val="00B122DF"/>
    <w:rsid w:val="00B12EFF"/>
    <w:rsid w:val="00B13B33"/>
    <w:rsid w:val="00B149CD"/>
    <w:rsid w:val="00B16D2A"/>
    <w:rsid w:val="00B17138"/>
    <w:rsid w:val="00B17207"/>
    <w:rsid w:val="00B17B42"/>
    <w:rsid w:val="00B202BA"/>
    <w:rsid w:val="00B206F2"/>
    <w:rsid w:val="00B20DB8"/>
    <w:rsid w:val="00B22636"/>
    <w:rsid w:val="00B24154"/>
    <w:rsid w:val="00B25667"/>
    <w:rsid w:val="00B26D15"/>
    <w:rsid w:val="00B27C35"/>
    <w:rsid w:val="00B308C2"/>
    <w:rsid w:val="00B30ABC"/>
    <w:rsid w:val="00B30C2B"/>
    <w:rsid w:val="00B326DD"/>
    <w:rsid w:val="00B3358E"/>
    <w:rsid w:val="00B377B7"/>
    <w:rsid w:val="00B4104B"/>
    <w:rsid w:val="00B413CF"/>
    <w:rsid w:val="00B415B5"/>
    <w:rsid w:val="00B42072"/>
    <w:rsid w:val="00B42415"/>
    <w:rsid w:val="00B457FD"/>
    <w:rsid w:val="00B4634D"/>
    <w:rsid w:val="00B50284"/>
    <w:rsid w:val="00B50B80"/>
    <w:rsid w:val="00B51B03"/>
    <w:rsid w:val="00B51EBF"/>
    <w:rsid w:val="00B522EF"/>
    <w:rsid w:val="00B526D2"/>
    <w:rsid w:val="00B558FD"/>
    <w:rsid w:val="00B57D83"/>
    <w:rsid w:val="00B603EC"/>
    <w:rsid w:val="00B614CB"/>
    <w:rsid w:val="00B62808"/>
    <w:rsid w:val="00B634C1"/>
    <w:rsid w:val="00B63678"/>
    <w:rsid w:val="00B63689"/>
    <w:rsid w:val="00B642D8"/>
    <w:rsid w:val="00B64818"/>
    <w:rsid w:val="00B64B9E"/>
    <w:rsid w:val="00B66F6F"/>
    <w:rsid w:val="00B71213"/>
    <w:rsid w:val="00B71DF6"/>
    <w:rsid w:val="00B742C3"/>
    <w:rsid w:val="00B747C5"/>
    <w:rsid w:val="00B7530B"/>
    <w:rsid w:val="00B76462"/>
    <w:rsid w:val="00B80052"/>
    <w:rsid w:val="00B80343"/>
    <w:rsid w:val="00B80D8F"/>
    <w:rsid w:val="00B82108"/>
    <w:rsid w:val="00B832D6"/>
    <w:rsid w:val="00B83515"/>
    <w:rsid w:val="00B83C2C"/>
    <w:rsid w:val="00B83C8F"/>
    <w:rsid w:val="00B86160"/>
    <w:rsid w:val="00B862DB"/>
    <w:rsid w:val="00B876A3"/>
    <w:rsid w:val="00B90769"/>
    <w:rsid w:val="00B92F36"/>
    <w:rsid w:val="00B94085"/>
    <w:rsid w:val="00B9430D"/>
    <w:rsid w:val="00B94F14"/>
    <w:rsid w:val="00B9542D"/>
    <w:rsid w:val="00B955F6"/>
    <w:rsid w:val="00B96946"/>
    <w:rsid w:val="00BA005E"/>
    <w:rsid w:val="00BA1AF7"/>
    <w:rsid w:val="00BA2893"/>
    <w:rsid w:val="00BA32DC"/>
    <w:rsid w:val="00BA51F6"/>
    <w:rsid w:val="00BA6A6D"/>
    <w:rsid w:val="00BA717A"/>
    <w:rsid w:val="00BA71CE"/>
    <w:rsid w:val="00BB01D4"/>
    <w:rsid w:val="00BB1D0F"/>
    <w:rsid w:val="00BB1D73"/>
    <w:rsid w:val="00BB254E"/>
    <w:rsid w:val="00BB34F4"/>
    <w:rsid w:val="00BB3B6E"/>
    <w:rsid w:val="00BB3E05"/>
    <w:rsid w:val="00BB5093"/>
    <w:rsid w:val="00BB53DA"/>
    <w:rsid w:val="00BB6BEC"/>
    <w:rsid w:val="00BC07D9"/>
    <w:rsid w:val="00BC08FE"/>
    <w:rsid w:val="00BC1275"/>
    <w:rsid w:val="00BC1F3A"/>
    <w:rsid w:val="00BC3A01"/>
    <w:rsid w:val="00BC489E"/>
    <w:rsid w:val="00BC5692"/>
    <w:rsid w:val="00BC6F28"/>
    <w:rsid w:val="00BC7D56"/>
    <w:rsid w:val="00BD0408"/>
    <w:rsid w:val="00BD0B2B"/>
    <w:rsid w:val="00BD0E8A"/>
    <w:rsid w:val="00BD11E9"/>
    <w:rsid w:val="00BD2255"/>
    <w:rsid w:val="00BD4C1D"/>
    <w:rsid w:val="00BD5BF0"/>
    <w:rsid w:val="00BD5F77"/>
    <w:rsid w:val="00BD74CB"/>
    <w:rsid w:val="00BD762C"/>
    <w:rsid w:val="00BE0D2A"/>
    <w:rsid w:val="00BE1471"/>
    <w:rsid w:val="00BE1A8E"/>
    <w:rsid w:val="00BE3A5A"/>
    <w:rsid w:val="00BE43A2"/>
    <w:rsid w:val="00BE4708"/>
    <w:rsid w:val="00BE4CD0"/>
    <w:rsid w:val="00BE6B22"/>
    <w:rsid w:val="00BE77FE"/>
    <w:rsid w:val="00BF01A5"/>
    <w:rsid w:val="00BF0B8B"/>
    <w:rsid w:val="00BF0F64"/>
    <w:rsid w:val="00BF0F65"/>
    <w:rsid w:val="00BF1C94"/>
    <w:rsid w:val="00BF1DC0"/>
    <w:rsid w:val="00BF1EEC"/>
    <w:rsid w:val="00BF36C7"/>
    <w:rsid w:val="00BF3CED"/>
    <w:rsid w:val="00BF507F"/>
    <w:rsid w:val="00BF5291"/>
    <w:rsid w:val="00BF7275"/>
    <w:rsid w:val="00C00B63"/>
    <w:rsid w:val="00C0153F"/>
    <w:rsid w:val="00C02140"/>
    <w:rsid w:val="00C02B22"/>
    <w:rsid w:val="00C03E3B"/>
    <w:rsid w:val="00C03FBE"/>
    <w:rsid w:val="00C0509E"/>
    <w:rsid w:val="00C0665B"/>
    <w:rsid w:val="00C102C0"/>
    <w:rsid w:val="00C1276F"/>
    <w:rsid w:val="00C162AD"/>
    <w:rsid w:val="00C1713D"/>
    <w:rsid w:val="00C20A53"/>
    <w:rsid w:val="00C20B07"/>
    <w:rsid w:val="00C21BA8"/>
    <w:rsid w:val="00C23190"/>
    <w:rsid w:val="00C237FC"/>
    <w:rsid w:val="00C2384E"/>
    <w:rsid w:val="00C23ABC"/>
    <w:rsid w:val="00C25165"/>
    <w:rsid w:val="00C25DF4"/>
    <w:rsid w:val="00C25EF2"/>
    <w:rsid w:val="00C2611C"/>
    <w:rsid w:val="00C26885"/>
    <w:rsid w:val="00C26E93"/>
    <w:rsid w:val="00C315F4"/>
    <w:rsid w:val="00C332C5"/>
    <w:rsid w:val="00C33AAD"/>
    <w:rsid w:val="00C34C97"/>
    <w:rsid w:val="00C34E81"/>
    <w:rsid w:val="00C3551C"/>
    <w:rsid w:val="00C35D07"/>
    <w:rsid w:val="00C40A00"/>
    <w:rsid w:val="00C40C94"/>
    <w:rsid w:val="00C41D51"/>
    <w:rsid w:val="00C434AF"/>
    <w:rsid w:val="00C43E38"/>
    <w:rsid w:val="00C441CE"/>
    <w:rsid w:val="00C448C5"/>
    <w:rsid w:val="00C44A32"/>
    <w:rsid w:val="00C44FBD"/>
    <w:rsid w:val="00C45010"/>
    <w:rsid w:val="00C466D7"/>
    <w:rsid w:val="00C46B64"/>
    <w:rsid w:val="00C47207"/>
    <w:rsid w:val="00C511B1"/>
    <w:rsid w:val="00C52DD8"/>
    <w:rsid w:val="00C53450"/>
    <w:rsid w:val="00C536B6"/>
    <w:rsid w:val="00C54EA8"/>
    <w:rsid w:val="00C55993"/>
    <w:rsid w:val="00C564F3"/>
    <w:rsid w:val="00C568AE"/>
    <w:rsid w:val="00C573A9"/>
    <w:rsid w:val="00C61DA6"/>
    <w:rsid w:val="00C62D16"/>
    <w:rsid w:val="00C63E18"/>
    <w:rsid w:val="00C6482E"/>
    <w:rsid w:val="00C64D28"/>
    <w:rsid w:val="00C656A2"/>
    <w:rsid w:val="00C662A4"/>
    <w:rsid w:val="00C67ADA"/>
    <w:rsid w:val="00C7162B"/>
    <w:rsid w:val="00C71642"/>
    <w:rsid w:val="00C72769"/>
    <w:rsid w:val="00C733EF"/>
    <w:rsid w:val="00C75714"/>
    <w:rsid w:val="00C758A6"/>
    <w:rsid w:val="00C75DB0"/>
    <w:rsid w:val="00C75F3B"/>
    <w:rsid w:val="00C765DD"/>
    <w:rsid w:val="00C76F4B"/>
    <w:rsid w:val="00C815E3"/>
    <w:rsid w:val="00C84601"/>
    <w:rsid w:val="00C86A74"/>
    <w:rsid w:val="00C87484"/>
    <w:rsid w:val="00C91E3B"/>
    <w:rsid w:val="00C92C64"/>
    <w:rsid w:val="00C92F2F"/>
    <w:rsid w:val="00C931F7"/>
    <w:rsid w:val="00C94189"/>
    <w:rsid w:val="00C94C87"/>
    <w:rsid w:val="00C9583A"/>
    <w:rsid w:val="00C9619A"/>
    <w:rsid w:val="00C962E8"/>
    <w:rsid w:val="00C9644C"/>
    <w:rsid w:val="00C96906"/>
    <w:rsid w:val="00C96C65"/>
    <w:rsid w:val="00CA0588"/>
    <w:rsid w:val="00CA10EC"/>
    <w:rsid w:val="00CA4BD9"/>
    <w:rsid w:val="00CA4D79"/>
    <w:rsid w:val="00CA50F3"/>
    <w:rsid w:val="00CA5CA3"/>
    <w:rsid w:val="00CA6DD9"/>
    <w:rsid w:val="00CB0659"/>
    <w:rsid w:val="00CB08E8"/>
    <w:rsid w:val="00CB08F5"/>
    <w:rsid w:val="00CB1068"/>
    <w:rsid w:val="00CB12A3"/>
    <w:rsid w:val="00CB1976"/>
    <w:rsid w:val="00CB1F92"/>
    <w:rsid w:val="00CB26B7"/>
    <w:rsid w:val="00CB6512"/>
    <w:rsid w:val="00CB70EF"/>
    <w:rsid w:val="00CC0A3D"/>
    <w:rsid w:val="00CC0F1D"/>
    <w:rsid w:val="00CC2D5A"/>
    <w:rsid w:val="00CC48C3"/>
    <w:rsid w:val="00CC4FBA"/>
    <w:rsid w:val="00CC58F5"/>
    <w:rsid w:val="00CC66AB"/>
    <w:rsid w:val="00CC70B8"/>
    <w:rsid w:val="00CC7783"/>
    <w:rsid w:val="00CD2A38"/>
    <w:rsid w:val="00CD3278"/>
    <w:rsid w:val="00CD5024"/>
    <w:rsid w:val="00CD7102"/>
    <w:rsid w:val="00CD7E2D"/>
    <w:rsid w:val="00CE09A0"/>
    <w:rsid w:val="00CE1B98"/>
    <w:rsid w:val="00CE1C18"/>
    <w:rsid w:val="00CE1D4B"/>
    <w:rsid w:val="00CE5747"/>
    <w:rsid w:val="00CE6238"/>
    <w:rsid w:val="00CE6993"/>
    <w:rsid w:val="00CE6B1A"/>
    <w:rsid w:val="00CE72FE"/>
    <w:rsid w:val="00CE7710"/>
    <w:rsid w:val="00CF0D9A"/>
    <w:rsid w:val="00CF2CDA"/>
    <w:rsid w:val="00CF320B"/>
    <w:rsid w:val="00CF3559"/>
    <w:rsid w:val="00CF45CE"/>
    <w:rsid w:val="00D02064"/>
    <w:rsid w:val="00D024AD"/>
    <w:rsid w:val="00D025A3"/>
    <w:rsid w:val="00D039C3"/>
    <w:rsid w:val="00D03CDC"/>
    <w:rsid w:val="00D03ECE"/>
    <w:rsid w:val="00D058B4"/>
    <w:rsid w:val="00D0597F"/>
    <w:rsid w:val="00D06007"/>
    <w:rsid w:val="00D06642"/>
    <w:rsid w:val="00D06965"/>
    <w:rsid w:val="00D07D0C"/>
    <w:rsid w:val="00D10F4B"/>
    <w:rsid w:val="00D11D8C"/>
    <w:rsid w:val="00D1204B"/>
    <w:rsid w:val="00D12DE8"/>
    <w:rsid w:val="00D15F2D"/>
    <w:rsid w:val="00D176CD"/>
    <w:rsid w:val="00D17AB0"/>
    <w:rsid w:val="00D17E7C"/>
    <w:rsid w:val="00D2035A"/>
    <w:rsid w:val="00D2388C"/>
    <w:rsid w:val="00D239DF"/>
    <w:rsid w:val="00D246B6"/>
    <w:rsid w:val="00D25085"/>
    <w:rsid w:val="00D250D8"/>
    <w:rsid w:val="00D2541E"/>
    <w:rsid w:val="00D263D2"/>
    <w:rsid w:val="00D26747"/>
    <w:rsid w:val="00D2702A"/>
    <w:rsid w:val="00D27855"/>
    <w:rsid w:val="00D279BD"/>
    <w:rsid w:val="00D30696"/>
    <w:rsid w:val="00D32919"/>
    <w:rsid w:val="00D3348B"/>
    <w:rsid w:val="00D37191"/>
    <w:rsid w:val="00D37557"/>
    <w:rsid w:val="00D37B4A"/>
    <w:rsid w:val="00D37B7D"/>
    <w:rsid w:val="00D40DEE"/>
    <w:rsid w:val="00D41274"/>
    <w:rsid w:val="00D41E50"/>
    <w:rsid w:val="00D42999"/>
    <w:rsid w:val="00D435B7"/>
    <w:rsid w:val="00D43B98"/>
    <w:rsid w:val="00D43CA8"/>
    <w:rsid w:val="00D45B3E"/>
    <w:rsid w:val="00D51DF4"/>
    <w:rsid w:val="00D53487"/>
    <w:rsid w:val="00D5613E"/>
    <w:rsid w:val="00D5683B"/>
    <w:rsid w:val="00D56F62"/>
    <w:rsid w:val="00D608B7"/>
    <w:rsid w:val="00D60C52"/>
    <w:rsid w:val="00D62159"/>
    <w:rsid w:val="00D622EA"/>
    <w:rsid w:val="00D62CF2"/>
    <w:rsid w:val="00D643E4"/>
    <w:rsid w:val="00D6575A"/>
    <w:rsid w:val="00D6587E"/>
    <w:rsid w:val="00D6707D"/>
    <w:rsid w:val="00D709F6"/>
    <w:rsid w:val="00D71108"/>
    <w:rsid w:val="00D711AD"/>
    <w:rsid w:val="00D7142A"/>
    <w:rsid w:val="00D73E46"/>
    <w:rsid w:val="00D8019F"/>
    <w:rsid w:val="00D805C5"/>
    <w:rsid w:val="00D80957"/>
    <w:rsid w:val="00D80BB7"/>
    <w:rsid w:val="00D83CFA"/>
    <w:rsid w:val="00D83F25"/>
    <w:rsid w:val="00D83FD7"/>
    <w:rsid w:val="00D8424C"/>
    <w:rsid w:val="00D8495F"/>
    <w:rsid w:val="00D863A7"/>
    <w:rsid w:val="00D9165D"/>
    <w:rsid w:val="00D91CBB"/>
    <w:rsid w:val="00D91F3E"/>
    <w:rsid w:val="00D92C0E"/>
    <w:rsid w:val="00D932C5"/>
    <w:rsid w:val="00D93893"/>
    <w:rsid w:val="00D93B3A"/>
    <w:rsid w:val="00D95652"/>
    <w:rsid w:val="00D95A19"/>
    <w:rsid w:val="00D95A6D"/>
    <w:rsid w:val="00D97431"/>
    <w:rsid w:val="00D978C8"/>
    <w:rsid w:val="00D97A9A"/>
    <w:rsid w:val="00D97D11"/>
    <w:rsid w:val="00DA0CE6"/>
    <w:rsid w:val="00DA2FEC"/>
    <w:rsid w:val="00DA3060"/>
    <w:rsid w:val="00DA3B79"/>
    <w:rsid w:val="00DA6510"/>
    <w:rsid w:val="00DA748A"/>
    <w:rsid w:val="00DA7673"/>
    <w:rsid w:val="00DB020D"/>
    <w:rsid w:val="00DB04FC"/>
    <w:rsid w:val="00DB1DE8"/>
    <w:rsid w:val="00DB219C"/>
    <w:rsid w:val="00DB27DF"/>
    <w:rsid w:val="00DB4C58"/>
    <w:rsid w:val="00DB6BD4"/>
    <w:rsid w:val="00DB7F62"/>
    <w:rsid w:val="00DC10C8"/>
    <w:rsid w:val="00DC162A"/>
    <w:rsid w:val="00DC2149"/>
    <w:rsid w:val="00DC28A3"/>
    <w:rsid w:val="00DC36D7"/>
    <w:rsid w:val="00DC43F2"/>
    <w:rsid w:val="00DC5A82"/>
    <w:rsid w:val="00DC610C"/>
    <w:rsid w:val="00DC6E31"/>
    <w:rsid w:val="00DC7DDA"/>
    <w:rsid w:val="00DD1038"/>
    <w:rsid w:val="00DD179C"/>
    <w:rsid w:val="00DD33CB"/>
    <w:rsid w:val="00DD543A"/>
    <w:rsid w:val="00DD731C"/>
    <w:rsid w:val="00DD7D39"/>
    <w:rsid w:val="00DE046E"/>
    <w:rsid w:val="00DE0B6E"/>
    <w:rsid w:val="00DE169E"/>
    <w:rsid w:val="00DE2CE0"/>
    <w:rsid w:val="00DE67B0"/>
    <w:rsid w:val="00DF05D4"/>
    <w:rsid w:val="00DF15DB"/>
    <w:rsid w:val="00DF1DDF"/>
    <w:rsid w:val="00DF4572"/>
    <w:rsid w:val="00DF5D20"/>
    <w:rsid w:val="00DF752B"/>
    <w:rsid w:val="00DF7CAD"/>
    <w:rsid w:val="00E0059F"/>
    <w:rsid w:val="00E011ED"/>
    <w:rsid w:val="00E03117"/>
    <w:rsid w:val="00E04344"/>
    <w:rsid w:val="00E04881"/>
    <w:rsid w:val="00E05ADC"/>
    <w:rsid w:val="00E06778"/>
    <w:rsid w:val="00E0753B"/>
    <w:rsid w:val="00E07A6B"/>
    <w:rsid w:val="00E07D90"/>
    <w:rsid w:val="00E122AC"/>
    <w:rsid w:val="00E1232D"/>
    <w:rsid w:val="00E136F8"/>
    <w:rsid w:val="00E1455A"/>
    <w:rsid w:val="00E1483D"/>
    <w:rsid w:val="00E160ED"/>
    <w:rsid w:val="00E17674"/>
    <w:rsid w:val="00E203BF"/>
    <w:rsid w:val="00E20580"/>
    <w:rsid w:val="00E20EFA"/>
    <w:rsid w:val="00E22114"/>
    <w:rsid w:val="00E222E4"/>
    <w:rsid w:val="00E22364"/>
    <w:rsid w:val="00E22DEF"/>
    <w:rsid w:val="00E261AA"/>
    <w:rsid w:val="00E261D1"/>
    <w:rsid w:val="00E3248A"/>
    <w:rsid w:val="00E32A7F"/>
    <w:rsid w:val="00E32E99"/>
    <w:rsid w:val="00E37975"/>
    <w:rsid w:val="00E40FAF"/>
    <w:rsid w:val="00E41074"/>
    <w:rsid w:val="00E4149D"/>
    <w:rsid w:val="00E41700"/>
    <w:rsid w:val="00E436F7"/>
    <w:rsid w:val="00E44908"/>
    <w:rsid w:val="00E46990"/>
    <w:rsid w:val="00E470C3"/>
    <w:rsid w:val="00E474CC"/>
    <w:rsid w:val="00E50C0B"/>
    <w:rsid w:val="00E51EDE"/>
    <w:rsid w:val="00E52732"/>
    <w:rsid w:val="00E55146"/>
    <w:rsid w:val="00E555EC"/>
    <w:rsid w:val="00E55C4D"/>
    <w:rsid w:val="00E57267"/>
    <w:rsid w:val="00E5795A"/>
    <w:rsid w:val="00E601FC"/>
    <w:rsid w:val="00E61018"/>
    <w:rsid w:val="00E6159A"/>
    <w:rsid w:val="00E61608"/>
    <w:rsid w:val="00E62717"/>
    <w:rsid w:val="00E63970"/>
    <w:rsid w:val="00E63AE6"/>
    <w:rsid w:val="00E64A32"/>
    <w:rsid w:val="00E64E1A"/>
    <w:rsid w:val="00E64F0C"/>
    <w:rsid w:val="00E64F66"/>
    <w:rsid w:val="00E660BE"/>
    <w:rsid w:val="00E66213"/>
    <w:rsid w:val="00E663D1"/>
    <w:rsid w:val="00E677F5"/>
    <w:rsid w:val="00E67814"/>
    <w:rsid w:val="00E72741"/>
    <w:rsid w:val="00E72B69"/>
    <w:rsid w:val="00E75EC9"/>
    <w:rsid w:val="00E765A0"/>
    <w:rsid w:val="00E800FD"/>
    <w:rsid w:val="00E808C3"/>
    <w:rsid w:val="00E817CD"/>
    <w:rsid w:val="00E841A6"/>
    <w:rsid w:val="00E85851"/>
    <w:rsid w:val="00E85BA3"/>
    <w:rsid w:val="00E86409"/>
    <w:rsid w:val="00E86464"/>
    <w:rsid w:val="00E90742"/>
    <w:rsid w:val="00E90868"/>
    <w:rsid w:val="00E9376E"/>
    <w:rsid w:val="00E9404E"/>
    <w:rsid w:val="00E9447D"/>
    <w:rsid w:val="00E95B94"/>
    <w:rsid w:val="00E95CB8"/>
    <w:rsid w:val="00E9673D"/>
    <w:rsid w:val="00E969BA"/>
    <w:rsid w:val="00EA200A"/>
    <w:rsid w:val="00EA2E35"/>
    <w:rsid w:val="00EA3BD4"/>
    <w:rsid w:val="00EA3FC5"/>
    <w:rsid w:val="00EA52B0"/>
    <w:rsid w:val="00EA7ECF"/>
    <w:rsid w:val="00EB0835"/>
    <w:rsid w:val="00EB5D56"/>
    <w:rsid w:val="00EB6310"/>
    <w:rsid w:val="00EB7ACB"/>
    <w:rsid w:val="00EB7D44"/>
    <w:rsid w:val="00EC0DDC"/>
    <w:rsid w:val="00EC1B12"/>
    <w:rsid w:val="00EC210E"/>
    <w:rsid w:val="00EC28AA"/>
    <w:rsid w:val="00EC2FC3"/>
    <w:rsid w:val="00EC35B7"/>
    <w:rsid w:val="00EC3649"/>
    <w:rsid w:val="00EC395D"/>
    <w:rsid w:val="00EC434A"/>
    <w:rsid w:val="00EC4EBC"/>
    <w:rsid w:val="00EC5015"/>
    <w:rsid w:val="00EC6DA4"/>
    <w:rsid w:val="00EC70F2"/>
    <w:rsid w:val="00EC73BE"/>
    <w:rsid w:val="00EC7402"/>
    <w:rsid w:val="00ED0200"/>
    <w:rsid w:val="00ED3EE4"/>
    <w:rsid w:val="00ED57DF"/>
    <w:rsid w:val="00ED63C9"/>
    <w:rsid w:val="00EE125D"/>
    <w:rsid w:val="00EE288F"/>
    <w:rsid w:val="00EE337B"/>
    <w:rsid w:val="00EE4205"/>
    <w:rsid w:val="00EE4D23"/>
    <w:rsid w:val="00EE6269"/>
    <w:rsid w:val="00EE63D2"/>
    <w:rsid w:val="00EE6B48"/>
    <w:rsid w:val="00EE781F"/>
    <w:rsid w:val="00EF0094"/>
    <w:rsid w:val="00EF0E61"/>
    <w:rsid w:val="00EF180B"/>
    <w:rsid w:val="00EF1ADE"/>
    <w:rsid w:val="00EF1EE5"/>
    <w:rsid w:val="00EF4E34"/>
    <w:rsid w:val="00EF58CB"/>
    <w:rsid w:val="00EF61A4"/>
    <w:rsid w:val="00EF6DD1"/>
    <w:rsid w:val="00EF7022"/>
    <w:rsid w:val="00F0041B"/>
    <w:rsid w:val="00F00B0D"/>
    <w:rsid w:val="00F011E3"/>
    <w:rsid w:val="00F012BA"/>
    <w:rsid w:val="00F0298E"/>
    <w:rsid w:val="00F02B85"/>
    <w:rsid w:val="00F03517"/>
    <w:rsid w:val="00F05730"/>
    <w:rsid w:val="00F05BD7"/>
    <w:rsid w:val="00F1137F"/>
    <w:rsid w:val="00F12AD5"/>
    <w:rsid w:val="00F130C6"/>
    <w:rsid w:val="00F13797"/>
    <w:rsid w:val="00F13B9C"/>
    <w:rsid w:val="00F1456B"/>
    <w:rsid w:val="00F14E04"/>
    <w:rsid w:val="00F16059"/>
    <w:rsid w:val="00F160C3"/>
    <w:rsid w:val="00F16D24"/>
    <w:rsid w:val="00F17144"/>
    <w:rsid w:val="00F20215"/>
    <w:rsid w:val="00F21A1C"/>
    <w:rsid w:val="00F23576"/>
    <w:rsid w:val="00F23A14"/>
    <w:rsid w:val="00F242BB"/>
    <w:rsid w:val="00F253DB"/>
    <w:rsid w:val="00F25C8C"/>
    <w:rsid w:val="00F267C5"/>
    <w:rsid w:val="00F26926"/>
    <w:rsid w:val="00F276EC"/>
    <w:rsid w:val="00F31037"/>
    <w:rsid w:val="00F3156D"/>
    <w:rsid w:val="00F32AD4"/>
    <w:rsid w:val="00F33113"/>
    <w:rsid w:val="00F36D1D"/>
    <w:rsid w:val="00F36E4C"/>
    <w:rsid w:val="00F36E76"/>
    <w:rsid w:val="00F373A1"/>
    <w:rsid w:val="00F37750"/>
    <w:rsid w:val="00F40754"/>
    <w:rsid w:val="00F40AF0"/>
    <w:rsid w:val="00F40AF9"/>
    <w:rsid w:val="00F4122B"/>
    <w:rsid w:val="00F43123"/>
    <w:rsid w:val="00F43DD0"/>
    <w:rsid w:val="00F454C2"/>
    <w:rsid w:val="00F45A5D"/>
    <w:rsid w:val="00F4635A"/>
    <w:rsid w:val="00F47574"/>
    <w:rsid w:val="00F50015"/>
    <w:rsid w:val="00F50E89"/>
    <w:rsid w:val="00F51F27"/>
    <w:rsid w:val="00F52000"/>
    <w:rsid w:val="00F5293C"/>
    <w:rsid w:val="00F537BE"/>
    <w:rsid w:val="00F53C79"/>
    <w:rsid w:val="00F56278"/>
    <w:rsid w:val="00F56691"/>
    <w:rsid w:val="00F56A85"/>
    <w:rsid w:val="00F60966"/>
    <w:rsid w:val="00F61F58"/>
    <w:rsid w:val="00F62118"/>
    <w:rsid w:val="00F6223D"/>
    <w:rsid w:val="00F6274C"/>
    <w:rsid w:val="00F63C92"/>
    <w:rsid w:val="00F646CC"/>
    <w:rsid w:val="00F65004"/>
    <w:rsid w:val="00F6583F"/>
    <w:rsid w:val="00F66396"/>
    <w:rsid w:val="00F67A1F"/>
    <w:rsid w:val="00F67C26"/>
    <w:rsid w:val="00F70918"/>
    <w:rsid w:val="00F719D7"/>
    <w:rsid w:val="00F72500"/>
    <w:rsid w:val="00F73302"/>
    <w:rsid w:val="00F75246"/>
    <w:rsid w:val="00F757AC"/>
    <w:rsid w:val="00F7646F"/>
    <w:rsid w:val="00F76607"/>
    <w:rsid w:val="00F80CE5"/>
    <w:rsid w:val="00F81F91"/>
    <w:rsid w:val="00F82322"/>
    <w:rsid w:val="00F82D3D"/>
    <w:rsid w:val="00F83177"/>
    <w:rsid w:val="00F85813"/>
    <w:rsid w:val="00F85923"/>
    <w:rsid w:val="00F85BE7"/>
    <w:rsid w:val="00F87FE8"/>
    <w:rsid w:val="00F903ED"/>
    <w:rsid w:val="00F90566"/>
    <w:rsid w:val="00F9174C"/>
    <w:rsid w:val="00F92164"/>
    <w:rsid w:val="00F965B2"/>
    <w:rsid w:val="00F97C00"/>
    <w:rsid w:val="00FA166D"/>
    <w:rsid w:val="00FA32F5"/>
    <w:rsid w:val="00FA4800"/>
    <w:rsid w:val="00FA50DA"/>
    <w:rsid w:val="00FA5252"/>
    <w:rsid w:val="00FA600F"/>
    <w:rsid w:val="00FA73C4"/>
    <w:rsid w:val="00FA73C7"/>
    <w:rsid w:val="00FA7ABC"/>
    <w:rsid w:val="00FA7B7B"/>
    <w:rsid w:val="00FA7FCD"/>
    <w:rsid w:val="00FB2D44"/>
    <w:rsid w:val="00FB3106"/>
    <w:rsid w:val="00FB3744"/>
    <w:rsid w:val="00FB3DF9"/>
    <w:rsid w:val="00FB4041"/>
    <w:rsid w:val="00FB4EAA"/>
    <w:rsid w:val="00FB4F0C"/>
    <w:rsid w:val="00FB6193"/>
    <w:rsid w:val="00FB6488"/>
    <w:rsid w:val="00FB65EC"/>
    <w:rsid w:val="00FC0084"/>
    <w:rsid w:val="00FC1090"/>
    <w:rsid w:val="00FC2650"/>
    <w:rsid w:val="00FC5425"/>
    <w:rsid w:val="00FC5541"/>
    <w:rsid w:val="00FC6A0B"/>
    <w:rsid w:val="00FC6D1C"/>
    <w:rsid w:val="00FD0865"/>
    <w:rsid w:val="00FD0ADA"/>
    <w:rsid w:val="00FD211C"/>
    <w:rsid w:val="00FD37B0"/>
    <w:rsid w:val="00FD41ED"/>
    <w:rsid w:val="00FD53DD"/>
    <w:rsid w:val="00FD6E3F"/>
    <w:rsid w:val="00FE0F2C"/>
    <w:rsid w:val="00FE1B24"/>
    <w:rsid w:val="00FE2D77"/>
    <w:rsid w:val="00FE34EB"/>
    <w:rsid w:val="00FE39A8"/>
    <w:rsid w:val="00FE46C4"/>
    <w:rsid w:val="00FE4732"/>
    <w:rsid w:val="00FE654D"/>
    <w:rsid w:val="00FE764E"/>
    <w:rsid w:val="00FE7B52"/>
    <w:rsid w:val="00FF256A"/>
    <w:rsid w:val="00FF2EB4"/>
    <w:rsid w:val="00FF3230"/>
    <w:rsid w:val="00FF37E3"/>
    <w:rsid w:val="00FF49AB"/>
    <w:rsid w:val="00FF4FEB"/>
    <w:rsid w:val="00FF6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6F315412"/>
  <w15:docId w15:val="{7C088207-27ED-4FCC-9F0F-D4D6E529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6"/>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olor w:val="365F91"/>
      <w:sz w:val="32"/>
    </w:rPr>
  </w:style>
  <w:style w:type="character" w:customStyle="1" w:styleId="Titlu2Caracter">
    <w:name w:val="Titlu 2 Caracter"/>
    <w:link w:val="Titlu2"/>
    <w:uiPriority w:val="99"/>
    <w:locked/>
    <w:rsid w:val="000331B2"/>
    <w:rPr>
      <w:rFonts w:ascii="Calibri Light" w:hAnsi="Calibri Light"/>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olor w:val="243F60"/>
      <w:sz w:val="24"/>
    </w:rPr>
  </w:style>
  <w:style w:type="character" w:customStyle="1" w:styleId="Titlu4Caracter">
    <w:name w:val="Titlu 4 Caracter"/>
    <w:link w:val="Titlu4"/>
    <w:uiPriority w:val="99"/>
    <w:semiHidden/>
    <w:locked/>
    <w:rsid w:val="0041261A"/>
    <w:rPr>
      <w:rFonts w:ascii="Calibri" w:hAnsi="Calibri"/>
      <w:b/>
      <w:sz w:val="28"/>
      <w:lang w:val="ro-RO"/>
    </w:rPr>
  </w:style>
  <w:style w:type="character" w:customStyle="1" w:styleId="Titlu9Caracter">
    <w:name w:val="Titlu 9 Caracter"/>
    <w:link w:val="Titlu9"/>
    <w:uiPriority w:val="99"/>
    <w:semiHidden/>
    <w:locked/>
    <w:rsid w:val="00B51EBF"/>
    <w:rPr>
      <w:rFonts w:ascii="Cambria" w:hAnsi="Cambria"/>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sz w:val="16"/>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basedOn w:val="Fontdeparagrafimplicit"/>
    <w:link w:val="Corptext"/>
    <w:uiPriority w:val="99"/>
    <w:locked/>
    <w:rsid w:val="000331B2"/>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styleId="Umbriredeculoaredeschis">
    <w:name w:val="Light Shading"/>
    <w:basedOn w:val="TabelNormal"/>
    <w:uiPriority w:val="99"/>
    <w:rsid w:val="00BE1471"/>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685815">
      <w:marLeft w:val="0"/>
      <w:marRight w:val="0"/>
      <w:marTop w:val="0"/>
      <w:marBottom w:val="0"/>
      <w:divBdr>
        <w:top w:val="none" w:sz="0" w:space="0" w:color="auto"/>
        <w:left w:val="none" w:sz="0" w:space="0" w:color="auto"/>
        <w:bottom w:val="none" w:sz="0" w:space="0" w:color="auto"/>
        <w:right w:val="none" w:sz="0" w:space="0" w:color="auto"/>
      </w:divBdr>
    </w:div>
    <w:div w:id="224685816">
      <w:marLeft w:val="0"/>
      <w:marRight w:val="0"/>
      <w:marTop w:val="0"/>
      <w:marBottom w:val="0"/>
      <w:divBdr>
        <w:top w:val="none" w:sz="0" w:space="0" w:color="auto"/>
        <w:left w:val="none" w:sz="0" w:space="0" w:color="auto"/>
        <w:bottom w:val="none" w:sz="0" w:space="0" w:color="auto"/>
        <w:right w:val="none" w:sz="0" w:space="0" w:color="auto"/>
      </w:divBdr>
    </w:div>
    <w:div w:id="224685817">
      <w:marLeft w:val="0"/>
      <w:marRight w:val="0"/>
      <w:marTop w:val="0"/>
      <w:marBottom w:val="0"/>
      <w:divBdr>
        <w:top w:val="none" w:sz="0" w:space="0" w:color="auto"/>
        <w:left w:val="none" w:sz="0" w:space="0" w:color="auto"/>
        <w:bottom w:val="none" w:sz="0" w:space="0" w:color="auto"/>
        <w:right w:val="none" w:sz="0" w:space="0" w:color="auto"/>
      </w:divBdr>
    </w:div>
    <w:div w:id="224685818">
      <w:marLeft w:val="0"/>
      <w:marRight w:val="0"/>
      <w:marTop w:val="0"/>
      <w:marBottom w:val="0"/>
      <w:divBdr>
        <w:top w:val="none" w:sz="0" w:space="0" w:color="auto"/>
        <w:left w:val="none" w:sz="0" w:space="0" w:color="auto"/>
        <w:bottom w:val="none" w:sz="0" w:space="0" w:color="auto"/>
        <w:right w:val="none" w:sz="0" w:space="0" w:color="auto"/>
      </w:divBdr>
    </w:div>
    <w:div w:id="224685819">
      <w:marLeft w:val="0"/>
      <w:marRight w:val="0"/>
      <w:marTop w:val="0"/>
      <w:marBottom w:val="0"/>
      <w:divBdr>
        <w:top w:val="none" w:sz="0" w:space="0" w:color="auto"/>
        <w:left w:val="none" w:sz="0" w:space="0" w:color="auto"/>
        <w:bottom w:val="none" w:sz="0" w:space="0" w:color="auto"/>
        <w:right w:val="none" w:sz="0" w:space="0" w:color="auto"/>
      </w:divBdr>
    </w:div>
    <w:div w:id="224685820">
      <w:marLeft w:val="0"/>
      <w:marRight w:val="0"/>
      <w:marTop w:val="0"/>
      <w:marBottom w:val="0"/>
      <w:divBdr>
        <w:top w:val="none" w:sz="0" w:space="0" w:color="auto"/>
        <w:left w:val="none" w:sz="0" w:space="0" w:color="auto"/>
        <w:bottom w:val="none" w:sz="0" w:space="0" w:color="auto"/>
        <w:right w:val="none" w:sz="0" w:space="0" w:color="auto"/>
      </w:divBdr>
    </w:div>
    <w:div w:id="224685821">
      <w:marLeft w:val="0"/>
      <w:marRight w:val="0"/>
      <w:marTop w:val="0"/>
      <w:marBottom w:val="0"/>
      <w:divBdr>
        <w:top w:val="none" w:sz="0" w:space="0" w:color="auto"/>
        <w:left w:val="none" w:sz="0" w:space="0" w:color="auto"/>
        <w:bottom w:val="none" w:sz="0" w:space="0" w:color="auto"/>
        <w:right w:val="none" w:sz="0" w:space="0" w:color="auto"/>
      </w:divBdr>
    </w:div>
    <w:div w:id="224685822">
      <w:marLeft w:val="0"/>
      <w:marRight w:val="0"/>
      <w:marTop w:val="0"/>
      <w:marBottom w:val="0"/>
      <w:divBdr>
        <w:top w:val="none" w:sz="0" w:space="0" w:color="auto"/>
        <w:left w:val="none" w:sz="0" w:space="0" w:color="auto"/>
        <w:bottom w:val="none" w:sz="0" w:space="0" w:color="auto"/>
        <w:right w:val="none" w:sz="0" w:space="0" w:color="auto"/>
      </w:divBdr>
    </w:div>
    <w:div w:id="224685823">
      <w:marLeft w:val="0"/>
      <w:marRight w:val="0"/>
      <w:marTop w:val="0"/>
      <w:marBottom w:val="0"/>
      <w:divBdr>
        <w:top w:val="none" w:sz="0" w:space="0" w:color="auto"/>
        <w:left w:val="none" w:sz="0" w:space="0" w:color="auto"/>
        <w:bottom w:val="none" w:sz="0" w:space="0" w:color="auto"/>
        <w:right w:val="none" w:sz="0" w:space="0" w:color="auto"/>
      </w:divBdr>
    </w:div>
    <w:div w:id="224685824">
      <w:marLeft w:val="0"/>
      <w:marRight w:val="0"/>
      <w:marTop w:val="0"/>
      <w:marBottom w:val="0"/>
      <w:divBdr>
        <w:top w:val="none" w:sz="0" w:space="0" w:color="auto"/>
        <w:left w:val="none" w:sz="0" w:space="0" w:color="auto"/>
        <w:bottom w:val="none" w:sz="0" w:space="0" w:color="auto"/>
        <w:right w:val="none" w:sz="0" w:space="0" w:color="auto"/>
      </w:divBdr>
    </w:div>
    <w:div w:id="224685825">
      <w:marLeft w:val="0"/>
      <w:marRight w:val="0"/>
      <w:marTop w:val="0"/>
      <w:marBottom w:val="0"/>
      <w:divBdr>
        <w:top w:val="none" w:sz="0" w:space="0" w:color="auto"/>
        <w:left w:val="none" w:sz="0" w:space="0" w:color="auto"/>
        <w:bottom w:val="none" w:sz="0" w:space="0" w:color="auto"/>
        <w:right w:val="none" w:sz="0" w:space="0" w:color="auto"/>
      </w:divBdr>
    </w:div>
    <w:div w:id="224685826">
      <w:marLeft w:val="0"/>
      <w:marRight w:val="0"/>
      <w:marTop w:val="0"/>
      <w:marBottom w:val="0"/>
      <w:divBdr>
        <w:top w:val="none" w:sz="0" w:space="0" w:color="auto"/>
        <w:left w:val="none" w:sz="0" w:space="0" w:color="auto"/>
        <w:bottom w:val="none" w:sz="0" w:space="0" w:color="auto"/>
        <w:right w:val="none" w:sz="0" w:space="0" w:color="auto"/>
      </w:divBdr>
    </w:div>
    <w:div w:id="224685827">
      <w:marLeft w:val="0"/>
      <w:marRight w:val="0"/>
      <w:marTop w:val="0"/>
      <w:marBottom w:val="0"/>
      <w:divBdr>
        <w:top w:val="none" w:sz="0" w:space="0" w:color="auto"/>
        <w:left w:val="none" w:sz="0" w:space="0" w:color="auto"/>
        <w:bottom w:val="none" w:sz="0" w:space="0" w:color="auto"/>
        <w:right w:val="none" w:sz="0" w:space="0" w:color="auto"/>
      </w:divBdr>
    </w:div>
    <w:div w:id="224685828">
      <w:marLeft w:val="0"/>
      <w:marRight w:val="0"/>
      <w:marTop w:val="0"/>
      <w:marBottom w:val="0"/>
      <w:divBdr>
        <w:top w:val="none" w:sz="0" w:space="0" w:color="auto"/>
        <w:left w:val="none" w:sz="0" w:space="0" w:color="auto"/>
        <w:bottom w:val="none" w:sz="0" w:space="0" w:color="auto"/>
        <w:right w:val="none" w:sz="0" w:space="0" w:color="auto"/>
      </w:divBdr>
    </w:div>
    <w:div w:id="224685829">
      <w:marLeft w:val="0"/>
      <w:marRight w:val="0"/>
      <w:marTop w:val="0"/>
      <w:marBottom w:val="0"/>
      <w:divBdr>
        <w:top w:val="none" w:sz="0" w:space="0" w:color="auto"/>
        <w:left w:val="none" w:sz="0" w:space="0" w:color="auto"/>
        <w:bottom w:val="none" w:sz="0" w:space="0" w:color="auto"/>
        <w:right w:val="none" w:sz="0" w:space="0" w:color="auto"/>
      </w:divBdr>
    </w:div>
    <w:div w:id="224685830">
      <w:marLeft w:val="0"/>
      <w:marRight w:val="0"/>
      <w:marTop w:val="0"/>
      <w:marBottom w:val="0"/>
      <w:divBdr>
        <w:top w:val="none" w:sz="0" w:space="0" w:color="auto"/>
        <w:left w:val="none" w:sz="0" w:space="0" w:color="auto"/>
        <w:bottom w:val="none" w:sz="0" w:space="0" w:color="auto"/>
        <w:right w:val="none" w:sz="0" w:space="0" w:color="auto"/>
      </w:divBdr>
    </w:div>
    <w:div w:id="224685831">
      <w:marLeft w:val="0"/>
      <w:marRight w:val="0"/>
      <w:marTop w:val="0"/>
      <w:marBottom w:val="0"/>
      <w:divBdr>
        <w:top w:val="none" w:sz="0" w:space="0" w:color="auto"/>
        <w:left w:val="none" w:sz="0" w:space="0" w:color="auto"/>
        <w:bottom w:val="none" w:sz="0" w:space="0" w:color="auto"/>
        <w:right w:val="none" w:sz="0" w:space="0" w:color="auto"/>
      </w:divBdr>
    </w:div>
    <w:div w:id="224685832">
      <w:marLeft w:val="0"/>
      <w:marRight w:val="0"/>
      <w:marTop w:val="0"/>
      <w:marBottom w:val="0"/>
      <w:divBdr>
        <w:top w:val="none" w:sz="0" w:space="0" w:color="auto"/>
        <w:left w:val="none" w:sz="0" w:space="0" w:color="auto"/>
        <w:bottom w:val="none" w:sz="0" w:space="0" w:color="auto"/>
        <w:right w:val="none" w:sz="0" w:space="0" w:color="auto"/>
      </w:divBdr>
    </w:div>
    <w:div w:id="224685833">
      <w:marLeft w:val="0"/>
      <w:marRight w:val="0"/>
      <w:marTop w:val="0"/>
      <w:marBottom w:val="0"/>
      <w:divBdr>
        <w:top w:val="none" w:sz="0" w:space="0" w:color="auto"/>
        <w:left w:val="none" w:sz="0" w:space="0" w:color="auto"/>
        <w:bottom w:val="none" w:sz="0" w:space="0" w:color="auto"/>
        <w:right w:val="none" w:sz="0" w:space="0" w:color="auto"/>
      </w:divBdr>
    </w:div>
    <w:div w:id="224685834">
      <w:marLeft w:val="0"/>
      <w:marRight w:val="0"/>
      <w:marTop w:val="0"/>
      <w:marBottom w:val="0"/>
      <w:divBdr>
        <w:top w:val="none" w:sz="0" w:space="0" w:color="auto"/>
        <w:left w:val="none" w:sz="0" w:space="0" w:color="auto"/>
        <w:bottom w:val="none" w:sz="0" w:space="0" w:color="auto"/>
        <w:right w:val="none" w:sz="0" w:space="0" w:color="auto"/>
      </w:divBdr>
    </w:div>
    <w:div w:id="224685835">
      <w:marLeft w:val="0"/>
      <w:marRight w:val="0"/>
      <w:marTop w:val="0"/>
      <w:marBottom w:val="0"/>
      <w:divBdr>
        <w:top w:val="none" w:sz="0" w:space="0" w:color="auto"/>
        <w:left w:val="none" w:sz="0" w:space="0" w:color="auto"/>
        <w:bottom w:val="none" w:sz="0" w:space="0" w:color="auto"/>
        <w:right w:val="none" w:sz="0" w:space="0" w:color="auto"/>
      </w:divBdr>
    </w:div>
    <w:div w:id="224685836">
      <w:marLeft w:val="0"/>
      <w:marRight w:val="0"/>
      <w:marTop w:val="0"/>
      <w:marBottom w:val="0"/>
      <w:divBdr>
        <w:top w:val="none" w:sz="0" w:space="0" w:color="auto"/>
        <w:left w:val="none" w:sz="0" w:space="0" w:color="auto"/>
        <w:bottom w:val="none" w:sz="0" w:space="0" w:color="auto"/>
        <w:right w:val="none" w:sz="0" w:space="0" w:color="auto"/>
      </w:divBdr>
    </w:div>
    <w:div w:id="224685837">
      <w:marLeft w:val="0"/>
      <w:marRight w:val="0"/>
      <w:marTop w:val="0"/>
      <w:marBottom w:val="0"/>
      <w:divBdr>
        <w:top w:val="none" w:sz="0" w:space="0" w:color="auto"/>
        <w:left w:val="none" w:sz="0" w:space="0" w:color="auto"/>
        <w:bottom w:val="none" w:sz="0" w:space="0" w:color="auto"/>
        <w:right w:val="none" w:sz="0" w:space="0" w:color="auto"/>
      </w:divBdr>
    </w:div>
    <w:div w:id="224685838">
      <w:marLeft w:val="0"/>
      <w:marRight w:val="0"/>
      <w:marTop w:val="0"/>
      <w:marBottom w:val="0"/>
      <w:divBdr>
        <w:top w:val="none" w:sz="0" w:space="0" w:color="auto"/>
        <w:left w:val="none" w:sz="0" w:space="0" w:color="auto"/>
        <w:bottom w:val="none" w:sz="0" w:space="0" w:color="auto"/>
        <w:right w:val="none" w:sz="0" w:space="0" w:color="auto"/>
      </w:divBdr>
    </w:div>
    <w:div w:id="224685839">
      <w:marLeft w:val="0"/>
      <w:marRight w:val="0"/>
      <w:marTop w:val="0"/>
      <w:marBottom w:val="0"/>
      <w:divBdr>
        <w:top w:val="none" w:sz="0" w:space="0" w:color="auto"/>
        <w:left w:val="none" w:sz="0" w:space="0" w:color="auto"/>
        <w:bottom w:val="none" w:sz="0" w:space="0" w:color="auto"/>
        <w:right w:val="none" w:sz="0" w:space="0" w:color="auto"/>
      </w:divBdr>
    </w:div>
    <w:div w:id="224685840">
      <w:marLeft w:val="0"/>
      <w:marRight w:val="0"/>
      <w:marTop w:val="0"/>
      <w:marBottom w:val="0"/>
      <w:divBdr>
        <w:top w:val="none" w:sz="0" w:space="0" w:color="auto"/>
        <w:left w:val="none" w:sz="0" w:space="0" w:color="auto"/>
        <w:bottom w:val="none" w:sz="0" w:space="0" w:color="auto"/>
        <w:right w:val="none" w:sz="0" w:space="0" w:color="auto"/>
      </w:divBdr>
    </w:div>
    <w:div w:id="224685841">
      <w:marLeft w:val="0"/>
      <w:marRight w:val="0"/>
      <w:marTop w:val="0"/>
      <w:marBottom w:val="0"/>
      <w:divBdr>
        <w:top w:val="none" w:sz="0" w:space="0" w:color="auto"/>
        <w:left w:val="none" w:sz="0" w:space="0" w:color="auto"/>
        <w:bottom w:val="none" w:sz="0" w:space="0" w:color="auto"/>
        <w:right w:val="none" w:sz="0" w:space="0" w:color="auto"/>
      </w:divBdr>
    </w:div>
    <w:div w:id="224685842">
      <w:marLeft w:val="0"/>
      <w:marRight w:val="0"/>
      <w:marTop w:val="0"/>
      <w:marBottom w:val="0"/>
      <w:divBdr>
        <w:top w:val="none" w:sz="0" w:space="0" w:color="auto"/>
        <w:left w:val="none" w:sz="0" w:space="0" w:color="auto"/>
        <w:bottom w:val="none" w:sz="0" w:space="0" w:color="auto"/>
        <w:right w:val="none" w:sz="0" w:space="0" w:color="auto"/>
      </w:divBdr>
    </w:div>
    <w:div w:id="224685843">
      <w:marLeft w:val="0"/>
      <w:marRight w:val="0"/>
      <w:marTop w:val="0"/>
      <w:marBottom w:val="0"/>
      <w:divBdr>
        <w:top w:val="none" w:sz="0" w:space="0" w:color="auto"/>
        <w:left w:val="none" w:sz="0" w:space="0" w:color="auto"/>
        <w:bottom w:val="none" w:sz="0" w:space="0" w:color="auto"/>
        <w:right w:val="none" w:sz="0" w:space="0" w:color="auto"/>
      </w:divBdr>
    </w:div>
    <w:div w:id="224685844">
      <w:marLeft w:val="0"/>
      <w:marRight w:val="0"/>
      <w:marTop w:val="0"/>
      <w:marBottom w:val="0"/>
      <w:divBdr>
        <w:top w:val="none" w:sz="0" w:space="0" w:color="auto"/>
        <w:left w:val="none" w:sz="0" w:space="0" w:color="auto"/>
        <w:bottom w:val="none" w:sz="0" w:space="0" w:color="auto"/>
        <w:right w:val="none" w:sz="0" w:space="0" w:color="auto"/>
      </w:divBdr>
    </w:div>
    <w:div w:id="224685845">
      <w:marLeft w:val="0"/>
      <w:marRight w:val="0"/>
      <w:marTop w:val="0"/>
      <w:marBottom w:val="0"/>
      <w:divBdr>
        <w:top w:val="none" w:sz="0" w:space="0" w:color="auto"/>
        <w:left w:val="none" w:sz="0" w:space="0" w:color="auto"/>
        <w:bottom w:val="none" w:sz="0" w:space="0" w:color="auto"/>
        <w:right w:val="none" w:sz="0" w:space="0" w:color="auto"/>
      </w:divBdr>
    </w:div>
    <w:div w:id="224685846">
      <w:marLeft w:val="0"/>
      <w:marRight w:val="0"/>
      <w:marTop w:val="0"/>
      <w:marBottom w:val="0"/>
      <w:divBdr>
        <w:top w:val="none" w:sz="0" w:space="0" w:color="auto"/>
        <w:left w:val="none" w:sz="0" w:space="0" w:color="auto"/>
        <w:bottom w:val="none" w:sz="0" w:space="0" w:color="auto"/>
        <w:right w:val="none" w:sz="0" w:space="0" w:color="auto"/>
      </w:divBdr>
    </w:div>
    <w:div w:id="224685847">
      <w:marLeft w:val="0"/>
      <w:marRight w:val="0"/>
      <w:marTop w:val="0"/>
      <w:marBottom w:val="0"/>
      <w:divBdr>
        <w:top w:val="none" w:sz="0" w:space="0" w:color="auto"/>
        <w:left w:val="none" w:sz="0" w:space="0" w:color="auto"/>
        <w:bottom w:val="none" w:sz="0" w:space="0" w:color="auto"/>
        <w:right w:val="none" w:sz="0" w:space="0" w:color="auto"/>
      </w:divBdr>
    </w:div>
    <w:div w:id="224685848">
      <w:marLeft w:val="0"/>
      <w:marRight w:val="0"/>
      <w:marTop w:val="0"/>
      <w:marBottom w:val="0"/>
      <w:divBdr>
        <w:top w:val="none" w:sz="0" w:space="0" w:color="auto"/>
        <w:left w:val="none" w:sz="0" w:space="0" w:color="auto"/>
        <w:bottom w:val="none" w:sz="0" w:space="0" w:color="auto"/>
        <w:right w:val="none" w:sz="0" w:space="0" w:color="auto"/>
      </w:divBdr>
    </w:div>
    <w:div w:id="224685849">
      <w:marLeft w:val="0"/>
      <w:marRight w:val="0"/>
      <w:marTop w:val="0"/>
      <w:marBottom w:val="0"/>
      <w:divBdr>
        <w:top w:val="none" w:sz="0" w:space="0" w:color="auto"/>
        <w:left w:val="none" w:sz="0" w:space="0" w:color="auto"/>
        <w:bottom w:val="none" w:sz="0" w:space="0" w:color="auto"/>
        <w:right w:val="none" w:sz="0" w:space="0" w:color="auto"/>
      </w:divBdr>
    </w:div>
    <w:div w:id="224685850">
      <w:marLeft w:val="0"/>
      <w:marRight w:val="0"/>
      <w:marTop w:val="0"/>
      <w:marBottom w:val="0"/>
      <w:divBdr>
        <w:top w:val="none" w:sz="0" w:space="0" w:color="auto"/>
        <w:left w:val="none" w:sz="0" w:space="0" w:color="auto"/>
        <w:bottom w:val="none" w:sz="0" w:space="0" w:color="auto"/>
        <w:right w:val="none" w:sz="0" w:space="0" w:color="auto"/>
      </w:divBdr>
    </w:div>
    <w:div w:id="224685851">
      <w:marLeft w:val="0"/>
      <w:marRight w:val="0"/>
      <w:marTop w:val="0"/>
      <w:marBottom w:val="0"/>
      <w:divBdr>
        <w:top w:val="none" w:sz="0" w:space="0" w:color="auto"/>
        <w:left w:val="none" w:sz="0" w:space="0" w:color="auto"/>
        <w:bottom w:val="none" w:sz="0" w:space="0" w:color="auto"/>
        <w:right w:val="none" w:sz="0" w:space="0" w:color="auto"/>
      </w:divBdr>
    </w:div>
    <w:div w:id="224685852">
      <w:marLeft w:val="0"/>
      <w:marRight w:val="0"/>
      <w:marTop w:val="0"/>
      <w:marBottom w:val="0"/>
      <w:divBdr>
        <w:top w:val="none" w:sz="0" w:space="0" w:color="auto"/>
        <w:left w:val="none" w:sz="0" w:space="0" w:color="auto"/>
        <w:bottom w:val="none" w:sz="0" w:space="0" w:color="auto"/>
        <w:right w:val="none" w:sz="0" w:space="0" w:color="auto"/>
      </w:divBdr>
    </w:div>
    <w:div w:id="224685853">
      <w:marLeft w:val="0"/>
      <w:marRight w:val="0"/>
      <w:marTop w:val="0"/>
      <w:marBottom w:val="0"/>
      <w:divBdr>
        <w:top w:val="none" w:sz="0" w:space="0" w:color="auto"/>
        <w:left w:val="none" w:sz="0" w:space="0" w:color="auto"/>
        <w:bottom w:val="none" w:sz="0" w:space="0" w:color="auto"/>
        <w:right w:val="none" w:sz="0" w:space="0" w:color="auto"/>
      </w:divBdr>
    </w:div>
    <w:div w:id="224685854">
      <w:marLeft w:val="0"/>
      <w:marRight w:val="0"/>
      <w:marTop w:val="0"/>
      <w:marBottom w:val="0"/>
      <w:divBdr>
        <w:top w:val="none" w:sz="0" w:space="0" w:color="auto"/>
        <w:left w:val="none" w:sz="0" w:space="0" w:color="auto"/>
        <w:bottom w:val="none" w:sz="0" w:space="0" w:color="auto"/>
        <w:right w:val="none" w:sz="0" w:space="0" w:color="auto"/>
      </w:divBdr>
    </w:div>
    <w:div w:id="224685855">
      <w:marLeft w:val="0"/>
      <w:marRight w:val="0"/>
      <w:marTop w:val="0"/>
      <w:marBottom w:val="0"/>
      <w:divBdr>
        <w:top w:val="none" w:sz="0" w:space="0" w:color="auto"/>
        <w:left w:val="none" w:sz="0" w:space="0" w:color="auto"/>
        <w:bottom w:val="none" w:sz="0" w:space="0" w:color="auto"/>
        <w:right w:val="none" w:sz="0" w:space="0" w:color="auto"/>
      </w:divBdr>
    </w:div>
    <w:div w:id="224685856">
      <w:marLeft w:val="0"/>
      <w:marRight w:val="0"/>
      <w:marTop w:val="0"/>
      <w:marBottom w:val="0"/>
      <w:divBdr>
        <w:top w:val="none" w:sz="0" w:space="0" w:color="auto"/>
        <w:left w:val="none" w:sz="0" w:space="0" w:color="auto"/>
        <w:bottom w:val="none" w:sz="0" w:space="0" w:color="auto"/>
        <w:right w:val="none" w:sz="0" w:space="0" w:color="auto"/>
      </w:divBdr>
    </w:div>
    <w:div w:id="224685857">
      <w:marLeft w:val="0"/>
      <w:marRight w:val="0"/>
      <w:marTop w:val="0"/>
      <w:marBottom w:val="0"/>
      <w:divBdr>
        <w:top w:val="none" w:sz="0" w:space="0" w:color="auto"/>
        <w:left w:val="none" w:sz="0" w:space="0" w:color="auto"/>
        <w:bottom w:val="none" w:sz="0" w:space="0" w:color="auto"/>
        <w:right w:val="none" w:sz="0" w:space="0" w:color="auto"/>
      </w:divBdr>
    </w:div>
    <w:div w:id="224685858">
      <w:marLeft w:val="0"/>
      <w:marRight w:val="0"/>
      <w:marTop w:val="0"/>
      <w:marBottom w:val="0"/>
      <w:divBdr>
        <w:top w:val="none" w:sz="0" w:space="0" w:color="auto"/>
        <w:left w:val="none" w:sz="0" w:space="0" w:color="auto"/>
        <w:bottom w:val="none" w:sz="0" w:space="0" w:color="auto"/>
        <w:right w:val="none" w:sz="0" w:space="0" w:color="auto"/>
      </w:divBdr>
    </w:div>
    <w:div w:id="224685859">
      <w:marLeft w:val="0"/>
      <w:marRight w:val="0"/>
      <w:marTop w:val="0"/>
      <w:marBottom w:val="0"/>
      <w:divBdr>
        <w:top w:val="none" w:sz="0" w:space="0" w:color="auto"/>
        <w:left w:val="none" w:sz="0" w:space="0" w:color="auto"/>
        <w:bottom w:val="none" w:sz="0" w:space="0" w:color="auto"/>
        <w:right w:val="none" w:sz="0" w:space="0" w:color="auto"/>
      </w:divBdr>
    </w:div>
    <w:div w:id="224685860">
      <w:marLeft w:val="0"/>
      <w:marRight w:val="0"/>
      <w:marTop w:val="0"/>
      <w:marBottom w:val="0"/>
      <w:divBdr>
        <w:top w:val="none" w:sz="0" w:space="0" w:color="auto"/>
        <w:left w:val="none" w:sz="0" w:space="0" w:color="auto"/>
        <w:bottom w:val="none" w:sz="0" w:space="0" w:color="auto"/>
        <w:right w:val="none" w:sz="0" w:space="0" w:color="auto"/>
      </w:divBdr>
    </w:div>
    <w:div w:id="224685864">
      <w:marLeft w:val="0"/>
      <w:marRight w:val="0"/>
      <w:marTop w:val="0"/>
      <w:marBottom w:val="0"/>
      <w:divBdr>
        <w:top w:val="none" w:sz="0" w:space="0" w:color="auto"/>
        <w:left w:val="none" w:sz="0" w:space="0" w:color="auto"/>
        <w:bottom w:val="none" w:sz="0" w:space="0" w:color="auto"/>
        <w:right w:val="none" w:sz="0" w:space="0" w:color="auto"/>
      </w:divBdr>
      <w:divsChild>
        <w:div w:id="224685863">
          <w:marLeft w:val="0"/>
          <w:marRight w:val="0"/>
          <w:marTop w:val="0"/>
          <w:marBottom w:val="0"/>
          <w:divBdr>
            <w:top w:val="none" w:sz="0" w:space="0" w:color="auto"/>
            <w:left w:val="none" w:sz="0" w:space="0" w:color="auto"/>
            <w:bottom w:val="none" w:sz="0" w:space="0" w:color="auto"/>
            <w:right w:val="none" w:sz="0" w:space="0" w:color="auto"/>
          </w:divBdr>
          <w:divsChild>
            <w:div w:id="224685862">
              <w:marLeft w:val="0"/>
              <w:marRight w:val="0"/>
              <w:marTop w:val="0"/>
              <w:marBottom w:val="0"/>
              <w:divBdr>
                <w:top w:val="none" w:sz="0" w:space="0" w:color="auto"/>
                <w:left w:val="none" w:sz="0" w:space="0" w:color="auto"/>
                <w:bottom w:val="none" w:sz="0" w:space="0" w:color="auto"/>
                <w:right w:val="none" w:sz="0" w:space="0" w:color="auto"/>
              </w:divBdr>
              <w:divsChild>
                <w:div w:id="22468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85865">
      <w:marLeft w:val="0"/>
      <w:marRight w:val="0"/>
      <w:marTop w:val="0"/>
      <w:marBottom w:val="0"/>
      <w:divBdr>
        <w:top w:val="none" w:sz="0" w:space="0" w:color="auto"/>
        <w:left w:val="none" w:sz="0" w:space="0" w:color="auto"/>
        <w:bottom w:val="none" w:sz="0" w:space="0" w:color="auto"/>
        <w:right w:val="none" w:sz="0" w:space="0" w:color="auto"/>
      </w:divBdr>
    </w:div>
    <w:div w:id="224685866">
      <w:marLeft w:val="0"/>
      <w:marRight w:val="0"/>
      <w:marTop w:val="0"/>
      <w:marBottom w:val="0"/>
      <w:divBdr>
        <w:top w:val="none" w:sz="0" w:space="0" w:color="auto"/>
        <w:left w:val="none" w:sz="0" w:space="0" w:color="auto"/>
        <w:bottom w:val="none" w:sz="0" w:space="0" w:color="auto"/>
        <w:right w:val="none" w:sz="0" w:space="0" w:color="auto"/>
      </w:divBdr>
    </w:div>
    <w:div w:id="224685867">
      <w:marLeft w:val="0"/>
      <w:marRight w:val="0"/>
      <w:marTop w:val="0"/>
      <w:marBottom w:val="0"/>
      <w:divBdr>
        <w:top w:val="none" w:sz="0" w:space="0" w:color="auto"/>
        <w:left w:val="none" w:sz="0" w:space="0" w:color="auto"/>
        <w:bottom w:val="none" w:sz="0" w:space="0" w:color="auto"/>
        <w:right w:val="none" w:sz="0" w:space="0" w:color="auto"/>
      </w:divBdr>
    </w:div>
    <w:div w:id="224685868">
      <w:marLeft w:val="0"/>
      <w:marRight w:val="0"/>
      <w:marTop w:val="0"/>
      <w:marBottom w:val="0"/>
      <w:divBdr>
        <w:top w:val="none" w:sz="0" w:space="0" w:color="auto"/>
        <w:left w:val="none" w:sz="0" w:space="0" w:color="auto"/>
        <w:bottom w:val="none" w:sz="0" w:space="0" w:color="auto"/>
        <w:right w:val="none" w:sz="0" w:space="0" w:color="auto"/>
      </w:divBdr>
    </w:div>
    <w:div w:id="240792669">
      <w:bodyDiv w:val="1"/>
      <w:marLeft w:val="0"/>
      <w:marRight w:val="0"/>
      <w:marTop w:val="0"/>
      <w:marBottom w:val="0"/>
      <w:divBdr>
        <w:top w:val="none" w:sz="0" w:space="0" w:color="auto"/>
        <w:left w:val="none" w:sz="0" w:space="0" w:color="auto"/>
        <w:bottom w:val="none" w:sz="0" w:space="0" w:color="auto"/>
        <w:right w:val="none" w:sz="0" w:space="0" w:color="auto"/>
      </w:divBdr>
    </w:div>
    <w:div w:id="2625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uri-ue.ro/orientari-beneficiari" TargetMode="External"/><Relationship Id="rId13" Type="http://schemas.openxmlformats.org/officeDocument/2006/relationships/hyperlink" Target="http://ec.europa.eu/budget/contracts_grants/info_contracts/inforeuro/index_en.cfm"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onduri-ue.ro/pocu-2014"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fonduri-ue.ro/pocu-2014"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E9DA5-70E4-4EAD-8A0C-DFAFCB96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7365</Words>
  <Characters>41981</Characters>
  <Application>Microsoft Office Word</Application>
  <DocSecurity>0</DocSecurity>
  <Lines>349</Lines>
  <Paragraphs>98</Paragraphs>
  <ScaleCrop>false</ScaleCrop>
  <HeadingPairs>
    <vt:vector size="2" baseType="variant">
      <vt:variant>
        <vt:lpstr>Titlu</vt:lpstr>
      </vt:variant>
      <vt:variant>
        <vt:i4>1</vt:i4>
      </vt:variant>
    </vt:vector>
  </HeadingPairs>
  <TitlesOfParts>
    <vt:vector size="1" baseType="lpstr">
      <vt:lpstr>PROGRAMUL OPERAŢIONAL CAPITAL UMAN</vt:lpstr>
    </vt:vector>
  </TitlesOfParts>
  <Company>Hewlett-Packard Company</Company>
  <LinksUpToDate>false</LinksUpToDate>
  <CharactersWithSpaces>49248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daniela.badea</cp:lastModifiedBy>
  <cp:revision>9</cp:revision>
  <cp:lastPrinted>2017-03-31T11:09:00Z</cp:lastPrinted>
  <dcterms:created xsi:type="dcterms:W3CDTF">2017-05-26T07:24:00Z</dcterms:created>
  <dcterms:modified xsi:type="dcterms:W3CDTF">2017-05-26T08:42:00Z</dcterms:modified>
</cp:coreProperties>
</file>